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48" w:rsidRPr="000E212E" w:rsidRDefault="00B465CB" w:rsidP="00B465CB">
      <w:pPr>
        <w:pStyle w:val="2"/>
        <w:rPr>
          <w:b w:val="0"/>
        </w:rPr>
      </w:pPr>
      <w:r w:rsidRPr="000E212E">
        <w:rPr>
          <w:b w:val="0"/>
        </w:rPr>
        <w:t xml:space="preserve">                                                                                     </w:t>
      </w:r>
      <w:r w:rsidR="00950E48" w:rsidRPr="000E212E">
        <w:rPr>
          <w:b w:val="0"/>
        </w:rPr>
        <w:t>УТВЕРЖДЕНО</w:t>
      </w:r>
    </w:p>
    <w:tbl>
      <w:tblPr>
        <w:tblStyle w:val="a3"/>
        <w:tblW w:w="3543" w:type="dxa"/>
        <w:tblInd w:w="6204" w:type="dxa"/>
        <w:tblBorders>
          <w:top w:val="none" w:sz="0" w:space="0" w:color="auto"/>
          <w:left w:val="none" w:sz="0" w:space="0" w:color="auto"/>
          <w:right w:val="none" w:sz="0" w:space="0" w:color="auto"/>
        </w:tblBorders>
        <w:tblLook w:val="04A0"/>
      </w:tblPr>
      <w:tblGrid>
        <w:gridCol w:w="3543"/>
      </w:tblGrid>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bl>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r w:rsidRPr="000E212E">
        <w:rPr>
          <w:color w:val="auto"/>
          <w:sz w:val="44"/>
          <w:szCs w:val="44"/>
        </w:rPr>
        <w:t>СХЕМА ВОДОСНАБЖЕНИЯ И</w:t>
      </w:r>
    </w:p>
    <w:p w:rsidR="00950E48" w:rsidRPr="000E212E" w:rsidRDefault="00950E48" w:rsidP="007E317B">
      <w:pPr>
        <w:pStyle w:val="71"/>
        <w:jc w:val="center"/>
        <w:rPr>
          <w:color w:val="auto"/>
          <w:sz w:val="44"/>
          <w:szCs w:val="44"/>
        </w:rPr>
      </w:pPr>
      <w:r w:rsidRPr="000E212E">
        <w:rPr>
          <w:color w:val="auto"/>
          <w:sz w:val="44"/>
          <w:szCs w:val="44"/>
        </w:rPr>
        <w:t>ВОДООТВЕДЕНИЯ</w:t>
      </w:r>
    </w:p>
    <w:p w:rsidR="00A52F72" w:rsidRPr="000E212E" w:rsidRDefault="00B00D40" w:rsidP="007E317B">
      <w:pPr>
        <w:pStyle w:val="71"/>
        <w:jc w:val="center"/>
        <w:rPr>
          <w:color w:val="auto"/>
          <w:sz w:val="44"/>
          <w:szCs w:val="44"/>
        </w:rPr>
      </w:pPr>
      <w:r>
        <w:rPr>
          <w:color w:val="auto"/>
          <w:sz w:val="44"/>
          <w:szCs w:val="44"/>
        </w:rPr>
        <w:t>ГОРОДСКОГО</w:t>
      </w:r>
      <w:r w:rsidR="00CD1432">
        <w:rPr>
          <w:color w:val="auto"/>
          <w:sz w:val="44"/>
          <w:szCs w:val="44"/>
        </w:rPr>
        <w:t xml:space="preserve"> ПОСЕЛЕНИЯ «КЛЮЧЕВСКОЕ»</w:t>
      </w:r>
    </w:p>
    <w:p w:rsidR="00B5610D" w:rsidRPr="000E212E" w:rsidRDefault="00CD1432" w:rsidP="007E317B">
      <w:pPr>
        <w:pStyle w:val="71"/>
        <w:jc w:val="center"/>
        <w:rPr>
          <w:color w:val="auto"/>
          <w:sz w:val="44"/>
          <w:szCs w:val="44"/>
        </w:rPr>
      </w:pPr>
      <w:r>
        <w:rPr>
          <w:color w:val="auto"/>
          <w:sz w:val="44"/>
          <w:szCs w:val="44"/>
        </w:rPr>
        <w:t>МОГОЧИНСКОГО</w:t>
      </w:r>
      <w:r w:rsidR="00950E48" w:rsidRPr="000E212E">
        <w:rPr>
          <w:color w:val="auto"/>
          <w:sz w:val="44"/>
          <w:szCs w:val="44"/>
        </w:rPr>
        <w:t xml:space="preserve"> МУНИЦИПАЛЬНОГО </w:t>
      </w:r>
    </w:p>
    <w:p w:rsidR="00950E48" w:rsidRPr="000E212E" w:rsidRDefault="00950E48" w:rsidP="007E317B">
      <w:pPr>
        <w:pStyle w:val="71"/>
        <w:jc w:val="center"/>
        <w:rPr>
          <w:color w:val="auto"/>
          <w:sz w:val="44"/>
          <w:szCs w:val="44"/>
        </w:rPr>
      </w:pPr>
      <w:r w:rsidRPr="000E212E">
        <w:rPr>
          <w:color w:val="auto"/>
          <w:sz w:val="44"/>
          <w:szCs w:val="44"/>
        </w:rPr>
        <w:t>РАЙ</w:t>
      </w:r>
      <w:r w:rsidR="00864146" w:rsidRPr="000E212E">
        <w:rPr>
          <w:color w:val="auto"/>
          <w:sz w:val="44"/>
          <w:szCs w:val="44"/>
        </w:rPr>
        <w:t xml:space="preserve">ОНА </w:t>
      </w:r>
      <w:r w:rsidR="00CD1432">
        <w:rPr>
          <w:color w:val="auto"/>
          <w:sz w:val="44"/>
          <w:szCs w:val="44"/>
        </w:rPr>
        <w:t>ЗАБАЙКАЛЬСКОГО КРАЯ</w:t>
      </w:r>
    </w:p>
    <w:p w:rsidR="00950E48" w:rsidRPr="000E212E" w:rsidRDefault="00950E48" w:rsidP="007E317B">
      <w:pPr>
        <w:pStyle w:val="71"/>
        <w:jc w:val="center"/>
        <w:rPr>
          <w:color w:val="auto"/>
          <w:sz w:val="44"/>
          <w:szCs w:val="44"/>
        </w:rPr>
      </w:pPr>
      <w:r w:rsidRPr="000E212E">
        <w:rPr>
          <w:color w:val="auto"/>
          <w:sz w:val="44"/>
          <w:szCs w:val="44"/>
        </w:rPr>
        <w:t xml:space="preserve">ДО </w:t>
      </w:r>
      <w:r w:rsidR="00C01B8E">
        <w:rPr>
          <w:bCs/>
          <w:color w:val="auto"/>
          <w:sz w:val="44"/>
          <w:szCs w:val="44"/>
        </w:rPr>
        <w:t>2024</w:t>
      </w:r>
      <w:r w:rsidRPr="000E212E">
        <w:rPr>
          <w:bCs/>
          <w:color w:val="auto"/>
          <w:sz w:val="44"/>
          <w:szCs w:val="44"/>
        </w:rPr>
        <w:t xml:space="preserve"> </w:t>
      </w:r>
      <w:r w:rsidR="00B5610D" w:rsidRPr="000E212E">
        <w:rPr>
          <w:bCs/>
          <w:color w:val="auto"/>
          <w:sz w:val="44"/>
          <w:szCs w:val="44"/>
        </w:rPr>
        <w:t xml:space="preserve"> </w:t>
      </w:r>
      <w:r w:rsidRPr="000E212E">
        <w:rPr>
          <w:color w:val="auto"/>
          <w:sz w:val="44"/>
          <w:szCs w:val="44"/>
        </w:rPr>
        <w:t>ГОДА</w:t>
      </w: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r w:rsidRPr="000E212E">
        <w:rPr>
          <w:color w:val="auto"/>
          <w:sz w:val="44"/>
          <w:szCs w:val="44"/>
        </w:rPr>
        <w:t>УТВЕРЖДАЕМАЯ ЧАСТЬ</w:t>
      </w:r>
    </w:p>
    <w:p w:rsidR="00950E48" w:rsidRPr="000E212E" w:rsidRDefault="00950E48" w:rsidP="007E317B">
      <w:pPr>
        <w:pStyle w:val="71"/>
        <w:jc w:val="center"/>
        <w:rPr>
          <w:color w:val="auto"/>
        </w:rPr>
      </w:pPr>
    </w:p>
    <w:p w:rsidR="00A52F72" w:rsidRPr="000E212E" w:rsidRDefault="00A52F72"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1"/>
        <w:gridCol w:w="4786"/>
      </w:tblGrid>
      <w:tr w:rsidR="00950E48" w:rsidRPr="000E212E" w:rsidTr="009509A6">
        <w:tc>
          <w:tcPr>
            <w:tcW w:w="4961" w:type="dxa"/>
          </w:tcPr>
          <w:p w:rsidR="00950E48" w:rsidRPr="000E212E" w:rsidRDefault="00950E48" w:rsidP="007E317B">
            <w:pPr>
              <w:pStyle w:val="71"/>
              <w:jc w:val="center"/>
              <w:rPr>
                <w:color w:val="auto"/>
              </w:rPr>
            </w:pPr>
            <w:r w:rsidRPr="000E212E">
              <w:rPr>
                <w:color w:val="auto"/>
              </w:rPr>
              <w:t>РАЗРАБОТАНО</w:t>
            </w:r>
          </w:p>
          <w:p w:rsidR="00A52F72" w:rsidRPr="000E212E" w:rsidRDefault="00A52F72" w:rsidP="007E317B">
            <w:pPr>
              <w:pStyle w:val="71"/>
              <w:jc w:val="center"/>
              <w:rPr>
                <w:color w:val="auto"/>
              </w:rPr>
            </w:pPr>
            <w:r w:rsidRPr="000E212E">
              <w:rPr>
                <w:color w:val="auto"/>
              </w:rPr>
              <w:t>Начальник</w:t>
            </w:r>
            <w:r w:rsidR="00950E48" w:rsidRPr="000E212E">
              <w:rPr>
                <w:color w:val="auto"/>
              </w:rPr>
              <w:t xml:space="preserve"> отдела</w:t>
            </w:r>
          </w:p>
          <w:p w:rsidR="00950E48" w:rsidRPr="000E212E" w:rsidRDefault="00A52F72" w:rsidP="007E317B">
            <w:pPr>
              <w:pStyle w:val="71"/>
              <w:jc w:val="center"/>
              <w:rPr>
                <w:color w:val="auto"/>
              </w:rPr>
            </w:pPr>
            <w:r w:rsidRPr="000E212E">
              <w:rPr>
                <w:color w:val="auto"/>
              </w:rPr>
              <w:t xml:space="preserve"> </w:t>
            </w:r>
            <w:r w:rsidR="00950E48" w:rsidRPr="000E212E">
              <w:rPr>
                <w:color w:val="auto"/>
              </w:rPr>
              <w:t>водоснабжения и водоотведения</w:t>
            </w:r>
          </w:p>
          <w:p w:rsidR="00950E48" w:rsidRPr="000E212E" w:rsidRDefault="00950E48" w:rsidP="007E317B">
            <w:pPr>
              <w:pStyle w:val="71"/>
              <w:jc w:val="center"/>
              <w:rPr>
                <w:color w:val="auto"/>
              </w:rPr>
            </w:pPr>
            <w:r w:rsidRPr="000E212E">
              <w:rPr>
                <w:color w:val="auto"/>
              </w:rPr>
              <w:t>ООО «ИВЦ «Энергоактив»</w:t>
            </w:r>
          </w:p>
          <w:p w:rsidR="00950E48" w:rsidRPr="000E212E" w:rsidRDefault="00950E48" w:rsidP="007E317B">
            <w:pPr>
              <w:pStyle w:val="71"/>
              <w:jc w:val="center"/>
              <w:rPr>
                <w:color w:val="auto"/>
                <w:u w:val="single"/>
              </w:rPr>
            </w:pPr>
          </w:p>
          <w:p w:rsidR="00950E48" w:rsidRPr="000E212E" w:rsidRDefault="005279C2" w:rsidP="007E317B">
            <w:pPr>
              <w:pStyle w:val="71"/>
              <w:jc w:val="center"/>
              <w:rPr>
                <w:color w:val="auto"/>
              </w:rPr>
            </w:pPr>
            <w:r w:rsidRPr="000E212E">
              <w:rPr>
                <w:color w:val="auto"/>
              </w:rPr>
              <w:t>____________</w:t>
            </w:r>
            <w:r w:rsidR="00950E48" w:rsidRPr="000E212E">
              <w:rPr>
                <w:color w:val="auto"/>
              </w:rPr>
              <w:t>/А.В.</w:t>
            </w:r>
            <w:r w:rsidR="009509A6" w:rsidRPr="000E212E">
              <w:rPr>
                <w:color w:val="auto"/>
              </w:rPr>
              <w:t xml:space="preserve"> </w:t>
            </w:r>
            <w:r w:rsidR="00A52F72" w:rsidRPr="000E212E">
              <w:rPr>
                <w:color w:val="auto"/>
              </w:rPr>
              <w:t>Кривых</w:t>
            </w:r>
            <w:r w:rsidR="00950E48" w:rsidRPr="000E212E">
              <w:rPr>
                <w:color w:val="auto"/>
              </w:rPr>
              <w:t>/</w:t>
            </w:r>
          </w:p>
          <w:p w:rsidR="00950E48" w:rsidRPr="000E212E" w:rsidRDefault="00950E48" w:rsidP="007E317B">
            <w:pPr>
              <w:pStyle w:val="71"/>
              <w:jc w:val="center"/>
              <w:rPr>
                <w:color w:val="auto"/>
              </w:rPr>
            </w:pPr>
          </w:p>
        </w:tc>
        <w:tc>
          <w:tcPr>
            <w:tcW w:w="4786" w:type="dxa"/>
          </w:tcPr>
          <w:p w:rsidR="00950E48" w:rsidRPr="000E212E" w:rsidRDefault="00950E48" w:rsidP="007E317B">
            <w:pPr>
              <w:pStyle w:val="71"/>
              <w:jc w:val="center"/>
              <w:rPr>
                <w:color w:val="auto"/>
              </w:rPr>
            </w:pPr>
            <w:r w:rsidRPr="000E212E">
              <w:rPr>
                <w:color w:val="auto"/>
              </w:rPr>
              <w:t>СОГЛАСОВАНО</w:t>
            </w:r>
          </w:p>
          <w:p w:rsidR="00950E48" w:rsidRPr="000E212E" w:rsidRDefault="00950E48" w:rsidP="007E317B">
            <w:pPr>
              <w:pStyle w:val="71"/>
              <w:jc w:val="center"/>
              <w:rPr>
                <w:color w:val="auto"/>
              </w:rPr>
            </w:pPr>
            <w:r w:rsidRPr="000E212E">
              <w:rPr>
                <w:color w:val="auto"/>
              </w:rPr>
              <w:t>Генеральный директор</w:t>
            </w:r>
          </w:p>
          <w:p w:rsidR="00950E48" w:rsidRPr="000E212E" w:rsidRDefault="00950E48" w:rsidP="007E317B">
            <w:pPr>
              <w:pStyle w:val="71"/>
              <w:jc w:val="center"/>
              <w:rPr>
                <w:color w:val="auto"/>
              </w:rPr>
            </w:pPr>
            <w:r w:rsidRPr="000E212E">
              <w:rPr>
                <w:color w:val="auto"/>
              </w:rPr>
              <w:t>ООО «ИВЦ «Энергоактив»</w:t>
            </w:r>
          </w:p>
          <w:p w:rsidR="00950E48" w:rsidRPr="000E212E" w:rsidRDefault="00950E48" w:rsidP="007E317B">
            <w:pPr>
              <w:pStyle w:val="71"/>
              <w:jc w:val="center"/>
              <w:rPr>
                <w:color w:val="auto"/>
                <w:u w:val="single"/>
              </w:rPr>
            </w:pPr>
          </w:p>
          <w:p w:rsidR="00950E48" w:rsidRPr="000E212E" w:rsidRDefault="00950E48" w:rsidP="007E317B">
            <w:pPr>
              <w:pStyle w:val="71"/>
              <w:jc w:val="center"/>
              <w:rPr>
                <w:color w:val="auto"/>
                <w:u w:val="single"/>
              </w:rPr>
            </w:pPr>
          </w:p>
          <w:p w:rsidR="00950E48" w:rsidRPr="000E212E" w:rsidRDefault="005279C2" w:rsidP="007E317B">
            <w:pPr>
              <w:pStyle w:val="71"/>
              <w:jc w:val="center"/>
              <w:rPr>
                <w:color w:val="auto"/>
              </w:rPr>
            </w:pPr>
            <w:r w:rsidRPr="000E212E">
              <w:rPr>
                <w:color w:val="auto"/>
              </w:rPr>
              <w:t>___________</w:t>
            </w:r>
            <w:r w:rsidR="00950E48" w:rsidRPr="000E212E">
              <w:rPr>
                <w:color w:val="auto"/>
              </w:rPr>
              <w:t>/С.В. Лопашук/</w:t>
            </w:r>
          </w:p>
          <w:p w:rsidR="00950E48" w:rsidRPr="000E212E" w:rsidRDefault="00950E48" w:rsidP="007E317B">
            <w:pPr>
              <w:pStyle w:val="71"/>
              <w:jc w:val="center"/>
              <w:rPr>
                <w:color w:val="auto"/>
              </w:rPr>
            </w:pPr>
          </w:p>
        </w:tc>
      </w:tr>
    </w:tbl>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r w:rsidRPr="000E212E">
        <w:rPr>
          <w:color w:val="auto"/>
        </w:rPr>
        <w:t>«</w:t>
      </w:r>
      <w:r w:rsidRPr="000E212E">
        <w:rPr>
          <w:color w:val="auto"/>
          <w:u w:val="single"/>
        </w:rPr>
        <w:t xml:space="preserve">        </w:t>
      </w:r>
      <w:r w:rsidRPr="000E212E">
        <w:rPr>
          <w:color w:val="auto"/>
        </w:rPr>
        <w:t>»</w:t>
      </w:r>
      <w:r w:rsidRPr="000E212E">
        <w:rPr>
          <w:color w:val="auto"/>
          <w:u w:val="single"/>
        </w:rPr>
        <w:t xml:space="preserve">                          </w:t>
      </w:r>
      <w:r w:rsidRPr="000E212E">
        <w:rPr>
          <w:color w:val="auto"/>
        </w:rPr>
        <w:t>2014г.</w:t>
      </w:r>
    </w:p>
    <w:p w:rsidR="00950E48" w:rsidRPr="000E212E" w:rsidRDefault="00950E48" w:rsidP="007E317B">
      <w:pPr>
        <w:pStyle w:val="71"/>
        <w:jc w:val="center"/>
        <w:rPr>
          <w:color w:val="auto"/>
        </w:rPr>
      </w:pPr>
      <w:r w:rsidRPr="000E212E">
        <w:rPr>
          <w:color w:val="auto"/>
        </w:rPr>
        <w:t>м.п.</w:t>
      </w: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B465CB" w:rsidRPr="000E212E" w:rsidRDefault="00B465CB" w:rsidP="007E317B">
      <w:pPr>
        <w:pStyle w:val="71"/>
        <w:jc w:val="center"/>
        <w:rPr>
          <w:color w:val="auto"/>
        </w:rPr>
      </w:pPr>
    </w:p>
    <w:p w:rsidR="00B465CB" w:rsidRPr="000E212E" w:rsidRDefault="00B465CB" w:rsidP="007E317B">
      <w:pPr>
        <w:pStyle w:val="71"/>
        <w:jc w:val="center"/>
        <w:rPr>
          <w:color w:val="auto"/>
        </w:rPr>
      </w:pPr>
    </w:p>
    <w:p w:rsidR="00950E48" w:rsidRPr="000E212E" w:rsidRDefault="00CD1432" w:rsidP="007E317B">
      <w:pPr>
        <w:pStyle w:val="71"/>
        <w:jc w:val="center"/>
        <w:rPr>
          <w:color w:val="auto"/>
        </w:rPr>
      </w:pPr>
      <w:r>
        <w:rPr>
          <w:color w:val="auto"/>
        </w:rPr>
        <w:t>п</w:t>
      </w:r>
      <w:r w:rsidR="00950E48" w:rsidRPr="000E212E">
        <w:rPr>
          <w:color w:val="auto"/>
        </w:rPr>
        <w:t>.</w:t>
      </w:r>
      <w:r w:rsidR="00B5610D" w:rsidRPr="000E212E">
        <w:rPr>
          <w:color w:val="auto"/>
        </w:rPr>
        <w:t xml:space="preserve"> </w:t>
      </w:r>
      <w:r>
        <w:rPr>
          <w:color w:val="auto"/>
        </w:rPr>
        <w:t>Ключевский</w:t>
      </w:r>
      <w:r w:rsidR="00950E48" w:rsidRPr="000E212E">
        <w:rPr>
          <w:color w:val="auto"/>
        </w:rPr>
        <w:t xml:space="preserve">  </w:t>
      </w:r>
      <w:r w:rsidR="00950E48" w:rsidRPr="000E212E">
        <w:rPr>
          <w:bCs/>
          <w:color w:val="auto"/>
        </w:rPr>
        <w:t>2014 г.</w:t>
      </w:r>
    </w:p>
    <w:p w:rsidR="00950E48" w:rsidRPr="000E212E" w:rsidRDefault="00950E48">
      <w:pPr>
        <w:rPr>
          <w:rFonts w:ascii="Times New Roman" w:eastAsia="Times New Roman" w:hAnsi="Times New Roman" w:cs="Times New Roman"/>
          <w:b/>
          <w:bCs/>
          <w:sz w:val="28"/>
          <w:szCs w:val="26"/>
          <w:lang w:eastAsia="ru-RU"/>
        </w:rPr>
        <w:sectPr w:rsidR="00950E48" w:rsidRPr="000E212E" w:rsidSect="00950E48">
          <w:headerReference w:type="default" r:id="rId8"/>
          <w:footerReference w:type="default" r:id="rId9"/>
          <w:headerReference w:type="first" r:id="rId10"/>
          <w:pgSz w:w="11906" w:h="16838"/>
          <w:pgMar w:top="1276" w:right="709" w:bottom="567" w:left="1276" w:header="283" w:footer="0" w:gutter="0"/>
          <w:pgNumType w:start="2"/>
          <w:cols w:space="708"/>
          <w:titlePg/>
          <w:docGrid w:linePitch="360"/>
        </w:sectPr>
      </w:pPr>
    </w:p>
    <w:p w:rsidR="002E2C54" w:rsidRPr="000E212E" w:rsidRDefault="002E2C54" w:rsidP="002E2C54">
      <w:pPr>
        <w:pStyle w:val="2"/>
      </w:pPr>
      <w:r w:rsidRPr="000E212E">
        <w:lastRenderedPageBreak/>
        <w:t>СОСТАВ ПРОЕКТА</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1276"/>
        <w:gridCol w:w="847"/>
        <w:gridCol w:w="7800"/>
      </w:tblGrid>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b/>
                <w:sz w:val="24"/>
                <w:szCs w:val="24"/>
              </w:rPr>
            </w:pPr>
            <w:r w:rsidRPr="000E212E">
              <w:rPr>
                <w:rFonts w:ascii="Times New Roman" w:hAnsi="Times New Roman" w:cs="Times New Roman"/>
                <w:sz w:val="24"/>
                <w:szCs w:val="24"/>
              </w:rPr>
              <w:t xml:space="preserve">Глава </w:t>
            </w:r>
            <w:r w:rsidRPr="000E212E">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0E212E" w:rsidRDefault="00A6141C" w:rsidP="00455568">
            <w:pPr>
              <w:ind w:left="37"/>
              <w:jc w:val="center"/>
              <w:rPr>
                <w:rFonts w:ascii="Times New Roman" w:hAnsi="Times New Roman" w:cs="Times New Roman"/>
                <w:sz w:val="24"/>
                <w:szCs w:val="24"/>
              </w:rPr>
            </w:pPr>
            <w:r w:rsidRPr="000E212E">
              <w:rPr>
                <w:rFonts w:ascii="Times New Roman" w:hAnsi="Times New Roman" w:cs="Times New Roman"/>
                <w:sz w:val="24"/>
                <w:szCs w:val="24"/>
              </w:rPr>
              <w:t>СХЕМА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7800" w:type="dxa"/>
            <w:tcBorders>
              <w:top w:val="single" w:sz="12" w:space="0" w:color="auto"/>
            </w:tcBorders>
            <w:vAlign w:val="center"/>
          </w:tcPr>
          <w:p w:rsidR="00A6141C" w:rsidRPr="000E212E" w:rsidRDefault="00A6141C" w:rsidP="00DF0422">
            <w:pPr>
              <w:rPr>
                <w:rFonts w:ascii="Times New Roman" w:hAnsi="Times New Roman" w:cs="Times New Roman"/>
                <w:sz w:val="24"/>
                <w:szCs w:val="24"/>
              </w:rPr>
            </w:pPr>
            <w:r w:rsidRPr="000E212E">
              <w:rPr>
                <w:rFonts w:ascii="Times New Roman" w:hAnsi="Times New Roman" w:cs="Times New Roman"/>
                <w:sz w:val="24"/>
                <w:szCs w:val="24"/>
              </w:rPr>
              <w:t>Технико-экономическое состояние централизованных систем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 xml:space="preserve">жения </w:t>
            </w:r>
            <w:r w:rsidR="00DF0422" w:rsidRPr="000E212E">
              <w:rPr>
                <w:rFonts w:ascii="Times New Roman" w:hAnsi="Times New Roman" w:cs="Times New Roman"/>
                <w:sz w:val="24"/>
                <w:szCs w:val="24"/>
              </w:rPr>
              <w:t>поселения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2</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Направления развития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Баланс водоснабжения и потребления горячей</w:t>
            </w:r>
            <w:r w:rsidR="000F3F93" w:rsidRPr="000E212E">
              <w:rPr>
                <w:rFonts w:ascii="Times New Roman" w:hAnsi="Times New Roman" w:cs="Times New Roman"/>
                <w:sz w:val="24"/>
                <w:szCs w:val="24"/>
              </w:rPr>
              <w:t>, питьевой, технической воды</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Предложения по строительству, реконструкции и модернизации объе</w:t>
            </w:r>
            <w:r w:rsidRPr="000E212E">
              <w:rPr>
                <w:rFonts w:ascii="Times New Roman" w:hAnsi="Times New Roman" w:cs="Times New Roman"/>
                <w:sz w:val="24"/>
                <w:szCs w:val="24"/>
              </w:rPr>
              <w:t>к</w:t>
            </w:r>
            <w:r w:rsidRPr="000E212E">
              <w:rPr>
                <w:rFonts w:ascii="Times New Roman" w:hAnsi="Times New Roman" w:cs="Times New Roman"/>
                <w:sz w:val="24"/>
                <w:szCs w:val="24"/>
              </w:rPr>
              <w:t>тов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sidRPr="000E212E">
              <w:rPr>
                <w:rFonts w:ascii="Times New Roman" w:hAnsi="Times New Roman" w:cs="Times New Roman"/>
                <w:sz w:val="24"/>
                <w:szCs w:val="24"/>
              </w:rPr>
              <w:t>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sidRPr="000E212E">
              <w:rPr>
                <w:rFonts w:ascii="Times New Roman" w:hAnsi="Times New Roman" w:cs="Times New Roman"/>
                <w:sz w:val="24"/>
                <w:szCs w:val="24"/>
              </w:rPr>
              <w:t>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Целевые показатели развития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E212E">
              <w:rPr>
                <w:rFonts w:ascii="Times New Roman" w:hAnsi="Times New Roman" w:cs="Times New Roman"/>
                <w:sz w:val="24"/>
                <w:szCs w:val="24"/>
              </w:rPr>
              <w:t>л</w:t>
            </w:r>
            <w:r w:rsidR="000F3F93" w:rsidRPr="000E212E">
              <w:rPr>
                <w:rFonts w:ascii="Times New Roman" w:hAnsi="Times New Roman" w:cs="Times New Roman"/>
                <w:sz w:val="24"/>
                <w:szCs w:val="24"/>
              </w:rPr>
              <w:t>номоченных на их эксплуатацию</w:t>
            </w:r>
          </w:p>
        </w:tc>
      </w:tr>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 xml:space="preserve">Глава </w:t>
            </w:r>
            <w:r w:rsidRPr="000E212E">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0E212E" w:rsidRDefault="00A6141C" w:rsidP="00455568">
            <w:pPr>
              <w:ind w:left="37"/>
              <w:jc w:val="center"/>
              <w:rPr>
                <w:rFonts w:ascii="Times New Roman" w:hAnsi="Times New Roman" w:cs="Times New Roman"/>
                <w:sz w:val="24"/>
                <w:szCs w:val="24"/>
              </w:rPr>
            </w:pPr>
            <w:r w:rsidRPr="000E212E">
              <w:rPr>
                <w:rFonts w:ascii="Times New Roman" w:hAnsi="Times New Roman" w:cs="Times New Roman"/>
                <w:sz w:val="24"/>
                <w:szCs w:val="24"/>
              </w:rPr>
              <w:t>СХЕМА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1</w:t>
            </w:r>
          </w:p>
        </w:tc>
        <w:tc>
          <w:tcPr>
            <w:tcW w:w="7800" w:type="dxa"/>
            <w:vAlign w:val="center"/>
          </w:tcPr>
          <w:p w:rsidR="00A6141C" w:rsidRPr="000E212E" w:rsidRDefault="00A6141C" w:rsidP="00DF0422">
            <w:pPr>
              <w:rPr>
                <w:rFonts w:ascii="Times New Roman" w:hAnsi="Times New Roman" w:cs="Times New Roman"/>
                <w:sz w:val="24"/>
                <w:szCs w:val="24"/>
              </w:rPr>
            </w:pPr>
            <w:r w:rsidRPr="000E212E">
              <w:rPr>
                <w:rFonts w:ascii="Times New Roman" w:eastAsia="Times New Roman" w:hAnsi="Times New Roman" w:cs="Times New Roman"/>
                <w:sz w:val="24"/>
                <w:szCs w:val="24"/>
              </w:rPr>
              <w:t xml:space="preserve">Существующее положение в сфере водоотведения </w:t>
            </w:r>
            <w:r w:rsidR="00DF0422" w:rsidRPr="000E212E">
              <w:rPr>
                <w:rFonts w:ascii="Times New Roman" w:eastAsia="Times New Roman" w:hAnsi="Times New Roman" w:cs="Times New Roman"/>
                <w:sz w:val="24"/>
                <w:szCs w:val="24"/>
              </w:rPr>
              <w:t>поселения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2</w:t>
            </w:r>
          </w:p>
        </w:tc>
        <w:tc>
          <w:tcPr>
            <w:tcW w:w="7800" w:type="dxa"/>
            <w:vAlign w:val="center"/>
          </w:tcPr>
          <w:p w:rsidR="00A6141C" w:rsidRPr="000E212E" w:rsidRDefault="00A6141C" w:rsidP="00455568">
            <w:pPr>
              <w:ind w:left="37"/>
              <w:rPr>
                <w:rFonts w:ascii="Times New Roman" w:hAnsi="Times New Roman" w:cs="Times New Roman"/>
                <w:sz w:val="24"/>
                <w:szCs w:val="24"/>
              </w:rPr>
            </w:pPr>
            <w:r w:rsidRPr="000E212E">
              <w:rPr>
                <w:rFonts w:ascii="Times New Roman" w:hAnsi="Times New Roman" w:cs="Times New Roman"/>
                <w:sz w:val="24"/>
                <w:szCs w:val="24"/>
              </w:rPr>
              <w:t>Балансы сточных вод в сис</w:t>
            </w:r>
            <w:r w:rsidR="007458EE" w:rsidRPr="000E212E">
              <w:rPr>
                <w:rFonts w:ascii="Times New Roman" w:hAnsi="Times New Roman" w:cs="Times New Roman"/>
                <w:sz w:val="24"/>
                <w:szCs w:val="24"/>
              </w:rPr>
              <w:t>теме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3</w:t>
            </w:r>
          </w:p>
        </w:tc>
        <w:tc>
          <w:tcPr>
            <w:tcW w:w="7800" w:type="dxa"/>
            <w:vAlign w:val="center"/>
          </w:tcPr>
          <w:p w:rsidR="00A6141C" w:rsidRPr="000E212E" w:rsidRDefault="007458EE" w:rsidP="00455568">
            <w:pPr>
              <w:rPr>
                <w:rFonts w:ascii="Times New Roman" w:hAnsi="Times New Roman" w:cs="Times New Roman"/>
                <w:sz w:val="24"/>
                <w:szCs w:val="24"/>
              </w:rPr>
            </w:pPr>
            <w:r w:rsidRPr="000E212E">
              <w:rPr>
                <w:rFonts w:ascii="Times New Roman" w:hAnsi="Times New Roman" w:cs="Times New Roman"/>
                <w:sz w:val="24"/>
                <w:szCs w:val="24"/>
              </w:rPr>
              <w:t>Прогноз объема сточных вод</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Предложения по строительству, реконструкции и модернизации (техн</w:t>
            </w:r>
            <w:r w:rsidRPr="000E212E">
              <w:rPr>
                <w:rFonts w:ascii="Times New Roman" w:hAnsi="Times New Roman" w:cs="Times New Roman"/>
                <w:sz w:val="24"/>
                <w:szCs w:val="24"/>
              </w:rPr>
              <w:t>и</w:t>
            </w:r>
            <w:r w:rsidRPr="000E212E">
              <w:rPr>
                <w:rFonts w:ascii="Times New Roman" w:hAnsi="Times New Roman" w:cs="Times New Roman"/>
                <w:sz w:val="24"/>
                <w:szCs w:val="24"/>
              </w:rPr>
              <w:t>ческому перевооружению) объектов централизованной системы водоо</w:t>
            </w:r>
            <w:r w:rsidRPr="000E212E">
              <w:rPr>
                <w:rFonts w:ascii="Times New Roman" w:hAnsi="Times New Roman" w:cs="Times New Roman"/>
                <w:sz w:val="24"/>
                <w:szCs w:val="24"/>
              </w:rPr>
              <w:t>т</w:t>
            </w:r>
            <w:r w:rsidR="007458EE" w:rsidRPr="000E212E">
              <w:rPr>
                <w:rFonts w:ascii="Times New Roman" w:hAnsi="Times New Roman" w:cs="Times New Roman"/>
                <w:sz w:val="24"/>
                <w:szCs w:val="24"/>
              </w:rPr>
              <w:t>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sidRPr="000E212E">
              <w:rPr>
                <w:rFonts w:ascii="Times New Roman" w:hAnsi="Times New Roman" w:cs="Times New Roman"/>
                <w:sz w:val="24"/>
                <w:szCs w:val="24"/>
              </w:rPr>
              <w:t>изованной системы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6</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Оценка потребности в капитальных вложениях в строительство, реко</w:t>
            </w:r>
            <w:r w:rsidRPr="000E212E">
              <w:rPr>
                <w:rFonts w:ascii="Times New Roman" w:hAnsi="Times New Roman" w:cs="Times New Roman"/>
                <w:sz w:val="24"/>
                <w:szCs w:val="24"/>
              </w:rPr>
              <w:t>н</w:t>
            </w:r>
            <w:r w:rsidRPr="000E212E">
              <w:rPr>
                <w:rFonts w:ascii="Times New Roman" w:hAnsi="Times New Roman" w:cs="Times New Roman"/>
                <w:sz w:val="24"/>
                <w:szCs w:val="24"/>
              </w:rPr>
              <w:t>струкцию и модернизацию объектов централизованной системы водоо</w:t>
            </w:r>
            <w:r w:rsidRPr="000E212E">
              <w:rPr>
                <w:rFonts w:ascii="Times New Roman" w:hAnsi="Times New Roman" w:cs="Times New Roman"/>
                <w:sz w:val="24"/>
                <w:szCs w:val="24"/>
              </w:rPr>
              <w:t>т</w:t>
            </w:r>
            <w:r w:rsidR="007458EE" w:rsidRPr="000E212E">
              <w:rPr>
                <w:rFonts w:ascii="Times New Roman" w:hAnsi="Times New Roman" w:cs="Times New Roman"/>
                <w:sz w:val="24"/>
                <w:szCs w:val="24"/>
              </w:rPr>
              <w:t>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7</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Целевые показатели развития централизованной сист</w:t>
            </w:r>
            <w:r w:rsidR="007458EE" w:rsidRPr="000E212E">
              <w:rPr>
                <w:rFonts w:ascii="Times New Roman" w:hAnsi="Times New Roman" w:cs="Times New Roman"/>
                <w:sz w:val="24"/>
                <w:szCs w:val="24"/>
              </w:rPr>
              <w:t>емы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8</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E212E">
              <w:rPr>
                <w:rFonts w:ascii="Times New Roman" w:hAnsi="Times New Roman" w:cs="Times New Roman"/>
                <w:sz w:val="24"/>
                <w:szCs w:val="24"/>
              </w:rPr>
              <w:t>о</w:t>
            </w:r>
            <w:r w:rsidR="007458EE" w:rsidRPr="000E212E">
              <w:rPr>
                <w:rFonts w:ascii="Times New Roman" w:hAnsi="Times New Roman" w:cs="Times New Roman"/>
                <w:sz w:val="24"/>
                <w:szCs w:val="24"/>
              </w:rPr>
              <w:t>моченных на их эксплуатацию</w:t>
            </w:r>
            <w:r w:rsidRPr="000E212E">
              <w:rPr>
                <w:rFonts w:ascii="Times New Roman" w:hAnsi="Times New Roman" w:cs="Times New Roman"/>
                <w:sz w:val="24"/>
                <w:szCs w:val="24"/>
              </w:rPr>
              <w:t xml:space="preserve"> </w:t>
            </w:r>
          </w:p>
        </w:tc>
      </w:tr>
      <w:tr w:rsidR="00A6141C" w:rsidRPr="000E212E" w:rsidTr="00455568">
        <w:tc>
          <w:tcPr>
            <w:tcW w:w="9923" w:type="dxa"/>
            <w:gridSpan w:val="3"/>
            <w:vAlign w:val="center"/>
          </w:tcPr>
          <w:p w:rsidR="00A6141C" w:rsidRPr="000E212E" w:rsidRDefault="00683B80" w:rsidP="00455568">
            <w:pPr>
              <w:jc w:val="center"/>
              <w:rPr>
                <w:rFonts w:ascii="Times New Roman" w:hAnsi="Times New Roman" w:cs="Times New Roman"/>
                <w:sz w:val="24"/>
                <w:szCs w:val="24"/>
              </w:rPr>
            </w:pPr>
            <w:r w:rsidRPr="000E212E">
              <w:rPr>
                <w:rFonts w:ascii="Times New Roman" w:hAnsi="Times New Roman" w:cs="Times New Roman"/>
                <w:sz w:val="24"/>
                <w:szCs w:val="24"/>
              </w:rPr>
              <w:t>Прилагаемые документы</w:t>
            </w:r>
          </w:p>
        </w:tc>
      </w:tr>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683B80" w:rsidP="00455568">
            <w:pPr>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7800" w:type="dxa"/>
            <w:vAlign w:val="center"/>
          </w:tcPr>
          <w:p w:rsidR="00A6141C" w:rsidRPr="000E212E" w:rsidRDefault="00CD1432" w:rsidP="00CD1432">
            <w:pPr>
              <w:rPr>
                <w:rFonts w:ascii="Times New Roman" w:hAnsi="Times New Roman" w:cs="Times New Roman"/>
                <w:sz w:val="24"/>
                <w:szCs w:val="24"/>
              </w:rPr>
            </w:pPr>
            <w:r>
              <w:rPr>
                <w:rFonts w:ascii="Times New Roman" w:hAnsi="Times New Roman" w:cs="Times New Roman"/>
                <w:sz w:val="24"/>
                <w:szCs w:val="24"/>
              </w:rPr>
              <w:t>п</w:t>
            </w:r>
            <w:r w:rsidR="007458EE" w:rsidRPr="000E212E">
              <w:rPr>
                <w:rFonts w:ascii="Times New Roman" w:hAnsi="Times New Roman" w:cs="Times New Roman"/>
                <w:sz w:val="24"/>
                <w:szCs w:val="24"/>
              </w:rPr>
              <w:t>.</w:t>
            </w:r>
            <w:r w:rsidR="00B5610D" w:rsidRPr="000E212E">
              <w:rPr>
                <w:rFonts w:ascii="Times New Roman" w:hAnsi="Times New Roman" w:cs="Times New Roman"/>
                <w:sz w:val="24"/>
                <w:szCs w:val="24"/>
              </w:rPr>
              <w:t xml:space="preserve"> </w:t>
            </w:r>
            <w:r>
              <w:rPr>
                <w:rFonts w:ascii="Times New Roman" w:hAnsi="Times New Roman" w:cs="Times New Roman"/>
                <w:sz w:val="24"/>
                <w:szCs w:val="24"/>
              </w:rPr>
              <w:t>Ключевский</w:t>
            </w:r>
            <w:r w:rsidR="00B5610D" w:rsidRPr="000E212E">
              <w:rPr>
                <w:rFonts w:ascii="Times New Roman" w:hAnsi="Times New Roman" w:cs="Times New Roman"/>
                <w:sz w:val="24"/>
                <w:szCs w:val="24"/>
              </w:rPr>
              <w:t>.</w:t>
            </w:r>
            <w:r w:rsidR="007458EE" w:rsidRPr="000E212E">
              <w:rPr>
                <w:rFonts w:ascii="Times New Roman" w:hAnsi="Times New Roman" w:cs="Times New Roman"/>
                <w:sz w:val="24"/>
                <w:szCs w:val="24"/>
              </w:rPr>
              <w:t xml:space="preserve"> </w:t>
            </w:r>
            <w:r w:rsidR="00C023EE" w:rsidRPr="000E212E">
              <w:rPr>
                <w:rFonts w:ascii="Times New Roman" w:hAnsi="Times New Roman" w:cs="Times New Roman"/>
                <w:sz w:val="24"/>
                <w:szCs w:val="24"/>
              </w:rPr>
              <w:t>Существующие сети и сооружения системы водоснабж</w:t>
            </w:r>
            <w:r w:rsidR="00C023EE" w:rsidRPr="000E212E">
              <w:rPr>
                <w:rFonts w:ascii="Times New Roman" w:hAnsi="Times New Roman" w:cs="Times New Roman"/>
                <w:sz w:val="24"/>
                <w:szCs w:val="24"/>
              </w:rPr>
              <w:t>е</w:t>
            </w:r>
            <w:r w:rsidR="00C023EE" w:rsidRPr="000E212E">
              <w:rPr>
                <w:rFonts w:ascii="Times New Roman" w:hAnsi="Times New Roman" w:cs="Times New Roman"/>
                <w:sz w:val="24"/>
                <w:szCs w:val="24"/>
              </w:rPr>
              <w:t>ния</w:t>
            </w:r>
            <w:r w:rsidR="002C0C7A" w:rsidRPr="000E212E">
              <w:rPr>
                <w:rFonts w:ascii="Times New Roman" w:hAnsi="Times New Roman" w:cs="Times New Roman"/>
                <w:sz w:val="24"/>
                <w:szCs w:val="24"/>
              </w:rPr>
              <w:t xml:space="preserve"> и водоотведения. М 1:</w:t>
            </w:r>
            <w:r w:rsidR="007458EE" w:rsidRPr="000E212E">
              <w:rPr>
                <w:rFonts w:ascii="Times New Roman" w:hAnsi="Times New Roman" w:cs="Times New Roman"/>
                <w:sz w:val="24"/>
                <w:szCs w:val="24"/>
              </w:rPr>
              <w:t>2</w:t>
            </w:r>
            <w:r w:rsidR="002C0C7A" w:rsidRPr="000E212E">
              <w:rPr>
                <w:rFonts w:ascii="Times New Roman" w:hAnsi="Times New Roman" w:cs="Times New Roman"/>
                <w:sz w:val="24"/>
                <w:szCs w:val="24"/>
              </w:rPr>
              <w:t>000</w:t>
            </w:r>
          </w:p>
        </w:tc>
      </w:tr>
      <w:tr w:rsidR="00C023EE" w:rsidRPr="000E212E" w:rsidTr="00455568">
        <w:tc>
          <w:tcPr>
            <w:tcW w:w="1276" w:type="dxa"/>
            <w:vMerge/>
            <w:vAlign w:val="center"/>
          </w:tcPr>
          <w:p w:rsidR="00C023EE" w:rsidRPr="000E212E" w:rsidRDefault="00C023EE" w:rsidP="00455568">
            <w:pPr>
              <w:jc w:val="center"/>
              <w:rPr>
                <w:rFonts w:ascii="Times New Roman" w:hAnsi="Times New Roman" w:cs="Times New Roman"/>
                <w:b/>
                <w:sz w:val="24"/>
                <w:szCs w:val="24"/>
              </w:rPr>
            </w:pPr>
          </w:p>
        </w:tc>
        <w:tc>
          <w:tcPr>
            <w:tcW w:w="847" w:type="dxa"/>
            <w:vAlign w:val="center"/>
          </w:tcPr>
          <w:p w:rsidR="00C023EE" w:rsidRPr="000E212E" w:rsidRDefault="00C023EE" w:rsidP="00E95D31">
            <w:pPr>
              <w:jc w:val="center"/>
              <w:rPr>
                <w:rFonts w:ascii="Times New Roman" w:hAnsi="Times New Roman" w:cs="Times New Roman"/>
                <w:sz w:val="24"/>
                <w:szCs w:val="24"/>
              </w:rPr>
            </w:pPr>
          </w:p>
        </w:tc>
        <w:tc>
          <w:tcPr>
            <w:tcW w:w="7800" w:type="dxa"/>
            <w:vAlign w:val="center"/>
          </w:tcPr>
          <w:p w:rsidR="00C023EE" w:rsidRPr="000E212E" w:rsidRDefault="00C023EE" w:rsidP="00C023EE">
            <w:pPr>
              <w:rPr>
                <w:rFonts w:ascii="Times New Roman" w:hAnsi="Times New Roman" w:cs="Times New Roman"/>
                <w:sz w:val="24"/>
                <w:szCs w:val="24"/>
              </w:rPr>
            </w:pPr>
          </w:p>
        </w:tc>
      </w:tr>
    </w:tbl>
    <w:p w:rsidR="00A6141C" w:rsidRPr="000E212E" w:rsidRDefault="00A6141C" w:rsidP="00A6141C">
      <w:pPr>
        <w:spacing w:after="0" w:line="240" w:lineRule="auto"/>
        <w:rPr>
          <w:rFonts w:ascii="Times New Roman" w:hAnsi="Times New Roman" w:cs="Times New Roman"/>
          <w:b/>
          <w:sz w:val="24"/>
          <w:szCs w:val="24"/>
        </w:rPr>
      </w:pPr>
    </w:p>
    <w:p w:rsidR="00A6141C" w:rsidRPr="000E212E" w:rsidRDefault="00A6141C" w:rsidP="00A6141C">
      <w:pPr>
        <w:spacing w:after="0" w:line="240" w:lineRule="auto"/>
        <w:rPr>
          <w:rFonts w:ascii="Times New Roman" w:hAnsi="Times New Roman" w:cs="Times New Roman"/>
          <w:b/>
          <w:sz w:val="24"/>
          <w:szCs w:val="24"/>
        </w:rPr>
      </w:pPr>
      <w:r w:rsidRPr="000E212E">
        <w:rPr>
          <w:rFonts w:ascii="Times New Roman" w:hAnsi="Times New Roman" w:cs="Times New Roman"/>
          <w:b/>
          <w:sz w:val="24"/>
          <w:szCs w:val="24"/>
        </w:rPr>
        <w:br w:type="page"/>
      </w:r>
    </w:p>
    <w:p w:rsidR="00A6141C" w:rsidRPr="000E212E" w:rsidRDefault="00A6141C" w:rsidP="002E2C54">
      <w:pPr>
        <w:pStyle w:val="2"/>
      </w:pPr>
      <w:r w:rsidRPr="000E212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ВВЕДЕНИЕ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Термины и определения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об организации-разработчике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Общие сведения о системе водоснабжения и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CD1432">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ГЛАВА I СХЕМА ВОДОСНАБЖЕНИЯ </w:t>
            </w:r>
            <w:r w:rsidR="00B00D40">
              <w:rPr>
                <w:rFonts w:ascii="Times New Roman" w:hAnsi="Times New Roman" w:cs="Times New Roman"/>
                <w:caps/>
                <w:sz w:val="24"/>
                <w:szCs w:val="24"/>
              </w:rPr>
              <w:t>городского</w:t>
            </w:r>
            <w:r w:rsidR="00CD1432">
              <w:rPr>
                <w:rFonts w:ascii="Times New Roman" w:hAnsi="Times New Roman" w:cs="Times New Roman"/>
                <w:caps/>
                <w:sz w:val="24"/>
                <w:szCs w:val="24"/>
              </w:rPr>
              <w:t xml:space="preserve"> поселения «кл</w:t>
            </w:r>
            <w:r w:rsidR="00CD1432">
              <w:rPr>
                <w:rFonts w:ascii="Times New Roman" w:hAnsi="Times New Roman" w:cs="Times New Roman"/>
                <w:caps/>
                <w:sz w:val="24"/>
                <w:szCs w:val="24"/>
              </w:rPr>
              <w:t>ю</w:t>
            </w:r>
            <w:r w:rsidR="00CD1432">
              <w:rPr>
                <w:rFonts w:ascii="Times New Roman" w:hAnsi="Times New Roman" w:cs="Times New Roman"/>
                <w:caps/>
                <w:sz w:val="24"/>
                <w:szCs w:val="24"/>
              </w:rPr>
              <w:t>чевское»</w:t>
            </w:r>
            <w:r w:rsidR="00B5610D" w:rsidRPr="000E212E">
              <w:rPr>
                <w:rFonts w:ascii="Times New Roman" w:hAnsi="Times New Roman" w:cs="Times New Roman"/>
                <w:caps/>
                <w:sz w:val="24"/>
                <w:szCs w:val="24"/>
              </w:rPr>
              <w:t xml:space="preserve"> </w:t>
            </w:r>
            <w:r w:rsidR="000C71AA">
              <w:rPr>
                <w:rFonts w:ascii="Times New Roman" w:hAnsi="Times New Roman" w:cs="Times New Roman"/>
                <w:caps/>
                <w:sz w:val="24"/>
                <w:szCs w:val="24"/>
              </w:rPr>
              <w:t xml:space="preserve"> </w:t>
            </w:r>
            <w:r w:rsidR="00CD1432">
              <w:rPr>
                <w:rFonts w:ascii="Times New Roman" w:hAnsi="Times New Roman" w:cs="Times New Roman"/>
                <w:caps/>
                <w:sz w:val="24"/>
                <w:szCs w:val="24"/>
              </w:rPr>
              <w:t xml:space="preserve">могочинского </w:t>
            </w:r>
            <w:r w:rsidR="000C71AA">
              <w:rPr>
                <w:rFonts w:ascii="Times New Roman" w:hAnsi="Times New Roman" w:cs="Times New Roman"/>
                <w:caps/>
                <w:sz w:val="24"/>
                <w:szCs w:val="24"/>
              </w:rPr>
              <w:t xml:space="preserve"> </w:t>
            </w:r>
            <w:r w:rsidR="007562B8" w:rsidRPr="000E212E">
              <w:rPr>
                <w:rFonts w:ascii="Times New Roman" w:hAnsi="Times New Roman" w:cs="Times New Roman"/>
                <w:caps/>
                <w:sz w:val="24"/>
                <w:szCs w:val="24"/>
              </w:rPr>
              <w:t xml:space="preserve">МУНИЦИПАЛЬНОГО РАЙОНА </w:t>
            </w:r>
            <w:r w:rsidR="00CD1432">
              <w:rPr>
                <w:rFonts w:ascii="Times New Roman" w:hAnsi="Times New Roman" w:cs="Times New Roman"/>
                <w:caps/>
                <w:sz w:val="24"/>
                <w:szCs w:val="24"/>
              </w:rPr>
              <w:t>заба</w:t>
            </w:r>
            <w:r w:rsidR="00CD1432">
              <w:rPr>
                <w:rFonts w:ascii="Times New Roman" w:hAnsi="Times New Roman" w:cs="Times New Roman"/>
                <w:caps/>
                <w:sz w:val="24"/>
                <w:szCs w:val="24"/>
              </w:rPr>
              <w:t>й</w:t>
            </w:r>
            <w:r w:rsidR="00CD1432">
              <w:rPr>
                <w:rFonts w:ascii="Times New Roman" w:hAnsi="Times New Roman" w:cs="Times New Roman"/>
                <w:caps/>
                <w:sz w:val="24"/>
                <w:szCs w:val="24"/>
              </w:rPr>
              <w:t>кальского края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8666" w:type="dxa"/>
            <w:vAlign w:val="center"/>
          </w:tcPr>
          <w:p w:rsidR="00A6141C" w:rsidRPr="000E212E" w:rsidRDefault="00A6141C" w:rsidP="00725A52">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Технико-экономическое состояние централизованных си</w:t>
            </w:r>
            <w:r w:rsidRPr="000E212E">
              <w:rPr>
                <w:rFonts w:ascii="Times New Roman" w:hAnsi="Times New Roman" w:cs="Times New Roman"/>
                <w:caps/>
                <w:sz w:val="24"/>
                <w:szCs w:val="24"/>
              </w:rPr>
              <w:t>с</w:t>
            </w:r>
            <w:r w:rsidRPr="000E212E">
              <w:rPr>
                <w:rFonts w:ascii="Times New Roman" w:hAnsi="Times New Roman" w:cs="Times New Roman"/>
                <w:caps/>
                <w:sz w:val="24"/>
                <w:szCs w:val="24"/>
              </w:rPr>
              <w:t xml:space="preserve">тем водоснабжения </w:t>
            </w:r>
            <w:r w:rsidR="00725A52" w:rsidRPr="000E212E">
              <w:rPr>
                <w:rFonts w:ascii="Times New Roman" w:hAnsi="Times New Roman" w:cs="Times New Roman"/>
                <w:caps/>
                <w:sz w:val="24"/>
                <w:szCs w:val="24"/>
              </w:rPr>
              <w:t>поселения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1.1</w:t>
            </w:r>
          </w:p>
        </w:tc>
        <w:tc>
          <w:tcPr>
            <w:tcW w:w="8666" w:type="dxa"/>
            <w:vAlign w:val="center"/>
          </w:tcPr>
          <w:p w:rsidR="00A6141C" w:rsidRPr="000E212E" w:rsidRDefault="00A6141C" w:rsidP="00725A52">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Описание системы и структуры водоснабжения </w:t>
            </w:r>
            <w:r w:rsidR="00725A52" w:rsidRPr="000E212E">
              <w:rPr>
                <w:rFonts w:ascii="Times New Roman" w:hAnsi="Times New Roman" w:cs="Times New Roman"/>
                <w:sz w:val="24"/>
                <w:szCs w:val="24"/>
              </w:rPr>
              <w:t>поселения</w:t>
            </w:r>
            <w:r w:rsidRPr="000E212E">
              <w:rPr>
                <w:rFonts w:ascii="Times New Roman" w:hAnsi="Times New Roman" w:cs="Times New Roman"/>
                <w:sz w:val="24"/>
                <w:szCs w:val="24"/>
              </w:rPr>
              <w:t xml:space="preserve"> и деление территории на эк</w:t>
            </w:r>
            <w:r w:rsidR="002E126E" w:rsidRPr="000E212E">
              <w:rPr>
                <w:rFonts w:ascii="Times New Roman" w:hAnsi="Times New Roman" w:cs="Times New Roman"/>
                <w:sz w:val="24"/>
                <w:szCs w:val="24"/>
              </w:rPr>
              <w:t>сплуатационные зоны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2B5288" w:rsidRPr="000E212E" w:rsidTr="00455568">
        <w:trPr>
          <w:trHeight w:val="340"/>
          <w:jc w:val="center"/>
        </w:trPr>
        <w:tc>
          <w:tcPr>
            <w:tcW w:w="697" w:type="dxa"/>
            <w:vAlign w:val="center"/>
          </w:tcPr>
          <w:p w:rsidR="002B5288"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1.2</w:t>
            </w:r>
          </w:p>
        </w:tc>
        <w:tc>
          <w:tcPr>
            <w:tcW w:w="8666" w:type="dxa"/>
            <w:vAlign w:val="center"/>
          </w:tcPr>
          <w:p w:rsidR="002B5288" w:rsidRPr="000E212E" w:rsidRDefault="002B5288" w:rsidP="002E126E">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территории поселения не охваченн</w:t>
            </w:r>
            <w:r w:rsidR="002E126E" w:rsidRPr="000E212E">
              <w:rPr>
                <w:rFonts w:ascii="Times New Roman" w:hAnsi="Times New Roman" w:cs="Times New Roman"/>
                <w:sz w:val="24"/>
                <w:szCs w:val="24"/>
              </w:rPr>
              <w:t>ой</w:t>
            </w:r>
            <w:r w:rsidRPr="000E212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0E212E" w:rsidRDefault="002B5288"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1.3</w:t>
            </w:r>
          </w:p>
        </w:tc>
        <w:tc>
          <w:tcPr>
            <w:tcW w:w="8666" w:type="dxa"/>
            <w:vAlign w:val="center"/>
          </w:tcPr>
          <w:p w:rsidR="00A6141C" w:rsidRPr="000E212E" w:rsidRDefault="002B528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технологических зон водоснабжения, зон централизованного и неце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трализованного водоснабжения (территорий, на которых водоснабжение осущ</w:t>
            </w:r>
            <w:r w:rsidRPr="000E212E">
              <w:rPr>
                <w:rFonts w:ascii="Times New Roman" w:hAnsi="Times New Roman" w:cs="Times New Roman"/>
                <w:sz w:val="24"/>
                <w:szCs w:val="24"/>
              </w:rPr>
              <w:t>е</w:t>
            </w:r>
            <w:r w:rsidRPr="000E212E">
              <w:rPr>
                <w:rFonts w:ascii="Times New Roman" w:hAnsi="Times New Roman" w:cs="Times New Roman"/>
                <w:sz w:val="24"/>
                <w:szCs w:val="24"/>
              </w:rPr>
              <w:t>ствляется с использованием централизованных и нецентрализованных систем г</w:t>
            </w:r>
            <w:r w:rsidRPr="000E212E">
              <w:rPr>
                <w:rFonts w:ascii="Times New Roman" w:hAnsi="Times New Roman" w:cs="Times New Roman"/>
                <w:sz w:val="24"/>
                <w:szCs w:val="24"/>
              </w:rPr>
              <w:t>о</w:t>
            </w:r>
            <w:r w:rsidRPr="000E212E">
              <w:rPr>
                <w:rFonts w:ascii="Times New Roman" w:hAnsi="Times New Roman" w:cs="Times New Roman"/>
                <w:sz w:val="24"/>
                <w:szCs w:val="24"/>
              </w:rPr>
              <w:t>рячего водоснабжения, систем холодного водоснабжения соответственно)  и п</w:t>
            </w:r>
            <w:r w:rsidRPr="000E212E">
              <w:rPr>
                <w:rFonts w:ascii="Times New Roman" w:hAnsi="Times New Roman" w:cs="Times New Roman"/>
                <w:sz w:val="24"/>
                <w:szCs w:val="24"/>
              </w:rPr>
              <w:t>е</w:t>
            </w:r>
            <w:r w:rsidRPr="000E212E">
              <w:rPr>
                <w:rFonts w:ascii="Times New Roman" w:hAnsi="Times New Roman" w:cs="Times New Roman"/>
                <w:sz w:val="24"/>
                <w:szCs w:val="24"/>
              </w:rPr>
              <w:t>речень центра</w:t>
            </w:r>
            <w:r w:rsidR="002E126E" w:rsidRPr="000E212E">
              <w:rPr>
                <w:rFonts w:ascii="Times New Roman" w:hAnsi="Times New Roman" w:cs="Times New Roman"/>
                <w:sz w:val="24"/>
                <w:szCs w:val="24"/>
              </w:rPr>
              <w:t>лизованных систем водоснабжения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w:t>
            </w:r>
          </w:p>
        </w:tc>
        <w:tc>
          <w:tcPr>
            <w:tcW w:w="8666" w:type="dxa"/>
            <w:vAlign w:val="center"/>
          </w:tcPr>
          <w:p w:rsidR="00A6141C" w:rsidRPr="000E212E" w:rsidRDefault="001609D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результатов технического обследования централизованных систем в</w:t>
            </w:r>
            <w:r w:rsidRPr="000E212E">
              <w:rPr>
                <w:rFonts w:ascii="Times New Roman" w:hAnsi="Times New Roman" w:cs="Times New Roman"/>
                <w:sz w:val="24"/>
                <w:szCs w:val="24"/>
              </w:rPr>
              <w:t>о</w:t>
            </w:r>
            <w:r w:rsidRPr="000E212E">
              <w:rPr>
                <w:rFonts w:ascii="Times New Roman" w:hAnsi="Times New Roman" w:cs="Times New Roman"/>
                <w:sz w:val="24"/>
                <w:szCs w:val="24"/>
              </w:rPr>
              <w:t>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1.4.1</w:t>
            </w:r>
          </w:p>
        </w:tc>
        <w:tc>
          <w:tcPr>
            <w:tcW w:w="8666" w:type="dxa"/>
            <w:vAlign w:val="center"/>
          </w:tcPr>
          <w:p w:rsidR="00A6141C" w:rsidRPr="000E212E" w:rsidRDefault="001609D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1.4.2</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0E212E">
              <w:rPr>
                <w:rFonts w:ascii="Times New Roman" w:hAnsi="Times New Roman" w:cs="Times New Roman"/>
                <w:sz w:val="24"/>
                <w:szCs w:val="24"/>
              </w:rPr>
              <w:t>е</w:t>
            </w:r>
            <w:r w:rsidRPr="000E212E">
              <w:rPr>
                <w:rFonts w:ascii="Times New Roman" w:hAnsi="Times New Roman" w:cs="Times New Roman"/>
                <w:sz w:val="24"/>
                <w:szCs w:val="24"/>
              </w:rPr>
              <w:t>бованиям обеспечения нормативов качества воды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1.4.3</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существующих насосных централиз</w:t>
            </w:r>
            <w:r w:rsidRPr="000E212E">
              <w:rPr>
                <w:rFonts w:ascii="Times New Roman" w:hAnsi="Times New Roman" w:cs="Times New Roman"/>
                <w:sz w:val="24"/>
                <w:szCs w:val="24"/>
              </w:rPr>
              <w:t>о</w:t>
            </w:r>
            <w:r w:rsidRPr="000E212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0E212E">
              <w:rPr>
                <w:rFonts w:ascii="Times New Roman" w:hAnsi="Times New Roman" w:cs="Times New Roman"/>
                <w:sz w:val="24"/>
                <w:szCs w:val="24"/>
              </w:rPr>
              <w:t>о</w:t>
            </w:r>
            <w:r w:rsidRPr="000E212E">
              <w:rPr>
                <w:rFonts w:ascii="Times New Roman" w:hAnsi="Times New Roman" w:cs="Times New Roman"/>
                <w:sz w:val="24"/>
                <w:szCs w:val="24"/>
              </w:rPr>
              <w:t>димой для подачи установл</w:t>
            </w:r>
            <w:r w:rsidR="002E126E" w:rsidRPr="000E212E">
              <w:rPr>
                <w:rFonts w:ascii="Times New Roman" w:hAnsi="Times New Roman" w:cs="Times New Roman"/>
                <w:sz w:val="24"/>
                <w:szCs w:val="24"/>
              </w:rPr>
              <w:t>енного уровня напора (давления)</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1.4.4</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водопроводных сетей систем вод</w:t>
            </w:r>
            <w:r w:rsidRPr="000E212E">
              <w:rPr>
                <w:rFonts w:ascii="Times New Roman" w:hAnsi="Times New Roman" w:cs="Times New Roman"/>
                <w:sz w:val="24"/>
                <w:szCs w:val="24"/>
              </w:rPr>
              <w:t>о</w:t>
            </w:r>
            <w:r w:rsidRPr="000E212E">
              <w:rPr>
                <w:rFonts w:ascii="Times New Roman" w:hAnsi="Times New Roman" w:cs="Times New Roman"/>
                <w:sz w:val="24"/>
                <w:szCs w:val="24"/>
              </w:rPr>
              <w:t>снабжения, включая оценку величины износа сетей и определение возможности</w:t>
            </w:r>
            <w:r w:rsidR="002A10DA" w:rsidRPr="000E212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1.4.5</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существующих технических  и технологических проблем, возн</w:t>
            </w:r>
            <w:r w:rsidR="0078310C" w:rsidRPr="000E212E">
              <w:rPr>
                <w:rFonts w:ascii="Times New Roman" w:hAnsi="Times New Roman" w:cs="Times New Roman"/>
                <w:sz w:val="24"/>
                <w:szCs w:val="24"/>
              </w:rPr>
              <w:t>ика</w:t>
            </w:r>
            <w:r w:rsidR="0078310C" w:rsidRPr="000E212E">
              <w:rPr>
                <w:rFonts w:ascii="Times New Roman" w:hAnsi="Times New Roman" w:cs="Times New Roman"/>
                <w:sz w:val="24"/>
                <w:szCs w:val="24"/>
              </w:rPr>
              <w:t>ю</w:t>
            </w:r>
            <w:r w:rsidR="0078310C" w:rsidRPr="000E212E">
              <w:rPr>
                <w:rFonts w:ascii="Times New Roman" w:hAnsi="Times New Roman" w:cs="Times New Roman"/>
                <w:sz w:val="24"/>
                <w:szCs w:val="24"/>
              </w:rPr>
              <w:t>щих при водоснабжении</w:t>
            </w:r>
            <w:r w:rsidR="002A10DA" w:rsidRPr="000E212E">
              <w:rPr>
                <w:rFonts w:ascii="Times New Roman" w:hAnsi="Times New Roman" w:cs="Times New Roman"/>
                <w:sz w:val="24"/>
                <w:szCs w:val="24"/>
              </w:rPr>
              <w:t xml:space="preserve"> поселений, городских округов, анализ исполнения пре</w:t>
            </w:r>
            <w:r w:rsidR="002A10DA" w:rsidRPr="000E212E">
              <w:rPr>
                <w:rFonts w:ascii="Times New Roman" w:hAnsi="Times New Roman" w:cs="Times New Roman"/>
                <w:sz w:val="24"/>
                <w:szCs w:val="24"/>
              </w:rPr>
              <w:t>д</w:t>
            </w:r>
            <w:r w:rsidR="002A10DA" w:rsidRPr="000E212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sidRPr="000E212E">
              <w:rPr>
                <w:rFonts w:ascii="Times New Roman" w:hAnsi="Times New Roman" w:cs="Times New Roman"/>
                <w:sz w:val="24"/>
                <w:szCs w:val="24"/>
              </w:rPr>
              <w:t>на качество и безопасность воды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1.4.6</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0E212E">
              <w:rPr>
                <w:rFonts w:ascii="Times New Roman" w:hAnsi="Times New Roman" w:cs="Times New Roman"/>
                <w:sz w:val="24"/>
                <w:szCs w:val="24"/>
              </w:rPr>
              <w:t>о</w:t>
            </w:r>
            <w:r w:rsidR="002A10DA" w:rsidRPr="000E212E">
              <w:rPr>
                <w:rFonts w:ascii="Times New Roman" w:hAnsi="Times New Roman" w:cs="Times New Roman"/>
                <w:sz w:val="24"/>
                <w:szCs w:val="24"/>
              </w:rPr>
              <w:t>бенности указанной системы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1.4.7</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существующих технических и технологических решений по предо</w:t>
            </w:r>
            <w:r w:rsidR="002A10DA" w:rsidRPr="000E212E">
              <w:rPr>
                <w:rFonts w:ascii="Times New Roman" w:hAnsi="Times New Roman" w:cs="Times New Roman"/>
                <w:sz w:val="24"/>
                <w:szCs w:val="24"/>
              </w:rPr>
              <w:t>т</w:t>
            </w:r>
            <w:r w:rsidR="002A10DA" w:rsidRPr="000E212E">
              <w:rPr>
                <w:rFonts w:ascii="Times New Roman" w:hAnsi="Times New Roman" w:cs="Times New Roman"/>
                <w:sz w:val="24"/>
                <w:szCs w:val="24"/>
              </w:rPr>
              <w:t>вращению замерзания воды применительно к территории распространения ве</w:t>
            </w:r>
            <w:r w:rsidR="002A10DA" w:rsidRPr="000E212E">
              <w:rPr>
                <w:rFonts w:ascii="Times New Roman" w:hAnsi="Times New Roman" w:cs="Times New Roman"/>
                <w:sz w:val="24"/>
                <w:szCs w:val="24"/>
              </w:rPr>
              <w:t>ч</w:t>
            </w:r>
            <w:r w:rsidR="0056591E" w:rsidRPr="000E212E">
              <w:rPr>
                <w:rFonts w:ascii="Times New Roman" w:hAnsi="Times New Roman" w:cs="Times New Roman"/>
                <w:sz w:val="24"/>
                <w:szCs w:val="24"/>
              </w:rPr>
              <w:t>номерзлых грунтов</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1.4.8</w:t>
            </w:r>
          </w:p>
        </w:tc>
        <w:tc>
          <w:tcPr>
            <w:tcW w:w="8666" w:type="dxa"/>
            <w:vAlign w:val="center"/>
          </w:tcPr>
          <w:p w:rsidR="001609D8" w:rsidRPr="000E212E" w:rsidRDefault="002A10DA"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Перечень лиц, владеющих на праве собственности или другом законном основ</w:t>
            </w:r>
            <w:r w:rsidRPr="000E212E">
              <w:rPr>
                <w:rFonts w:ascii="Times New Roman" w:hAnsi="Times New Roman" w:cs="Times New Roman"/>
                <w:sz w:val="24"/>
                <w:szCs w:val="24"/>
              </w:rPr>
              <w:t>а</w:t>
            </w:r>
            <w:r w:rsidRPr="000E212E">
              <w:rPr>
                <w:rFonts w:ascii="Times New Roman" w:hAnsi="Times New Roman" w:cs="Times New Roman"/>
                <w:sz w:val="24"/>
                <w:szCs w:val="24"/>
              </w:rPr>
              <w:t>нии объектами централизованной системы водоснабжения,  с указанием прина</w:t>
            </w:r>
            <w:r w:rsidRPr="000E212E">
              <w:rPr>
                <w:rFonts w:ascii="Times New Roman" w:hAnsi="Times New Roman" w:cs="Times New Roman"/>
                <w:sz w:val="24"/>
                <w:szCs w:val="24"/>
              </w:rPr>
              <w:t>д</w:t>
            </w:r>
            <w:r w:rsidRPr="000E212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bl>
    <w:p w:rsidR="00072FE2" w:rsidRPr="000E212E" w:rsidRDefault="00072FE2" w:rsidP="00455568">
      <w:pPr>
        <w:spacing w:after="0" w:line="240" w:lineRule="auto"/>
        <w:jc w:val="center"/>
        <w:rPr>
          <w:rFonts w:ascii="Times New Roman" w:hAnsi="Times New Roman" w:cs="Times New Roman"/>
          <w:sz w:val="24"/>
          <w:szCs w:val="24"/>
        </w:rPr>
        <w:sectPr w:rsidR="00072FE2" w:rsidRPr="000E212E" w:rsidSect="007E2769">
          <w:pgSz w:w="11906" w:h="16838"/>
          <w:pgMar w:top="1276" w:right="709" w:bottom="567" w:left="1276" w:header="283" w:footer="0" w:gutter="0"/>
          <w:pgNumType w:start="2"/>
          <w:cols w:space="708"/>
          <w:docGrid w:linePitch="360"/>
        </w:sect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A6141C" w:rsidRPr="000E212E" w:rsidTr="00F47549">
        <w:trPr>
          <w:trHeight w:val="619"/>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2</w:t>
            </w:r>
          </w:p>
        </w:tc>
        <w:tc>
          <w:tcPr>
            <w:tcW w:w="8666" w:type="dxa"/>
            <w:vAlign w:val="center"/>
          </w:tcPr>
          <w:p w:rsidR="00A6141C" w:rsidRPr="000E212E" w:rsidRDefault="00A6141C" w:rsidP="00455568">
            <w:pPr>
              <w:spacing w:after="0" w:line="240" w:lineRule="auto"/>
              <w:rPr>
                <w:rFonts w:ascii="TimesNewRoman" w:hAnsi="TimesNewRoman" w:cs="TimesNewRoman"/>
                <w:caps/>
                <w:sz w:val="24"/>
                <w:szCs w:val="24"/>
              </w:rPr>
            </w:pPr>
            <w:r w:rsidRPr="000E212E">
              <w:rPr>
                <w:rFonts w:ascii="Times New Roman" w:hAnsi="Times New Roman" w:cs="Times New Roman"/>
                <w:caps/>
                <w:sz w:val="24"/>
                <w:szCs w:val="24"/>
              </w:rPr>
              <w:t>Направления развития централизованных систем вод</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2.1</w:t>
            </w:r>
          </w:p>
        </w:tc>
        <w:tc>
          <w:tcPr>
            <w:tcW w:w="8666" w:type="dxa"/>
            <w:vAlign w:val="center"/>
          </w:tcPr>
          <w:p w:rsidR="00F23955" w:rsidRPr="000E212E" w:rsidRDefault="00F23955" w:rsidP="0056591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Основные направления, принципы, задачи и целевые показатели развития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трализованных систем водоснабжения</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2.2</w:t>
            </w:r>
          </w:p>
        </w:tc>
        <w:tc>
          <w:tcPr>
            <w:tcW w:w="8666" w:type="dxa"/>
            <w:vAlign w:val="center"/>
          </w:tcPr>
          <w:p w:rsidR="00F23955" w:rsidRPr="000E212E" w:rsidRDefault="00F2395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Различные сценарии развития централизованных систем водоснабжения в зав</w:t>
            </w:r>
            <w:r w:rsidRPr="000E212E">
              <w:rPr>
                <w:rFonts w:ascii="Times New Roman" w:hAnsi="Times New Roman" w:cs="Times New Roman"/>
                <w:sz w:val="24"/>
                <w:szCs w:val="24"/>
              </w:rPr>
              <w:t>и</w:t>
            </w:r>
            <w:r w:rsidRPr="000E212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F47549">
        <w:trPr>
          <w:trHeight w:val="688"/>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8666" w:type="dxa"/>
            <w:vAlign w:val="center"/>
          </w:tcPr>
          <w:p w:rsidR="00A6141C" w:rsidRPr="000E212E" w:rsidRDefault="00A6141C" w:rsidP="00455568">
            <w:pPr>
              <w:spacing w:after="0" w:line="240" w:lineRule="auto"/>
              <w:rPr>
                <w:rFonts w:ascii="TimesNewRoman" w:hAnsi="TimesNewRoman" w:cs="TimesNewRoman"/>
                <w:caps/>
                <w:sz w:val="24"/>
                <w:szCs w:val="24"/>
              </w:rPr>
            </w:pPr>
            <w:r w:rsidRPr="000E212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3.1</w:t>
            </w: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sidRPr="000E212E">
              <w:rPr>
                <w:rFonts w:ascii="Times New Roman" w:hAnsi="Times New Roman" w:cs="Times New Roman"/>
                <w:sz w:val="24"/>
                <w:szCs w:val="24"/>
              </w:rPr>
              <w:t xml:space="preserve"> производстве и транспортировке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3.2</w:t>
            </w:r>
          </w:p>
        </w:tc>
        <w:tc>
          <w:tcPr>
            <w:tcW w:w="8666" w:type="dxa"/>
            <w:vAlign w:val="center"/>
          </w:tcPr>
          <w:p w:rsidR="00F23955" w:rsidRPr="000E212E" w:rsidRDefault="00F23955"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Территориальный баланс подачи горячей, питьевой, технической воды по техн</w:t>
            </w:r>
            <w:r w:rsidRPr="000E212E">
              <w:rPr>
                <w:rFonts w:ascii="Times New Roman" w:hAnsi="Times New Roman" w:cs="Times New Roman"/>
                <w:sz w:val="24"/>
                <w:szCs w:val="24"/>
              </w:rPr>
              <w:t>о</w:t>
            </w:r>
            <w:r w:rsidRPr="000E212E">
              <w:rPr>
                <w:rFonts w:ascii="Times New Roman" w:hAnsi="Times New Roman" w:cs="Times New Roman"/>
                <w:sz w:val="24"/>
                <w:szCs w:val="24"/>
              </w:rPr>
              <w:t>логическим зонам водоснабжения (годовой и в сутки максимального водопотре</w:t>
            </w:r>
            <w:r w:rsidRPr="000E212E">
              <w:rPr>
                <w:rFonts w:ascii="Times New Roman" w:hAnsi="Times New Roman" w:cs="Times New Roman"/>
                <w:sz w:val="24"/>
                <w:szCs w:val="24"/>
              </w:rPr>
              <w:t>б</w:t>
            </w:r>
            <w:r w:rsidRPr="000E212E">
              <w:rPr>
                <w:rFonts w:ascii="Times New Roman" w:hAnsi="Times New Roman" w:cs="Times New Roman"/>
                <w:sz w:val="24"/>
                <w:szCs w:val="24"/>
              </w:rPr>
              <w:t>ления)</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3.3</w:t>
            </w:r>
          </w:p>
        </w:tc>
        <w:tc>
          <w:tcPr>
            <w:tcW w:w="8666" w:type="dxa"/>
            <w:vAlign w:val="center"/>
          </w:tcPr>
          <w:p w:rsidR="00F23955" w:rsidRPr="000E212E" w:rsidRDefault="00F23955" w:rsidP="00D46363">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Структурный баланс реализации горячей, питьевой, технической воды по гру</w:t>
            </w:r>
            <w:r w:rsidRPr="000E212E">
              <w:rPr>
                <w:rFonts w:ascii="Times New Roman" w:hAnsi="Times New Roman" w:cs="Times New Roman"/>
                <w:sz w:val="24"/>
                <w:szCs w:val="24"/>
              </w:rPr>
              <w:t>п</w:t>
            </w:r>
            <w:r w:rsidRPr="000E212E">
              <w:rPr>
                <w:rFonts w:ascii="Times New Roman" w:hAnsi="Times New Roman" w:cs="Times New Roman"/>
                <w:sz w:val="24"/>
                <w:szCs w:val="24"/>
              </w:rPr>
              <w:t>пам абонент</w:t>
            </w:r>
            <w:r w:rsidR="00D46363" w:rsidRPr="000E212E">
              <w:rPr>
                <w:rFonts w:ascii="Times New Roman" w:hAnsi="Times New Roman" w:cs="Times New Roman"/>
                <w:sz w:val="24"/>
                <w:szCs w:val="24"/>
              </w:rPr>
              <w:t>ов</w:t>
            </w:r>
            <w:r w:rsidRPr="000E212E">
              <w:rPr>
                <w:rFonts w:ascii="Times New Roman" w:hAnsi="Times New Roman" w:cs="Times New Roman"/>
                <w:sz w:val="24"/>
                <w:szCs w:val="24"/>
              </w:rPr>
              <w:t xml:space="preserve"> с разбивкой на хозяйственно-питьевые нужды населения, прои</w:t>
            </w:r>
            <w:r w:rsidRPr="000E212E">
              <w:rPr>
                <w:rFonts w:ascii="Times New Roman" w:hAnsi="Times New Roman" w:cs="Times New Roman"/>
                <w:sz w:val="24"/>
                <w:szCs w:val="24"/>
              </w:rPr>
              <w:t>з</w:t>
            </w:r>
            <w:r w:rsidRPr="000E212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3.4</w:t>
            </w:r>
          </w:p>
        </w:tc>
        <w:tc>
          <w:tcPr>
            <w:tcW w:w="8666" w:type="dxa"/>
            <w:vAlign w:val="center"/>
          </w:tcPr>
          <w:p w:rsidR="00A6141C"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фактическом потреблении населением горячей, питьевой, технич</w:t>
            </w:r>
            <w:r w:rsidRPr="000E212E">
              <w:rPr>
                <w:rFonts w:ascii="Times New Roman" w:hAnsi="Times New Roman" w:cs="Times New Roman"/>
                <w:sz w:val="24"/>
                <w:szCs w:val="24"/>
              </w:rPr>
              <w:t>е</w:t>
            </w:r>
            <w:r w:rsidRPr="000E212E">
              <w:rPr>
                <w:rFonts w:ascii="Times New Roman" w:hAnsi="Times New Roman" w:cs="Times New Roman"/>
                <w:sz w:val="24"/>
                <w:szCs w:val="24"/>
              </w:rPr>
              <w:t>ской воды исходя из статистических и расчетных данных и сведений о дейс</w:t>
            </w:r>
            <w:r w:rsidRPr="000E212E">
              <w:rPr>
                <w:rFonts w:ascii="Times New Roman" w:hAnsi="Times New Roman" w:cs="Times New Roman"/>
                <w:sz w:val="24"/>
                <w:szCs w:val="24"/>
              </w:rPr>
              <w:t>т</w:t>
            </w:r>
            <w:r w:rsidRPr="000E212E">
              <w:rPr>
                <w:rFonts w:ascii="Times New Roman" w:hAnsi="Times New Roman" w:cs="Times New Roman"/>
                <w:sz w:val="24"/>
                <w:szCs w:val="24"/>
              </w:rPr>
              <w:t>вующих нормативах потребления коммунальных услуг</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3.5</w:t>
            </w:r>
          </w:p>
        </w:tc>
        <w:tc>
          <w:tcPr>
            <w:tcW w:w="8666" w:type="dxa"/>
            <w:vAlign w:val="center"/>
          </w:tcPr>
          <w:p w:rsidR="00A6141C" w:rsidRPr="000E212E" w:rsidRDefault="00AA5700" w:rsidP="00AA5700">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существующей системы коммерческого учета горячей, питьевой, те</w:t>
            </w:r>
            <w:r w:rsidRPr="000E212E">
              <w:rPr>
                <w:rFonts w:ascii="Times New Roman" w:hAnsi="Times New Roman" w:cs="Times New Roman"/>
                <w:sz w:val="24"/>
                <w:szCs w:val="24"/>
              </w:rPr>
              <w:t>х</w:t>
            </w:r>
            <w:r w:rsidRPr="000E212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3.6</w:t>
            </w:r>
          </w:p>
        </w:tc>
        <w:tc>
          <w:tcPr>
            <w:tcW w:w="8666" w:type="dxa"/>
            <w:vAlign w:val="center"/>
          </w:tcPr>
          <w:p w:rsidR="00A6141C"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Анализ резервов и дефицитов производственных мощностей системы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жения поселения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3.7</w:t>
            </w:r>
          </w:p>
        </w:tc>
        <w:tc>
          <w:tcPr>
            <w:tcW w:w="8666" w:type="dxa"/>
            <w:vAlign w:val="center"/>
          </w:tcPr>
          <w:p w:rsidR="00F23955"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0E212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0E212E">
              <w:rPr>
                <w:rFonts w:ascii="Times New Roman" w:hAnsi="Times New Roman" w:cs="Times New Roman"/>
                <w:sz w:val="24"/>
                <w:szCs w:val="24"/>
              </w:rPr>
              <w:t>р</w:t>
            </w:r>
            <w:r w:rsidR="00A81A62" w:rsidRPr="000E212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F47549">
        <w:trPr>
          <w:trHeight w:val="665"/>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8666" w:type="dxa"/>
            <w:vAlign w:val="center"/>
          </w:tcPr>
          <w:p w:rsidR="00A6141C" w:rsidRPr="000E212E" w:rsidRDefault="00A6141C" w:rsidP="00334CB6">
            <w:pPr>
              <w:spacing w:after="0" w:line="240" w:lineRule="auto"/>
              <w:rPr>
                <w:rFonts w:ascii="TimesNewRoman" w:hAnsi="TimesNewRoman" w:cs="TimesNewRoman"/>
                <w:sz w:val="24"/>
                <w:szCs w:val="24"/>
              </w:rPr>
            </w:pPr>
            <w:r w:rsidRPr="000E212E">
              <w:rPr>
                <w:rFonts w:ascii="Times New Roman" w:hAnsi="Times New Roman" w:cs="Times New Roman"/>
                <w:sz w:val="24"/>
                <w:szCs w:val="24"/>
              </w:rPr>
              <w:t>ПРЕДЛОЖЕНИЯ ПО СТРОИТЕЛЬСТВУ, РЕКОНСТРУКЦИИ И МОДЕРНИЗ</w:t>
            </w:r>
            <w:r w:rsidRPr="000E212E">
              <w:rPr>
                <w:rFonts w:ascii="Times New Roman" w:hAnsi="Times New Roman" w:cs="Times New Roman"/>
                <w:sz w:val="24"/>
                <w:szCs w:val="24"/>
              </w:rPr>
              <w:t>А</w:t>
            </w:r>
            <w:r w:rsidRPr="000E212E">
              <w:rPr>
                <w:rFonts w:ascii="Times New Roman" w:hAnsi="Times New Roman" w:cs="Times New Roman"/>
                <w:sz w:val="24"/>
                <w:szCs w:val="24"/>
              </w:rPr>
              <w:t xml:space="preserve">ЦИИ </w:t>
            </w:r>
            <w:r w:rsidRPr="000E212E">
              <w:rPr>
                <w:rFonts w:ascii="Times New Roman" w:hAnsi="Times New Roman" w:cs="Times New Roman"/>
                <w:caps/>
                <w:sz w:val="24"/>
                <w:szCs w:val="24"/>
              </w:rPr>
              <w:t>ОБЪЕКТОВ централизованных СИСТЕМ</w:t>
            </w:r>
            <w:r w:rsidRPr="000E212E">
              <w:rPr>
                <w:rFonts w:ascii="Times New Roman" w:hAnsi="Times New Roman" w:cs="Times New Roman"/>
                <w:sz w:val="24"/>
                <w:szCs w:val="24"/>
              </w:rPr>
              <w:t xml:space="preserve">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4.1</w:t>
            </w:r>
          </w:p>
        </w:tc>
        <w:tc>
          <w:tcPr>
            <w:tcW w:w="8666" w:type="dxa"/>
            <w:vAlign w:val="center"/>
          </w:tcPr>
          <w:p w:rsidR="00A6141C" w:rsidRPr="000E212E" w:rsidRDefault="00E0335D" w:rsidP="00E0335D">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Перечень основных мероприятий по реализации схем водоснабжения  с разби</w:t>
            </w:r>
            <w:r w:rsidRPr="000E212E">
              <w:rPr>
                <w:rFonts w:ascii="Times New Roman" w:hAnsi="Times New Roman" w:cs="Times New Roman"/>
                <w:sz w:val="24"/>
                <w:szCs w:val="24"/>
              </w:rPr>
              <w:t>в</w:t>
            </w:r>
            <w:r w:rsidRPr="000E212E">
              <w:rPr>
                <w:rFonts w:ascii="Times New Roman" w:hAnsi="Times New Roman" w:cs="Times New Roman"/>
                <w:sz w:val="24"/>
                <w:szCs w:val="24"/>
              </w:rPr>
              <w:t>кой по годам</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4.2</w:t>
            </w:r>
          </w:p>
        </w:tc>
        <w:tc>
          <w:tcPr>
            <w:tcW w:w="8666" w:type="dxa"/>
            <w:vAlign w:val="center"/>
          </w:tcPr>
          <w:p w:rsidR="00A6141C" w:rsidRPr="000E212E" w:rsidRDefault="00E0335D"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Технические обоснования основных мероприятий по реализации схем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жения, в том числе гидрогеологические характеристики потенциальных источн</w:t>
            </w:r>
            <w:r w:rsidRPr="000E212E">
              <w:rPr>
                <w:rFonts w:ascii="Times New Roman" w:hAnsi="Times New Roman" w:cs="Times New Roman"/>
                <w:sz w:val="24"/>
                <w:szCs w:val="24"/>
              </w:rPr>
              <w:t>и</w:t>
            </w:r>
            <w:r w:rsidRPr="000E212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4.3</w:t>
            </w:r>
          </w:p>
        </w:tc>
        <w:tc>
          <w:tcPr>
            <w:tcW w:w="8666" w:type="dxa"/>
            <w:vAlign w:val="center"/>
          </w:tcPr>
          <w:p w:rsidR="00A6141C" w:rsidRPr="000E212E" w:rsidRDefault="00E0335D"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4.4</w:t>
            </w:r>
          </w:p>
        </w:tc>
        <w:tc>
          <w:tcPr>
            <w:tcW w:w="8666" w:type="dxa"/>
            <w:vAlign w:val="center"/>
          </w:tcPr>
          <w:p w:rsidR="00E0335D" w:rsidRPr="000E212E" w:rsidRDefault="00E0335D"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развитии систем диспетчеризации, телемеханизации и системе упра</w:t>
            </w:r>
            <w:r w:rsidRPr="000E212E">
              <w:rPr>
                <w:rFonts w:ascii="Times New Roman" w:hAnsi="Times New Roman" w:cs="Times New Roman"/>
                <w:sz w:val="24"/>
                <w:szCs w:val="24"/>
              </w:rPr>
              <w:t>в</w:t>
            </w:r>
            <w:r w:rsidRPr="000E212E">
              <w:rPr>
                <w:rFonts w:ascii="Times New Roman" w:hAnsi="Times New Roman" w:cs="Times New Roman"/>
                <w:sz w:val="24"/>
                <w:szCs w:val="24"/>
              </w:rPr>
              <w:t>ления режимами водоснабжения на объектах организаций, осуществляющих в</w:t>
            </w:r>
            <w:r w:rsidRPr="000E212E">
              <w:rPr>
                <w:rFonts w:ascii="Times New Roman" w:hAnsi="Times New Roman" w:cs="Times New Roman"/>
                <w:sz w:val="24"/>
                <w:szCs w:val="24"/>
              </w:rPr>
              <w:t>о</w:t>
            </w:r>
            <w:r w:rsidRPr="000E212E">
              <w:rPr>
                <w:rFonts w:ascii="Times New Roman" w:hAnsi="Times New Roman" w:cs="Times New Roman"/>
                <w:sz w:val="24"/>
                <w:szCs w:val="24"/>
              </w:rPr>
              <w:t>доснабжение</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4.5</w:t>
            </w:r>
          </w:p>
        </w:tc>
        <w:tc>
          <w:tcPr>
            <w:tcW w:w="8666" w:type="dxa"/>
            <w:vAlign w:val="center"/>
          </w:tcPr>
          <w:p w:rsidR="00E0335D" w:rsidRPr="000E212E" w:rsidRDefault="008E52FF" w:rsidP="00F668F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об оснащенности  зданий, строений</w:t>
            </w:r>
            <w:r w:rsidR="00F668FE" w:rsidRPr="000E212E">
              <w:rPr>
                <w:rFonts w:ascii="Times New Roman" w:hAnsi="Times New Roman" w:cs="Times New Roman"/>
                <w:sz w:val="24"/>
                <w:szCs w:val="24"/>
              </w:rPr>
              <w:t>,</w:t>
            </w:r>
            <w:r w:rsidRPr="000E212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4.6</w:t>
            </w:r>
          </w:p>
        </w:tc>
        <w:tc>
          <w:tcPr>
            <w:tcW w:w="8666" w:type="dxa"/>
            <w:vAlign w:val="center"/>
          </w:tcPr>
          <w:p w:rsidR="00E0335D" w:rsidRPr="000E212E" w:rsidRDefault="008E52FF" w:rsidP="00B0465C">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вариантов маршрутов прохождения трубопроводов по территории</w:t>
            </w:r>
            <w:r w:rsidR="00B0465C" w:rsidRPr="000E212E">
              <w:rPr>
                <w:rFonts w:ascii="Times New Roman" w:hAnsi="Times New Roman" w:cs="Times New Roman"/>
                <w:sz w:val="24"/>
                <w:szCs w:val="24"/>
              </w:rPr>
              <w:t xml:space="preserve"> п</w:t>
            </w:r>
            <w:r w:rsidR="00B0465C" w:rsidRPr="000E212E">
              <w:rPr>
                <w:rFonts w:ascii="Times New Roman" w:hAnsi="Times New Roman" w:cs="Times New Roman"/>
                <w:sz w:val="24"/>
                <w:szCs w:val="24"/>
              </w:rPr>
              <w:t>о</w:t>
            </w:r>
            <w:r w:rsidR="00B0465C" w:rsidRPr="000E212E">
              <w:rPr>
                <w:rFonts w:ascii="Times New Roman" w:hAnsi="Times New Roman" w:cs="Times New Roman"/>
                <w:sz w:val="24"/>
                <w:szCs w:val="24"/>
              </w:rPr>
              <w:t xml:space="preserve">селения </w:t>
            </w:r>
            <w:r w:rsidRPr="000E212E">
              <w:rPr>
                <w:rFonts w:ascii="Times New Roman" w:hAnsi="Times New Roman" w:cs="Times New Roman"/>
                <w:sz w:val="24"/>
                <w:szCs w:val="24"/>
              </w:rPr>
              <w:t>и их обоснования</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8E52FF"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4.7</w:t>
            </w:r>
          </w:p>
        </w:tc>
        <w:tc>
          <w:tcPr>
            <w:tcW w:w="8666" w:type="dxa"/>
            <w:vAlign w:val="center"/>
          </w:tcPr>
          <w:p w:rsidR="00E0335D"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Рекомендации о месте размещения насосных станций, резервуаров, водонапо</w:t>
            </w:r>
            <w:r w:rsidRPr="000E212E">
              <w:rPr>
                <w:rFonts w:ascii="Times New Roman" w:hAnsi="Times New Roman" w:cs="Times New Roman"/>
                <w:sz w:val="24"/>
                <w:szCs w:val="24"/>
              </w:rPr>
              <w:t>р</w:t>
            </w:r>
            <w:r w:rsidRPr="000E212E">
              <w:rPr>
                <w:rFonts w:ascii="Times New Roman" w:hAnsi="Times New Roman" w:cs="Times New Roman"/>
                <w:sz w:val="24"/>
                <w:szCs w:val="24"/>
              </w:rPr>
              <w:t>ных башен</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B0465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4.8</w:t>
            </w:r>
          </w:p>
        </w:tc>
        <w:tc>
          <w:tcPr>
            <w:tcW w:w="8666" w:type="dxa"/>
            <w:vAlign w:val="center"/>
          </w:tcPr>
          <w:p w:rsidR="00B0465C"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Границы планируемых зон размещения объектов централизованных систем гор</w:t>
            </w:r>
            <w:r w:rsidRPr="000E212E">
              <w:rPr>
                <w:rFonts w:ascii="Times New Roman" w:hAnsi="Times New Roman" w:cs="Times New Roman"/>
                <w:sz w:val="24"/>
                <w:szCs w:val="24"/>
              </w:rPr>
              <w:t>я</w:t>
            </w:r>
            <w:r w:rsidRPr="000E212E">
              <w:rPr>
                <w:rFonts w:ascii="Times New Roman" w:hAnsi="Times New Roman" w:cs="Times New Roman"/>
                <w:sz w:val="24"/>
                <w:szCs w:val="24"/>
              </w:rPr>
              <w:t>чего водоснабжения, холодного водоснабжения</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B0465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4.9</w:t>
            </w:r>
          </w:p>
        </w:tc>
        <w:tc>
          <w:tcPr>
            <w:tcW w:w="8666" w:type="dxa"/>
            <w:vAlign w:val="center"/>
          </w:tcPr>
          <w:p w:rsidR="00B0465C" w:rsidRPr="000E212E" w:rsidRDefault="00B0465C" w:rsidP="00306871">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Карты  существующего и планируемого размещения объектов централизованных систем </w:t>
            </w:r>
            <w:r w:rsidR="00306871" w:rsidRPr="000E212E">
              <w:rPr>
                <w:rFonts w:ascii="Times New Roman" w:hAnsi="Times New Roman" w:cs="Times New Roman"/>
                <w:sz w:val="24"/>
                <w:szCs w:val="24"/>
              </w:rPr>
              <w:t>холодного</w:t>
            </w:r>
            <w:r w:rsidRPr="000E212E">
              <w:rPr>
                <w:rFonts w:ascii="Times New Roman" w:hAnsi="Times New Roman" w:cs="Times New Roman"/>
                <w:sz w:val="24"/>
                <w:szCs w:val="24"/>
              </w:rPr>
              <w:t xml:space="preserve"> водоснабжения</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4</w:t>
            </w:r>
            <w:r w:rsidR="00B0465C" w:rsidRPr="000E212E">
              <w:rPr>
                <w:rFonts w:ascii="Times New Roman" w:hAnsi="Times New Roman" w:cs="Times New Roman"/>
                <w:sz w:val="24"/>
                <w:szCs w:val="24"/>
              </w:rPr>
              <w:t>.1</w:t>
            </w:r>
            <w:r w:rsidRPr="000E212E">
              <w:rPr>
                <w:rFonts w:ascii="Times New Roman" w:hAnsi="Times New Roman" w:cs="Times New Roman"/>
                <w:sz w:val="24"/>
                <w:szCs w:val="24"/>
              </w:rPr>
              <w:t>0</w:t>
            </w:r>
          </w:p>
        </w:tc>
        <w:tc>
          <w:tcPr>
            <w:tcW w:w="8666" w:type="dxa"/>
            <w:vAlign w:val="center"/>
          </w:tcPr>
          <w:p w:rsidR="00B0465C"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Обеспечение подачи абонентам определенного объема горячей, питьев</w:t>
            </w:r>
            <w:r w:rsidR="00334CB6" w:rsidRPr="000E212E">
              <w:rPr>
                <w:rFonts w:ascii="Times New Roman" w:hAnsi="Times New Roman" w:cs="Times New Roman"/>
                <w:sz w:val="24"/>
                <w:szCs w:val="24"/>
              </w:rPr>
              <w:t>ой воды установленного качества</w:t>
            </w:r>
            <w:r w:rsidRPr="000E212E">
              <w:rPr>
                <w:rFonts w:ascii="Times New Roman" w:hAnsi="Times New Roman" w:cs="Times New Roman"/>
                <w:sz w:val="24"/>
                <w:szCs w:val="24"/>
              </w:rPr>
              <w:t xml:space="preserve"> </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11</w:t>
            </w:r>
          </w:p>
        </w:tc>
        <w:tc>
          <w:tcPr>
            <w:tcW w:w="8666" w:type="dxa"/>
            <w:vAlign w:val="center"/>
          </w:tcPr>
          <w:p w:rsidR="00B0465C" w:rsidRPr="000E212E" w:rsidRDefault="00B0465C" w:rsidP="0023580D">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0E212E">
              <w:rPr>
                <w:rFonts w:ascii="Times New Roman" w:hAnsi="Times New Roman" w:cs="Times New Roman"/>
                <w:sz w:val="24"/>
                <w:szCs w:val="24"/>
              </w:rPr>
              <w:t>где данный вид инженерных сетей отсутствует</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12</w:t>
            </w:r>
          </w:p>
        </w:tc>
        <w:tc>
          <w:tcPr>
            <w:tcW w:w="8666" w:type="dxa"/>
            <w:vAlign w:val="center"/>
          </w:tcPr>
          <w:p w:rsidR="00B0465C" w:rsidRPr="000E212E" w:rsidRDefault="00B0465C" w:rsidP="00334CB6">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w:t>
            </w:r>
            <w:r w:rsidR="000C678E" w:rsidRPr="000E212E">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13</w:t>
            </w:r>
          </w:p>
        </w:tc>
        <w:tc>
          <w:tcPr>
            <w:tcW w:w="8666" w:type="dxa"/>
            <w:vAlign w:val="center"/>
          </w:tcPr>
          <w:p w:rsidR="00B0465C" w:rsidRPr="000E212E" w:rsidRDefault="000C678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Сокращение потерь воды при ее транспортировке</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14</w:t>
            </w:r>
          </w:p>
        </w:tc>
        <w:tc>
          <w:tcPr>
            <w:tcW w:w="8666" w:type="dxa"/>
            <w:vAlign w:val="center"/>
          </w:tcPr>
          <w:p w:rsidR="00B0465C" w:rsidRPr="000E212E" w:rsidRDefault="000C678E" w:rsidP="000C678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Выполнение мероприятий, направленных на обеспечение соответствия качест</w:t>
            </w:r>
            <w:r w:rsidR="00016632" w:rsidRPr="000E212E">
              <w:rPr>
                <w:rFonts w:ascii="Times New Roman" w:hAnsi="Times New Roman" w:cs="Times New Roman"/>
                <w:sz w:val="24"/>
                <w:szCs w:val="24"/>
              </w:rPr>
              <w:t>ва питьевой воды, горячей воды</w:t>
            </w:r>
            <w:r w:rsidRPr="000E212E">
              <w:rPr>
                <w:rFonts w:ascii="Times New Roman" w:hAnsi="Times New Roman" w:cs="Times New Roman"/>
                <w:sz w:val="24"/>
                <w:szCs w:val="24"/>
              </w:rPr>
              <w:t xml:space="preserve"> </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Экологические аспекты мероприятий по строительству, р</w:t>
            </w:r>
            <w:r w:rsidRPr="000E212E">
              <w:rPr>
                <w:rFonts w:ascii="Times New Roman" w:hAnsi="Times New Roman" w:cs="Times New Roman"/>
                <w:caps/>
                <w:sz w:val="24"/>
                <w:szCs w:val="24"/>
              </w:rPr>
              <w:t>е</w:t>
            </w:r>
            <w:r w:rsidRPr="000E212E">
              <w:rPr>
                <w:rFonts w:ascii="Times New Roman" w:hAnsi="Times New Roman" w:cs="Times New Roman"/>
                <w:caps/>
                <w:sz w:val="24"/>
                <w:szCs w:val="24"/>
              </w:rPr>
              <w:t>конструкции и модернизации объектов центра</w:t>
            </w:r>
            <w:r w:rsidR="00016632" w:rsidRPr="000E212E">
              <w:rPr>
                <w:rFonts w:ascii="Times New Roman" w:hAnsi="Times New Roman" w:cs="Times New Roman"/>
                <w:caps/>
                <w:sz w:val="24"/>
                <w:szCs w:val="24"/>
              </w:rPr>
              <w:t>лизованных систем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0C678E" w:rsidRPr="000E212E" w:rsidTr="00455568">
        <w:trPr>
          <w:trHeight w:val="340"/>
          <w:jc w:val="center"/>
        </w:trPr>
        <w:tc>
          <w:tcPr>
            <w:tcW w:w="697" w:type="dxa"/>
            <w:vAlign w:val="center"/>
          </w:tcPr>
          <w:p w:rsidR="000C678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0C678E" w:rsidRPr="000E212E">
              <w:rPr>
                <w:rFonts w:ascii="Times New Roman" w:hAnsi="Times New Roman" w:cs="Times New Roman"/>
                <w:sz w:val="24"/>
                <w:szCs w:val="24"/>
              </w:rPr>
              <w:t>.1</w:t>
            </w:r>
          </w:p>
        </w:tc>
        <w:tc>
          <w:tcPr>
            <w:tcW w:w="8666" w:type="dxa"/>
            <w:vAlign w:val="center"/>
          </w:tcPr>
          <w:p w:rsidR="000C678E" w:rsidRPr="000E212E" w:rsidRDefault="000C678E" w:rsidP="000C678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0E212E">
              <w:rPr>
                <w:rFonts w:ascii="Times New Roman" w:hAnsi="Times New Roman" w:cs="Times New Roman"/>
                <w:sz w:val="24"/>
                <w:szCs w:val="24"/>
              </w:rPr>
              <w:t>е</w:t>
            </w:r>
            <w:r w:rsidRPr="000E212E">
              <w:rPr>
                <w:rFonts w:ascii="Times New Roman" w:hAnsi="Times New Roman" w:cs="Times New Roman"/>
                <w:sz w:val="24"/>
                <w:szCs w:val="24"/>
              </w:rPr>
              <w:t>ния при сбросе (утилизации)</w:t>
            </w:r>
          </w:p>
        </w:tc>
        <w:tc>
          <w:tcPr>
            <w:tcW w:w="560" w:type="dxa"/>
          </w:tcPr>
          <w:p w:rsidR="000C678E" w:rsidRPr="000E212E" w:rsidRDefault="000C678E" w:rsidP="00455568">
            <w:pPr>
              <w:spacing w:after="0" w:line="240" w:lineRule="auto"/>
              <w:jc w:val="center"/>
              <w:rPr>
                <w:rFonts w:ascii="Times New Roman" w:hAnsi="Times New Roman" w:cs="Times New Roman"/>
                <w:sz w:val="24"/>
                <w:szCs w:val="24"/>
              </w:rPr>
            </w:pPr>
          </w:p>
        </w:tc>
      </w:tr>
      <w:tr w:rsidR="000C678E" w:rsidRPr="000E212E" w:rsidTr="00455568">
        <w:trPr>
          <w:trHeight w:val="340"/>
          <w:jc w:val="center"/>
        </w:trPr>
        <w:tc>
          <w:tcPr>
            <w:tcW w:w="697" w:type="dxa"/>
            <w:vAlign w:val="center"/>
          </w:tcPr>
          <w:p w:rsidR="000C678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0C678E" w:rsidRPr="000E212E">
              <w:rPr>
                <w:rFonts w:ascii="Times New Roman" w:hAnsi="Times New Roman" w:cs="Times New Roman"/>
                <w:sz w:val="24"/>
                <w:szCs w:val="24"/>
              </w:rPr>
              <w:t>.2</w:t>
            </w:r>
          </w:p>
        </w:tc>
        <w:tc>
          <w:tcPr>
            <w:tcW w:w="8666" w:type="dxa"/>
            <w:vAlign w:val="center"/>
          </w:tcPr>
          <w:p w:rsidR="000C678E" w:rsidRPr="000E212E" w:rsidRDefault="000B4585" w:rsidP="00923AC5">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0E212E">
              <w:rPr>
                <w:rFonts w:ascii="Times New Roman" w:hAnsi="Times New Roman" w:cs="Times New Roman"/>
                <w:sz w:val="24"/>
                <w:szCs w:val="24"/>
              </w:rPr>
              <w:t>х</w:t>
            </w:r>
            <w:r w:rsidRPr="000E212E">
              <w:rPr>
                <w:rFonts w:ascii="Times New Roman" w:hAnsi="Times New Roman" w:cs="Times New Roman"/>
                <w:sz w:val="24"/>
                <w:szCs w:val="24"/>
              </w:rPr>
              <w:t xml:space="preserve"> в водоподготовке</w:t>
            </w:r>
          </w:p>
        </w:tc>
        <w:tc>
          <w:tcPr>
            <w:tcW w:w="560" w:type="dxa"/>
          </w:tcPr>
          <w:p w:rsidR="000C678E" w:rsidRPr="000E212E" w:rsidRDefault="000C678E"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Оценка объемов капитальных вложений в строительство, р</w:t>
            </w:r>
            <w:r w:rsidRPr="000E212E">
              <w:rPr>
                <w:rFonts w:ascii="Times New Roman" w:hAnsi="Times New Roman" w:cs="Times New Roman"/>
                <w:caps/>
                <w:sz w:val="24"/>
                <w:szCs w:val="24"/>
              </w:rPr>
              <w:t>е</w:t>
            </w:r>
            <w:r w:rsidRPr="000E212E">
              <w:rPr>
                <w:rFonts w:ascii="Times New Roman" w:hAnsi="Times New Roman" w:cs="Times New Roman"/>
                <w:caps/>
                <w:sz w:val="24"/>
                <w:szCs w:val="24"/>
              </w:rPr>
              <w:t>конструкцию и модернизацию объектов центра</w:t>
            </w:r>
            <w:r w:rsidR="00016632" w:rsidRPr="000E212E">
              <w:rPr>
                <w:rFonts w:ascii="Times New Roman" w:hAnsi="Times New Roman" w:cs="Times New Roman"/>
                <w:caps/>
                <w:sz w:val="24"/>
                <w:szCs w:val="24"/>
              </w:rPr>
              <w:t>лизованных систем водоснабжения</w:t>
            </w:r>
            <w:r w:rsidRPr="000E212E">
              <w:rPr>
                <w:rFonts w:ascii="Times New Roman" w:hAnsi="Times New Roman" w:cs="Times New Roman"/>
                <w:caps/>
                <w:sz w:val="24"/>
                <w:szCs w:val="24"/>
              </w:rPr>
              <w:t xml:space="preserve"> </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 Целевые показатели развития центра</w:t>
            </w:r>
            <w:r w:rsidR="00016632" w:rsidRPr="000E212E">
              <w:rPr>
                <w:rFonts w:ascii="Times New Roman" w:hAnsi="Times New Roman" w:cs="Times New Roman"/>
                <w:caps/>
                <w:sz w:val="24"/>
                <w:szCs w:val="24"/>
              </w:rPr>
              <w:t>лизованных систем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.1</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.2</w:t>
            </w:r>
          </w:p>
        </w:tc>
        <w:tc>
          <w:tcPr>
            <w:tcW w:w="8666" w:type="dxa"/>
            <w:vAlign w:val="center"/>
          </w:tcPr>
          <w:p w:rsidR="000B4585" w:rsidRPr="000E212E" w:rsidRDefault="000B4585" w:rsidP="00016632">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.3</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качества обслуживания абонентов</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.4</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эффективности использования ресурсов, в том числе сокращения п</w:t>
            </w:r>
            <w:r w:rsidRPr="000E212E">
              <w:rPr>
                <w:rFonts w:ascii="Times New Roman" w:hAnsi="Times New Roman" w:cs="Times New Roman"/>
                <w:sz w:val="24"/>
                <w:szCs w:val="24"/>
              </w:rPr>
              <w:t>о</w:t>
            </w:r>
            <w:r w:rsidRPr="000E212E">
              <w:rPr>
                <w:rFonts w:ascii="Times New Roman" w:hAnsi="Times New Roman" w:cs="Times New Roman"/>
                <w:sz w:val="24"/>
                <w:szCs w:val="24"/>
              </w:rPr>
              <w:t>терь воды  при ее транспортировке</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.5</w:t>
            </w:r>
          </w:p>
        </w:tc>
        <w:tc>
          <w:tcPr>
            <w:tcW w:w="8666" w:type="dxa"/>
            <w:vAlign w:val="center"/>
          </w:tcPr>
          <w:p w:rsidR="000B4585" w:rsidRPr="000E212E" w:rsidRDefault="000B4585" w:rsidP="000B4585">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0E212E">
              <w:rPr>
                <w:rFonts w:ascii="Times New Roman" w:hAnsi="Times New Roman" w:cs="Times New Roman"/>
                <w:sz w:val="24"/>
                <w:szCs w:val="24"/>
              </w:rPr>
              <w:t>эффективности – улучшение качества воды</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.6</w:t>
            </w:r>
          </w:p>
        </w:tc>
        <w:tc>
          <w:tcPr>
            <w:tcW w:w="8666" w:type="dxa"/>
            <w:vAlign w:val="center"/>
          </w:tcPr>
          <w:p w:rsidR="000B4585" w:rsidRPr="000E212E" w:rsidRDefault="00553C92"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установленные федеральным органом исполнительной власти</w:t>
            </w:r>
            <w:r w:rsidR="00016632" w:rsidRPr="000E212E">
              <w:rPr>
                <w:rFonts w:ascii="Times New Roman" w:hAnsi="Times New Roman" w:cs="Times New Roman"/>
                <w:sz w:val="24"/>
                <w:szCs w:val="24"/>
              </w:rPr>
              <w:t>,</w:t>
            </w:r>
            <w:r w:rsidRPr="000E212E">
              <w:rPr>
                <w:rFonts w:ascii="Times New Roman" w:hAnsi="Times New Roman" w:cs="Times New Roman"/>
                <w:sz w:val="24"/>
                <w:szCs w:val="24"/>
              </w:rPr>
              <w:t xml:space="preserve"> ос</w:t>
            </w:r>
            <w:r w:rsidRPr="000E212E">
              <w:rPr>
                <w:rFonts w:ascii="Times New Roman" w:hAnsi="Times New Roman" w:cs="Times New Roman"/>
                <w:sz w:val="24"/>
                <w:szCs w:val="24"/>
              </w:rPr>
              <w:t>у</w:t>
            </w:r>
            <w:r w:rsidRPr="000E212E">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Перечень выявленных бесхозяйных объектов централиз</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0E212E">
              <w:rPr>
                <w:rFonts w:ascii="Times New Roman" w:hAnsi="Times New Roman" w:cs="Times New Roman"/>
                <w:caps/>
                <w:sz w:val="24"/>
                <w:szCs w:val="24"/>
              </w:rPr>
              <w:t>а</w:t>
            </w:r>
            <w:r w:rsidR="00016632" w:rsidRPr="000E212E">
              <w:rPr>
                <w:rFonts w:ascii="Times New Roman" w:hAnsi="Times New Roman" w:cs="Times New Roman"/>
                <w:caps/>
                <w:sz w:val="24"/>
                <w:szCs w:val="24"/>
              </w:rPr>
              <w:t>цию</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CD1432">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ГЛАВА II </w:t>
            </w:r>
            <w:r w:rsidR="003379C2" w:rsidRPr="000E212E">
              <w:rPr>
                <w:rFonts w:ascii="Times New Roman" w:hAnsi="Times New Roman" w:cs="Times New Roman"/>
                <w:caps/>
                <w:sz w:val="24"/>
                <w:szCs w:val="24"/>
              </w:rPr>
              <w:t xml:space="preserve">СХЕМА ВОДООТВЕДЕНИЯ </w:t>
            </w:r>
            <w:r w:rsidR="00B00D40">
              <w:rPr>
                <w:rFonts w:ascii="Times New Roman" w:hAnsi="Times New Roman" w:cs="Times New Roman"/>
                <w:caps/>
                <w:sz w:val="24"/>
                <w:szCs w:val="24"/>
              </w:rPr>
              <w:t>городского</w:t>
            </w:r>
            <w:r w:rsidR="00CD1432">
              <w:rPr>
                <w:rFonts w:ascii="Times New Roman" w:hAnsi="Times New Roman" w:cs="Times New Roman"/>
                <w:caps/>
                <w:sz w:val="24"/>
                <w:szCs w:val="24"/>
              </w:rPr>
              <w:t xml:space="preserve"> поселения «Кл</w:t>
            </w:r>
            <w:r w:rsidR="00CD1432">
              <w:rPr>
                <w:rFonts w:ascii="Times New Roman" w:hAnsi="Times New Roman" w:cs="Times New Roman"/>
                <w:caps/>
                <w:sz w:val="24"/>
                <w:szCs w:val="24"/>
              </w:rPr>
              <w:t>ю</w:t>
            </w:r>
            <w:r w:rsidR="00CD1432">
              <w:rPr>
                <w:rFonts w:ascii="Times New Roman" w:hAnsi="Times New Roman" w:cs="Times New Roman"/>
                <w:caps/>
                <w:sz w:val="24"/>
                <w:szCs w:val="24"/>
              </w:rPr>
              <w:t>чевское» могочинского муниципального района забайкал</w:t>
            </w:r>
            <w:r w:rsidR="00CD1432">
              <w:rPr>
                <w:rFonts w:ascii="Times New Roman" w:hAnsi="Times New Roman" w:cs="Times New Roman"/>
                <w:caps/>
                <w:sz w:val="24"/>
                <w:szCs w:val="24"/>
              </w:rPr>
              <w:t>ь</w:t>
            </w:r>
            <w:r w:rsidR="00CD1432">
              <w:rPr>
                <w:rFonts w:ascii="Times New Roman" w:hAnsi="Times New Roman" w:cs="Times New Roman"/>
                <w:caps/>
                <w:sz w:val="24"/>
                <w:szCs w:val="24"/>
              </w:rPr>
              <w:t>ского края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 xml:space="preserve">1  </w:t>
            </w:r>
          </w:p>
        </w:tc>
        <w:tc>
          <w:tcPr>
            <w:tcW w:w="8666" w:type="dxa"/>
            <w:vAlign w:val="center"/>
          </w:tcPr>
          <w:p w:rsidR="00A6141C" w:rsidRPr="000E212E" w:rsidRDefault="00A6141C" w:rsidP="00D558F5">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СУЩЕСТВУЮЩЕЕ ПОЛОЖЕНИЕ В СФЕРЕ ВОДООТВЕДЕНИЯ </w:t>
            </w:r>
            <w:r w:rsidR="00725A52" w:rsidRPr="000E212E">
              <w:rPr>
                <w:rFonts w:ascii="Times New Roman" w:hAnsi="Times New Roman" w:cs="Times New Roman"/>
                <w:caps/>
                <w:sz w:val="24"/>
                <w:szCs w:val="24"/>
              </w:rPr>
              <w:t>посел</w:t>
            </w:r>
            <w:r w:rsidR="00725A52" w:rsidRPr="000E212E">
              <w:rPr>
                <w:rFonts w:ascii="Times New Roman" w:hAnsi="Times New Roman" w:cs="Times New Roman"/>
                <w:caps/>
                <w:sz w:val="24"/>
                <w:szCs w:val="24"/>
              </w:rPr>
              <w:t>е</w:t>
            </w:r>
            <w:r w:rsidR="00725A52" w:rsidRPr="000E212E">
              <w:rPr>
                <w:rFonts w:ascii="Times New Roman" w:hAnsi="Times New Roman" w:cs="Times New Roman"/>
                <w:caps/>
                <w:sz w:val="24"/>
                <w:szCs w:val="24"/>
              </w:rPr>
              <w:t>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1.1</w:t>
            </w:r>
          </w:p>
        </w:tc>
        <w:tc>
          <w:tcPr>
            <w:tcW w:w="8666" w:type="dxa"/>
            <w:vAlign w:val="center"/>
          </w:tcPr>
          <w:p w:rsidR="00A6141C" w:rsidRPr="000E212E" w:rsidRDefault="00A6141C" w:rsidP="006210BB">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Структура системы сбора очистки и отведения сточных вод поселения и террит</w:t>
            </w:r>
            <w:r w:rsidRPr="000E212E">
              <w:rPr>
                <w:rFonts w:ascii="Times New Roman" w:hAnsi="Times New Roman" w:cs="Times New Roman"/>
                <w:sz w:val="24"/>
                <w:szCs w:val="24"/>
              </w:rPr>
              <w:t>о</w:t>
            </w:r>
            <w:r w:rsidRPr="000E212E">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sidRPr="000E212E">
              <w:rPr>
                <w:rFonts w:ascii="Times New Roman" w:hAnsi="Times New Roman" w:cs="Times New Roman"/>
                <w:sz w:val="24"/>
                <w:szCs w:val="24"/>
              </w:rPr>
              <w:t>селения (эксплуатационные зоны)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 xml:space="preserve">1.2  </w:t>
            </w:r>
          </w:p>
        </w:tc>
        <w:tc>
          <w:tcPr>
            <w:tcW w:w="8666" w:type="dxa"/>
            <w:vAlign w:val="center"/>
          </w:tcPr>
          <w:p w:rsidR="00A6141C" w:rsidRPr="000E212E" w:rsidRDefault="00161327"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w:t>
            </w:r>
            <w:r w:rsidRPr="000E212E">
              <w:rPr>
                <w:rFonts w:ascii="Times New Roman" w:hAnsi="Times New Roman" w:cs="Times New Roman"/>
                <w:sz w:val="24"/>
                <w:szCs w:val="24"/>
              </w:rPr>
              <w:t>и</w:t>
            </w:r>
            <w:r w:rsidRPr="000E212E">
              <w:rPr>
                <w:rFonts w:ascii="Times New Roman" w:hAnsi="Times New Roman" w:cs="Times New Roman"/>
                <w:sz w:val="24"/>
                <w:szCs w:val="24"/>
              </w:rPr>
              <w:t>стки сточных вод, определение существующего дефицита (резерва) мощностей сооружений и описание локальных очистных сооружений, создаваемых  абоне</w:t>
            </w:r>
            <w:r w:rsidRPr="000E212E">
              <w:rPr>
                <w:rFonts w:ascii="Times New Roman" w:hAnsi="Times New Roman" w:cs="Times New Roman"/>
                <w:sz w:val="24"/>
                <w:szCs w:val="24"/>
              </w:rPr>
              <w:t>н</w:t>
            </w:r>
            <w:r w:rsidRPr="000E212E">
              <w:rPr>
                <w:rFonts w:ascii="Times New Roman" w:hAnsi="Times New Roman" w:cs="Times New Roman"/>
                <w:sz w:val="24"/>
                <w:szCs w:val="24"/>
              </w:rPr>
              <w:lastRenderedPageBreak/>
              <w:t>тами</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1.3</w:t>
            </w:r>
          </w:p>
        </w:tc>
        <w:tc>
          <w:tcPr>
            <w:tcW w:w="8666" w:type="dxa"/>
            <w:vAlign w:val="center"/>
          </w:tcPr>
          <w:p w:rsidR="00A6141C" w:rsidRPr="000E212E" w:rsidRDefault="00161327" w:rsidP="00161327">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технологических зон водоотведения, зон централизованного и неце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трализованного водоотведения и перечень централизованных систем водоотвед</w:t>
            </w:r>
            <w:r w:rsidRPr="000E212E">
              <w:rPr>
                <w:rFonts w:ascii="Times New Roman" w:hAnsi="Times New Roman" w:cs="Times New Roman"/>
                <w:sz w:val="24"/>
                <w:szCs w:val="24"/>
              </w:rPr>
              <w:t>е</w:t>
            </w:r>
            <w:r w:rsidRPr="000E212E">
              <w:rPr>
                <w:rFonts w:ascii="Times New Roman" w:hAnsi="Times New Roman" w:cs="Times New Roman"/>
                <w:sz w:val="24"/>
                <w:szCs w:val="24"/>
              </w:rPr>
              <w:t>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w:t>
            </w:r>
          </w:p>
        </w:tc>
        <w:tc>
          <w:tcPr>
            <w:tcW w:w="8666" w:type="dxa"/>
            <w:vAlign w:val="center"/>
          </w:tcPr>
          <w:p w:rsidR="00161327" w:rsidRPr="000E212E" w:rsidRDefault="00161327"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технической возможности утилизации осадков сточных вод на очис</w:t>
            </w:r>
            <w:r w:rsidRPr="000E212E">
              <w:rPr>
                <w:rFonts w:ascii="Times New Roman" w:hAnsi="Times New Roman" w:cs="Times New Roman"/>
                <w:sz w:val="24"/>
                <w:szCs w:val="24"/>
              </w:rPr>
              <w:t>т</w:t>
            </w:r>
            <w:r w:rsidRPr="000E212E">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1.5</w:t>
            </w:r>
          </w:p>
        </w:tc>
        <w:tc>
          <w:tcPr>
            <w:tcW w:w="8666" w:type="dxa"/>
            <w:vAlign w:val="center"/>
          </w:tcPr>
          <w:p w:rsidR="00161327" w:rsidRPr="000E212E" w:rsidRDefault="00161327"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E212E">
              <w:rPr>
                <w:rFonts w:ascii="Times New Roman" w:hAnsi="Times New Roman" w:cs="Times New Roman"/>
                <w:sz w:val="24"/>
                <w:szCs w:val="24"/>
              </w:rPr>
              <w:t xml:space="preserve"> и определение возможности обе</w:t>
            </w:r>
            <w:r w:rsidR="00CD640E" w:rsidRPr="000E212E">
              <w:rPr>
                <w:rFonts w:ascii="Times New Roman" w:hAnsi="Times New Roman" w:cs="Times New Roman"/>
                <w:sz w:val="24"/>
                <w:szCs w:val="24"/>
              </w:rPr>
              <w:t>с</w:t>
            </w:r>
            <w:r w:rsidR="006C7AD0" w:rsidRPr="000E212E">
              <w:rPr>
                <w:rFonts w:ascii="Times New Roman" w:hAnsi="Times New Roman" w:cs="Times New Roman"/>
                <w:sz w:val="24"/>
                <w:szCs w:val="24"/>
              </w:rPr>
              <w:t>печения отвода и</w:t>
            </w:r>
            <w:r w:rsidR="00CD640E" w:rsidRPr="000E212E">
              <w:rPr>
                <w:rFonts w:ascii="Times New Roman" w:hAnsi="Times New Roman" w:cs="Times New Roman"/>
                <w:sz w:val="24"/>
                <w:szCs w:val="24"/>
              </w:rPr>
              <w:t xml:space="preserve"> очистки сточных вод на существующих объектах централиз</w:t>
            </w:r>
            <w:r w:rsidR="00CD640E" w:rsidRPr="000E212E">
              <w:rPr>
                <w:rFonts w:ascii="Times New Roman" w:hAnsi="Times New Roman" w:cs="Times New Roman"/>
                <w:sz w:val="24"/>
                <w:szCs w:val="24"/>
              </w:rPr>
              <w:t>о</w:t>
            </w:r>
            <w:r w:rsidR="00CD640E" w:rsidRPr="000E212E">
              <w:rPr>
                <w:rFonts w:ascii="Times New Roman" w:hAnsi="Times New Roman" w:cs="Times New Roman"/>
                <w:sz w:val="24"/>
                <w:szCs w:val="24"/>
              </w:rPr>
              <w:t>ванной системы водоотведения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1.6</w:t>
            </w:r>
          </w:p>
        </w:tc>
        <w:tc>
          <w:tcPr>
            <w:tcW w:w="8666" w:type="dxa"/>
            <w:vAlign w:val="center"/>
          </w:tcPr>
          <w:p w:rsidR="00161327" w:rsidRPr="000E212E" w:rsidRDefault="00CD640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Оценка безопасности и надежности объектов централизованной системы водоо</w:t>
            </w:r>
            <w:r w:rsidRPr="000E212E">
              <w:rPr>
                <w:rFonts w:ascii="Times New Roman" w:hAnsi="Times New Roman" w:cs="Times New Roman"/>
                <w:sz w:val="24"/>
                <w:szCs w:val="24"/>
              </w:rPr>
              <w:t>т</w:t>
            </w:r>
            <w:r w:rsidRPr="000E212E">
              <w:rPr>
                <w:rFonts w:ascii="Times New Roman" w:hAnsi="Times New Roman" w:cs="Times New Roman"/>
                <w:sz w:val="24"/>
                <w:szCs w:val="24"/>
              </w:rPr>
              <w:t>ведения и их управляемости</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1.7</w:t>
            </w:r>
          </w:p>
        </w:tc>
        <w:tc>
          <w:tcPr>
            <w:tcW w:w="8666" w:type="dxa"/>
            <w:vAlign w:val="center"/>
          </w:tcPr>
          <w:p w:rsidR="00161327" w:rsidRPr="000E212E" w:rsidRDefault="00CD640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Оценка воздействия сбросов сточных вод через централизованную систему вод</w:t>
            </w:r>
            <w:r w:rsidRPr="000E212E">
              <w:rPr>
                <w:rFonts w:ascii="Times New Roman" w:hAnsi="Times New Roman" w:cs="Times New Roman"/>
                <w:sz w:val="24"/>
                <w:szCs w:val="24"/>
              </w:rPr>
              <w:t>о</w:t>
            </w:r>
            <w:r w:rsidRPr="000E212E">
              <w:rPr>
                <w:rFonts w:ascii="Times New Roman" w:hAnsi="Times New Roman" w:cs="Times New Roman"/>
                <w:sz w:val="24"/>
                <w:szCs w:val="24"/>
              </w:rPr>
              <w:t>отведения на окружающую среду</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1.8</w:t>
            </w:r>
          </w:p>
        </w:tc>
        <w:tc>
          <w:tcPr>
            <w:tcW w:w="8666" w:type="dxa"/>
            <w:vAlign w:val="center"/>
          </w:tcPr>
          <w:p w:rsidR="00161327" w:rsidRPr="000E212E" w:rsidRDefault="00CD640E" w:rsidP="00DF0422">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Описание территории </w:t>
            </w:r>
            <w:r w:rsidR="00DF0422" w:rsidRPr="000E212E">
              <w:rPr>
                <w:rFonts w:ascii="Times New Roman" w:hAnsi="Times New Roman" w:cs="Times New Roman"/>
                <w:sz w:val="24"/>
                <w:szCs w:val="24"/>
              </w:rPr>
              <w:t>поселения</w:t>
            </w:r>
            <w:r w:rsidR="00D558F5" w:rsidRPr="000E212E">
              <w:rPr>
                <w:rFonts w:ascii="Times New Roman" w:hAnsi="Times New Roman" w:cs="Times New Roman"/>
                <w:sz w:val="24"/>
                <w:szCs w:val="24"/>
              </w:rPr>
              <w:t>, не охваченной</w:t>
            </w:r>
            <w:r w:rsidR="00E95D31" w:rsidRPr="000E212E">
              <w:rPr>
                <w:rFonts w:ascii="Times New Roman" w:hAnsi="Times New Roman" w:cs="Times New Roman"/>
                <w:sz w:val="24"/>
                <w:szCs w:val="24"/>
              </w:rPr>
              <w:t xml:space="preserve"> централизованной системой в</w:t>
            </w:r>
            <w:r w:rsidR="00E95D31" w:rsidRPr="000E212E">
              <w:rPr>
                <w:rFonts w:ascii="Times New Roman" w:hAnsi="Times New Roman" w:cs="Times New Roman"/>
                <w:sz w:val="24"/>
                <w:szCs w:val="24"/>
              </w:rPr>
              <w:t>о</w:t>
            </w:r>
            <w:r w:rsidR="00E95D31" w:rsidRPr="000E212E">
              <w:rPr>
                <w:rFonts w:ascii="Times New Roman" w:hAnsi="Times New Roman" w:cs="Times New Roman"/>
                <w:sz w:val="24"/>
                <w:szCs w:val="24"/>
              </w:rPr>
              <w:t>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1.9</w:t>
            </w:r>
          </w:p>
        </w:tc>
        <w:tc>
          <w:tcPr>
            <w:tcW w:w="8666" w:type="dxa"/>
            <w:vAlign w:val="center"/>
          </w:tcPr>
          <w:p w:rsidR="00161327" w:rsidRPr="000E212E" w:rsidRDefault="00E95D31"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существующих технических и технологических проблем системы в</w:t>
            </w:r>
            <w:r w:rsidRPr="000E212E">
              <w:rPr>
                <w:rFonts w:ascii="Times New Roman" w:hAnsi="Times New Roman" w:cs="Times New Roman"/>
                <w:sz w:val="24"/>
                <w:szCs w:val="24"/>
              </w:rPr>
              <w:t>о</w:t>
            </w:r>
            <w:r w:rsidR="00D558F5" w:rsidRPr="000E212E">
              <w:rPr>
                <w:rFonts w:ascii="Times New Roman" w:hAnsi="Times New Roman" w:cs="Times New Roman"/>
                <w:sz w:val="24"/>
                <w:szCs w:val="24"/>
              </w:rPr>
              <w:t>доотведения поселения</w:t>
            </w:r>
            <w:r w:rsidRPr="000E212E">
              <w:rPr>
                <w:rFonts w:ascii="Times New Roman" w:hAnsi="Times New Roman" w:cs="Times New Roman"/>
                <w:sz w:val="24"/>
                <w:szCs w:val="24"/>
              </w:rPr>
              <w:t xml:space="preserve"> </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w:t>
            </w:r>
          </w:p>
        </w:tc>
        <w:tc>
          <w:tcPr>
            <w:tcW w:w="8666" w:type="dxa"/>
            <w:vAlign w:val="center"/>
          </w:tcPr>
          <w:p w:rsidR="00A6141C" w:rsidRPr="000E212E" w:rsidRDefault="00A6141C" w:rsidP="00151185">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балансы сточных вод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2.1</w:t>
            </w:r>
          </w:p>
        </w:tc>
        <w:tc>
          <w:tcPr>
            <w:tcW w:w="8666" w:type="dxa"/>
            <w:vAlign w:val="center"/>
          </w:tcPr>
          <w:p w:rsidR="00A6141C" w:rsidRPr="000E212E" w:rsidRDefault="00A6141C"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Баланс поступления сточных вод в централизованную систему водоотведения</w:t>
            </w:r>
            <w:r w:rsidR="00E95D31" w:rsidRPr="000E212E">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2.2</w:t>
            </w:r>
          </w:p>
        </w:tc>
        <w:tc>
          <w:tcPr>
            <w:tcW w:w="8666" w:type="dxa"/>
            <w:vAlign w:val="center"/>
          </w:tcPr>
          <w:p w:rsidR="00A6141C"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Оценка фактического притока неорганизованного стока по технологическим з</w:t>
            </w:r>
            <w:r w:rsidRPr="000E212E">
              <w:rPr>
                <w:rFonts w:ascii="Times New Roman" w:hAnsi="Times New Roman" w:cs="Times New Roman"/>
                <w:sz w:val="24"/>
                <w:szCs w:val="24"/>
              </w:rPr>
              <w:t>о</w:t>
            </w:r>
            <w:r w:rsidRPr="000E212E">
              <w:rPr>
                <w:rFonts w:ascii="Times New Roman" w:hAnsi="Times New Roman" w:cs="Times New Roman"/>
                <w:sz w:val="24"/>
                <w:szCs w:val="24"/>
              </w:rPr>
              <w:t>нам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2.3</w:t>
            </w:r>
          </w:p>
        </w:tc>
        <w:tc>
          <w:tcPr>
            <w:tcW w:w="8666" w:type="dxa"/>
            <w:vAlign w:val="center"/>
          </w:tcPr>
          <w:p w:rsidR="00A6141C"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об оснащенности зданий, строений, сооружений приборами учета пр</w:t>
            </w:r>
            <w:r w:rsidRPr="000E212E">
              <w:rPr>
                <w:rFonts w:ascii="Times New Roman" w:hAnsi="Times New Roman" w:cs="Times New Roman"/>
                <w:sz w:val="24"/>
                <w:szCs w:val="24"/>
              </w:rPr>
              <w:t>и</w:t>
            </w:r>
            <w:r w:rsidRPr="000E212E">
              <w:rPr>
                <w:rFonts w:ascii="Times New Roman" w:hAnsi="Times New Roman" w:cs="Times New Roman"/>
                <w:sz w:val="24"/>
                <w:szCs w:val="24"/>
              </w:rPr>
              <w:t>нимаемых сточных вод и их применении при осуществлении коммерческих ра</w:t>
            </w:r>
            <w:r w:rsidRPr="000E212E">
              <w:rPr>
                <w:rFonts w:ascii="Times New Roman" w:hAnsi="Times New Roman" w:cs="Times New Roman"/>
                <w:sz w:val="24"/>
                <w:szCs w:val="24"/>
              </w:rPr>
              <w:t>с</w:t>
            </w:r>
            <w:r w:rsidRPr="000E212E">
              <w:rPr>
                <w:rFonts w:ascii="Times New Roman" w:hAnsi="Times New Roman" w:cs="Times New Roman"/>
                <w:sz w:val="24"/>
                <w:szCs w:val="24"/>
              </w:rPr>
              <w:t>четов</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E95D31" w:rsidRPr="000E212E" w:rsidTr="00455568">
        <w:trPr>
          <w:trHeight w:val="340"/>
          <w:jc w:val="center"/>
        </w:trPr>
        <w:tc>
          <w:tcPr>
            <w:tcW w:w="697" w:type="dxa"/>
            <w:vAlign w:val="center"/>
          </w:tcPr>
          <w:p w:rsidR="00E95D31"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2.4</w:t>
            </w:r>
          </w:p>
        </w:tc>
        <w:tc>
          <w:tcPr>
            <w:tcW w:w="8666" w:type="dxa"/>
            <w:vAlign w:val="center"/>
          </w:tcPr>
          <w:p w:rsidR="00E95D31"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Результаты ретроспективного анализа балансов поступления сточных вод в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E212E" w:rsidRDefault="00E95D31" w:rsidP="00455568">
            <w:pPr>
              <w:spacing w:after="0" w:line="240" w:lineRule="auto"/>
              <w:jc w:val="center"/>
              <w:rPr>
                <w:rFonts w:ascii="Times New Roman" w:hAnsi="Times New Roman" w:cs="Times New Roman"/>
                <w:sz w:val="24"/>
                <w:szCs w:val="24"/>
              </w:rPr>
            </w:pPr>
          </w:p>
        </w:tc>
      </w:tr>
      <w:tr w:rsidR="00E95D31" w:rsidRPr="000E212E" w:rsidTr="00455568">
        <w:trPr>
          <w:trHeight w:val="340"/>
          <w:jc w:val="center"/>
        </w:trPr>
        <w:tc>
          <w:tcPr>
            <w:tcW w:w="697" w:type="dxa"/>
            <w:vAlign w:val="center"/>
          </w:tcPr>
          <w:p w:rsidR="00E95D31"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2.5</w:t>
            </w:r>
          </w:p>
        </w:tc>
        <w:tc>
          <w:tcPr>
            <w:tcW w:w="8666" w:type="dxa"/>
            <w:vAlign w:val="center"/>
          </w:tcPr>
          <w:p w:rsidR="00E95D31" w:rsidRPr="000E212E" w:rsidRDefault="00E95D31" w:rsidP="00E95D31">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Прогнозные балансы поступления сточных вод в централизованную систему в</w:t>
            </w:r>
            <w:r w:rsidRPr="000E212E">
              <w:rPr>
                <w:rFonts w:ascii="Times New Roman" w:hAnsi="Times New Roman" w:cs="Times New Roman"/>
                <w:sz w:val="24"/>
                <w:szCs w:val="24"/>
              </w:rPr>
              <w:t>о</w:t>
            </w:r>
            <w:r w:rsidRPr="000E212E">
              <w:rPr>
                <w:rFonts w:ascii="Times New Roman" w:hAnsi="Times New Roman" w:cs="Times New Roman"/>
                <w:sz w:val="24"/>
                <w:szCs w:val="24"/>
              </w:rPr>
              <w:t>доотведения и отведения стоков по технологическим зонам водоотведения с уч</w:t>
            </w:r>
            <w:r w:rsidRPr="000E212E">
              <w:rPr>
                <w:rFonts w:ascii="Times New Roman" w:hAnsi="Times New Roman" w:cs="Times New Roman"/>
                <w:sz w:val="24"/>
                <w:szCs w:val="24"/>
              </w:rPr>
              <w:t>е</w:t>
            </w:r>
            <w:r w:rsidRPr="000E212E">
              <w:rPr>
                <w:rFonts w:ascii="Times New Roman" w:hAnsi="Times New Roman" w:cs="Times New Roman"/>
                <w:sz w:val="24"/>
                <w:szCs w:val="24"/>
              </w:rPr>
              <w:t>том различн</w:t>
            </w:r>
            <w:r w:rsidR="00FE2F23" w:rsidRPr="000E212E">
              <w:rPr>
                <w:rFonts w:ascii="Times New Roman" w:hAnsi="Times New Roman" w:cs="Times New Roman"/>
                <w:sz w:val="24"/>
                <w:szCs w:val="24"/>
              </w:rPr>
              <w:t>ых сценариев развития поселения</w:t>
            </w:r>
            <w:r w:rsidRPr="000E212E">
              <w:rPr>
                <w:rFonts w:ascii="Times New Roman" w:hAnsi="Times New Roman" w:cs="Times New Roman"/>
                <w:sz w:val="24"/>
                <w:szCs w:val="24"/>
              </w:rPr>
              <w:t xml:space="preserve"> </w:t>
            </w:r>
          </w:p>
        </w:tc>
        <w:tc>
          <w:tcPr>
            <w:tcW w:w="560" w:type="dxa"/>
          </w:tcPr>
          <w:p w:rsidR="00E95D31" w:rsidRPr="000E212E" w:rsidRDefault="00E95D31"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ПРогноз объема СТОЧНЫХ ВОД</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3.1</w:t>
            </w:r>
          </w:p>
        </w:tc>
        <w:tc>
          <w:tcPr>
            <w:tcW w:w="8666" w:type="dxa"/>
            <w:vAlign w:val="center"/>
          </w:tcPr>
          <w:p w:rsidR="00A6141C" w:rsidRPr="000E212E" w:rsidRDefault="00E95D31"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фактическом и ожидаемом поступлении сточных вод в централиз</w:t>
            </w:r>
            <w:r w:rsidRPr="000E212E">
              <w:rPr>
                <w:rFonts w:ascii="Times New Roman" w:hAnsi="Times New Roman" w:cs="Times New Roman"/>
                <w:sz w:val="24"/>
                <w:szCs w:val="24"/>
              </w:rPr>
              <w:t>о</w:t>
            </w:r>
            <w:r w:rsidRPr="000E212E">
              <w:rPr>
                <w:rFonts w:ascii="Times New Roman" w:hAnsi="Times New Roman" w:cs="Times New Roman"/>
                <w:sz w:val="24"/>
                <w:szCs w:val="24"/>
              </w:rPr>
              <w:t xml:space="preserve">ванную </w:t>
            </w:r>
            <w:r w:rsidR="00593AA9" w:rsidRPr="000E212E">
              <w:rPr>
                <w:rFonts w:ascii="Times New Roman" w:hAnsi="Times New Roman" w:cs="Times New Roman"/>
                <w:sz w:val="24"/>
                <w:szCs w:val="24"/>
              </w:rPr>
              <w:t>систему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3.2</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3.3</w:t>
            </w:r>
          </w:p>
        </w:tc>
        <w:tc>
          <w:tcPr>
            <w:tcW w:w="8666" w:type="dxa"/>
            <w:vAlign w:val="center"/>
          </w:tcPr>
          <w:p w:rsidR="00A6141C" w:rsidRPr="000E212E" w:rsidRDefault="00593AA9" w:rsidP="0051234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Расчет требуемой мощности очистных сооружений исходя из данных о расче</w:t>
            </w:r>
            <w:r w:rsidRPr="000E212E">
              <w:rPr>
                <w:rFonts w:ascii="Times New Roman" w:hAnsi="Times New Roman" w:cs="Times New Roman"/>
                <w:sz w:val="24"/>
                <w:szCs w:val="24"/>
              </w:rPr>
              <w:t>т</w:t>
            </w:r>
            <w:r w:rsidRPr="000E212E">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93AA9" w:rsidRPr="000E212E" w:rsidTr="00455568">
        <w:trPr>
          <w:trHeight w:val="340"/>
          <w:jc w:val="center"/>
        </w:trPr>
        <w:tc>
          <w:tcPr>
            <w:tcW w:w="697" w:type="dxa"/>
            <w:vAlign w:val="center"/>
          </w:tcPr>
          <w:p w:rsidR="00593AA9" w:rsidRPr="000E212E" w:rsidRDefault="00593AA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3.4</w:t>
            </w:r>
          </w:p>
        </w:tc>
        <w:tc>
          <w:tcPr>
            <w:tcW w:w="8666" w:type="dxa"/>
            <w:vAlign w:val="center"/>
          </w:tcPr>
          <w:p w:rsidR="00593AA9" w:rsidRPr="000E212E" w:rsidRDefault="00593AA9" w:rsidP="00512345">
            <w:pPr>
              <w:spacing w:after="0" w:line="240" w:lineRule="auto"/>
              <w:rPr>
                <w:rFonts w:ascii="Times New Roman" w:hAnsi="Times New Roman" w:cs="Times New Roman"/>
                <w:bCs/>
                <w:sz w:val="24"/>
                <w:szCs w:val="24"/>
              </w:rPr>
            </w:pPr>
            <w:r w:rsidRPr="000E212E">
              <w:rPr>
                <w:rFonts w:ascii="Times New Roman" w:hAnsi="Times New Roman" w:cs="Times New Roman"/>
                <w:bCs/>
                <w:sz w:val="24"/>
                <w:szCs w:val="24"/>
              </w:rPr>
              <w:t>Результаты анализа гидравлических режимов и режимов работы элементов це</w:t>
            </w:r>
            <w:r w:rsidRPr="000E212E">
              <w:rPr>
                <w:rFonts w:ascii="Times New Roman" w:hAnsi="Times New Roman" w:cs="Times New Roman"/>
                <w:bCs/>
                <w:sz w:val="24"/>
                <w:szCs w:val="24"/>
              </w:rPr>
              <w:t>н</w:t>
            </w:r>
            <w:r w:rsidRPr="000E212E">
              <w:rPr>
                <w:rFonts w:ascii="Times New Roman" w:hAnsi="Times New Roman" w:cs="Times New Roman"/>
                <w:bCs/>
                <w:sz w:val="24"/>
                <w:szCs w:val="24"/>
              </w:rPr>
              <w:t>трализованной системы водоотведения</w:t>
            </w:r>
          </w:p>
        </w:tc>
        <w:tc>
          <w:tcPr>
            <w:tcW w:w="560" w:type="dxa"/>
          </w:tcPr>
          <w:p w:rsidR="00593AA9" w:rsidRPr="000E212E" w:rsidRDefault="00593AA9" w:rsidP="00455568">
            <w:pPr>
              <w:spacing w:after="0" w:line="240" w:lineRule="auto"/>
              <w:jc w:val="center"/>
              <w:rPr>
                <w:rFonts w:ascii="Times New Roman" w:hAnsi="Times New Roman" w:cs="Times New Roman"/>
                <w:sz w:val="24"/>
                <w:szCs w:val="24"/>
              </w:rPr>
            </w:pPr>
          </w:p>
        </w:tc>
      </w:tr>
      <w:tr w:rsidR="00593AA9" w:rsidRPr="000E212E" w:rsidTr="00455568">
        <w:trPr>
          <w:trHeight w:val="340"/>
          <w:jc w:val="center"/>
        </w:trPr>
        <w:tc>
          <w:tcPr>
            <w:tcW w:w="697" w:type="dxa"/>
            <w:vAlign w:val="center"/>
          </w:tcPr>
          <w:p w:rsidR="00593AA9" w:rsidRPr="000E212E" w:rsidRDefault="00593AA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3.5</w:t>
            </w:r>
          </w:p>
        </w:tc>
        <w:tc>
          <w:tcPr>
            <w:tcW w:w="8666" w:type="dxa"/>
            <w:vAlign w:val="center"/>
          </w:tcPr>
          <w:p w:rsidR="00593AA9" w:rsidRPr="000E212E" w:rsidRDefault="00593AA9" w:rsidP="00512345">
            <w:pPr>
              <w:spacing w:after="0" w:line="240" w:lineRule="auto"/>
              <w:rPr>
                <w:rFonts w:ascii="Times New Roman" w:hAnsi="Times New Roman" w:cs="Times New Roman"/>
                <w:bCs/>
                <w:sz w:val="24"/>
                <w:szCs w:val="24"/>
              </w:rPr>
            </w:pPr>
            <w:r w:rsidRPr="000E212E">
              <w:rPr>
                <w:rFonts w:ascii="Times New Roman" w:hAnsi="Times New Roman" w:cs="Times New Roman"/>
                <w:bCs/>
                <w:sz w:val="24"/>
                <w:szCs w:val="24"/>
              </w:rPr>
              <w:t>Анализ резервов производственных мощностей очистных сооружений системы водоотведения и возможности расширения зоны их действия</w:t>
            </w:r>
          </w:p>
        </w:tc>
        <w:tc>
          <w:tcPr>
            <w:tcW w:w="560" w:type="dxa"/>
          </w:tcPr>
          <w:p w:rsidR="00593AA9" w:rsidRPr="000E212E" w:rsidRDefault="00593AA9" w:rsidP="00455568">
            <w:pPr>
              <w:spacing w:after="0" w:line="240" w:lineRule="auto"/>
              <w:jc w:val="center"/>
              <w:rPr>
                <w:rFonts w:ascii="Times New Roman" w:hAnsi="Times New Roman" w:cs="Times New Roman"/>
                <w:sz w:val="24"/>
                <w:szCs w:val="24"/>
              </w:rPr>
            </w:pPr>
          </w:p>
        </w:tc>
      </w:tr>
      <w:tr w:rsidR="00A6141C" w:rsidRPr="000E212E" w:rsidTr="00AA568F">
        <w:trPr>
          <w:trHeight w:val="62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8666" w:type="dxa"/>
            <w:vAlign w:val="center"/>
          </w:tcPr>
          <w:p w:rsidR="00A6141C" w:rsidRPr="000E212E" w:rsidRDefault="00A6141C" w:rsidP="00512345">
            <w:pPr>
              <w:spacing w:after="0" w:line="240" w:lineRule="auto"/>
              <w:rPr>
                <w:rFonts w:ascii="Times New Roman" w:hAnsi="Times New Roman" w:cs="Times New Roman"/>
                <w:sz w:val="24"/>
                <w:szCs w:val="24"/>
              </w:rPr>
            </w:pPr>
            <w:r w:rsidRPr="000E212E">
              <w:rPr>
                <w:rFonts w:ascii="Times New Roman" w:hAnsi="Times New Roman" w:cs="Times New Roman"/>
                <w:bCs/>
                <w:sz w:val="24"/>
                <w:szCs w:val="24"/>
              </w:rPr>
              <w:t>ПРЕДЛОЖЕНИЯ ПО СТРОИТЕЛЬСТВУ, РЕКОНСТРУКЦИИ И МОДЕРНИЗ</w:t>
            </w:r>
            <w:r w:rsidRPr="000E212E">
              <w:rPr>
                <w:rFonts w:ascii="Times New Roman" w:hAnsi="Times New Roman" w:cs="Times New Roman"/>
                <w:bCs/>
                <w:sz w:val="24"/>
                <w:szCs w:val="24"/>
              </w:rPr>
              <w:t>А</w:t>
            </w:r>
            <w:r w:rsidRPr="000E212E">
              <w:rPr>
                <w:rFonts w:ascii="Times New Roman" w:hAnsi="Times New Roman" w:cs="Times New Roman"/>
                <w:bCs/>
                <w:sz w:val="24"/>
                <w:szCs w:val="24"/>
              </w:rPr>
              <w:t>ЦИИ ОБЪЕКТОВ СИСТЕМ ВОДО</w:t>
            </w:r>
            <w:r w:rsidR="00E76B23" w:rsidRPr="000E212E">
              <w:rPr>
                <w:rFonts w:ascii="Times New Roman" w:hAnsi="Times New Roman" w:cs="Times New Roman"/>
                <w:bCs/>
                <w:sz w:val="24"/>
                <w:szCs w:val="24"/>
              </w:rPr>
              <w:t>ОТВЕДЕНИЯ</w:t>
            </w:r>
            <w:r w:rsidRPr="000E212E">
              <w:rPr>
                <w:rFonts w:ascii="Times New Roman" w:hAnsi="Times New Roman" w:cs="Times New Roman"/>
                <w:bCs/>
                <w:sz w:val="24"/>
                <w:szCs w:val="24"/>
              </w:rPr>
              <w:t xml:space="preserve"> И СЕТЕЙ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4.1</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Основные направления, принципы, задачи и целевые показатели развития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4.2</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bl>
    <w:p w:rsidR="00850F42" w:rsidRPr="000E212E" w:rsidRDefault="00850F42">
      <w:r w:rsidRPr="000E212E">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1A6E89" w:rsidRPr="000E212E" w:rsidTr="00455568">
        <w:trPr>
          <w:trHeight w:val="340"/>
          <w:jc w:val="center"/>
        </w:trPr>
        <w:tc>
          <w:tcPr>
            <w:tcW w:w="697" w:type="dxa"/>
            <w:vAlign w:val="center"/>
          </w:tcPr>
          <w:p w:rsidR="001A6E89" w:rsidRPr="000E212E" w:rsidRDefault="002903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4.3</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sidRPr="000E212E">
              <w:rPr>
                <w:rFonts w:ascii="Times New Roman" w:hAnsi="Times New Roman" w:cs="Times New Roman"/>
                <w:sz w:val="24"/>
                <w:szCs w:val="24"/>
              </w:rPr>
              <w:t>изованной системы водоотведения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4</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развитии систем диспетчеризации, телемеханизации и об автоматиз</w:t>
            </w:r>
            <w:r w:rsidRPr="000E212E">
              <w:rPr>
                <w:rFonts w:ascii="Times New Roman" w:hAnsi="Times New Roman" w:cs="Times New Roman"/>
                <w:sz w:val="24"/>
                <w:szCs w:val="24"/>
              </w:rPr>
              <w:t>и</w:t>
            </w:r>
            <w:r w:rsidRPr="000E212E">
              <w:rPr>
                <w:rFonts w:ascii="Times New Roman" w:hAnsi="Times New Roman" w:cs="Times New Roman"/>
                <w:sz w:val="24"/>
                <w:szCs w:val="24"/>
              </w:rPr>
              <w:t>рованных системах управления режимами водоотведения на объектах организ</w:t>
            </w:r>
            <w:r w:rsidRPr="000E212E">
              <w:rPr>
                <w:rFonts w:ascii="Times New Roman" w:hAnsi="Times New Roman" w:cs="Times New Roman"/>
                <w:sz w:val="24"/>
                <w:szCs w:val="24"/>
              </w:rPr>
              <w:t>а</w:t>
            </w:r>
            <w:r w:rsidRPr="000E212E">
              <w:rPr>
                <w:rFonts w:ascii="Times New Roman" w:hAnsi="Times New Roman" w:cs="Times New Roman"/>
                <w:sz w:val="24"/>
                <w:szCs w:val="24"/>
              </w:rPr>
              <w:t>ций осуществляющих водоотв</w:t>
            </w:r>
            <w:r w:rsidR="00512345" w:rsidRPr="000E212E">
              <w:rPr>
                <w:rFonts w:ascii="Times New Roman" w:hAnsi="Times New Roman" w:cs="Times New Roman"/>
                <w:sz w:val="24"/>
                <w:szCs w:val="24"/>
              </w:rPr>
              <w:t>едение</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5</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вариантов маршрутов прохождения трубопроводов  (трасс) по терр</w:t>
            </w:r>
            <w:r w:rsidRPr="000E212E">
              <w:rPr>
                <w:rFonts w:ascii="Times New Roman" w:hAnsi="Times New Roman" w:cs="Times New Roman"/>
                <w:sz w:val="24"/>
                <w:szCs w:val="24"/>
              </w:rPr>
              <w:t>и</w:t>
            </w:r>
            <w:r w:rsidRPr="000E212E">
              <w:rPr>
                <w:rFonts w:ascii="Times New Roman" w:hAnsi="Times New Roman" w:cs="Times New Roman"/>
                <w:sz w:val="24"/>
                <w:szCs w:val="24"/>
              </w:rPr>
              <w:t>тории поселения, расположение намечаемых площадок  под строительство с</w:t>
            </w:r>
            <w:r w:rsidRPr="000E212E">
              <w:rPr>
                <w:rFonts w:ascii="Times New Roman" w:hAnsi="Times New Roman" w:cs="Times New Roman"/>
                <w:sz w:val="24"/>
                <w:szCs w:val="24"/>
              </w:rPr>
              <w:t>о</w:t>
            </w:r>
            <w:r w:rsidRPr="000E212E">
              <w:rPr>
                <w:rFonts w:ascii="Times New Roman" w:hAnsi="Times New Roman" w:cs="Times New Roman"/>
                <w:sz w:val="24"/>
                <w:szCs w:val="24"/>
              </w:rPr>
              <w:t>оружений</w:t>
            </w:r>
            <w:r w:rsidR="00512345" w:rsidRPr="000E212E">
              <w:rPr>
                <w:rFonts w:ascii="Times New Roman" w:hAnsi="Times New Roman" w:cs="Times New Roman"/>
                <w:sz w:val="24"/>
                <w:szCs w:val="24"/>
              </w:rPr>
              <w:t xml:space="preserve"> водоотведения и их обоснование</w:t>
            </w:r>
            <w:r w:rsidRPr="000E212E">
              <w:rPr>
                <w:rFonts w:ascii="Times New Roman" w:hAnsi="Times New Roman" w:cs="Times New Roman"/>
                <w:sz w:val="24"/>
                <w:szCs w:val="24"/>
              </w:rPr>
              <w:t xml:space="preserve"> </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6</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7</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Границы планируемых зон размещения объектов централизованной системы в</w:t>
            </w:r>
            <w:r w:rsidRPr="000E212E">
              <w:rPr>
                <w:rFonts w:ascii="Times New Roman" w:hAnsi="Times New Roman" w:cs="Times New Roman"/>
                <w:sz w:val="24"/>
                <w:szCs w:val="24"/>
              </w:rPr>
              <w:t>о</w:t>
            </w:r>
            <w:r w:rsidR="00512345" w:rsidRPr="000E212E">
              <w:rPr>
                <w:rFonts w:ascii="Times New Roman" w:hAnsi="Times New Roman" w:cs="Times New Roman"/>
                <w:sz w:val="24"/>
                <w:szCs w:val="24"/>
              </w:rPr>
              <w:t>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8</w:t>
            </w:r>
          </w:p>
        </w:tc>
        <w:tc>
          <w:tcPr>
            <w:tcW w:w="8666" w:type="dxa"/>
            <w:vAlign w:val="center"/>
          </w:tcPr>
          <w:p w:rsidR="004D7FE8" w:rsidRPr="000E212E" w:rsidRDefault="004D7FE8"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Обеспечение надежности водоотведения путем организации возможности пер</w:t>
            </w:r>
            <w:r w:rsidRPr="000E212E">
              <w:rPr>
                <w:rFonts w:ascii="Times New Roman" w:hAnsi="Times New Roman" w:cs="Times New Roman"/>
                <w:sz w:val="24"/>
                <w:szCs w:val="24"/>
              </w:rPr>
              <w:t>е</w:t>
            </w:r>
            <w:r w:rsidRPr="000E212E">
              <w:rPr>
                <w:rFonts w:ascii="Times New Roman" w:hAnsi="Times New Roman" w:cs="Times New Roman"/>
                <w:sz w:val="24"/>
                <w:szCs w:val="24"/>
              </w:rPr>
              <w:t>распределения потоков сточных вод между технологическими зонами сооруж</w:t>
            </w:r>
            <w:r w:rsidRPr="000E212E">
              <w:rPr>
                <w:rFonts w:ascii="Times New Roman" w:hAnsi="Times New Roman" w:cs="Times New Roman"/>
                <w:sz w:val="24"/>
                <w:szCs w:val="24"/>
              </w:rPr>
              <w:t>е</w:t>
            </w:r>
            <w:r w:rsidR="00512345" w:rsidRPr="000E212E">
              <w:rPr>
                <w:rFonts w:ascii="Times New Roman" w:hAnsi="Times New Roman" w:cs="Times New Roman"/>
                <w:sz w:val="24"/>
                <w:szCs w:val="24"/>
              </w:rPr>
              <w:t>ний водоотведения</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9</w:t>
            </w:r>
          </w:p>
        </w:tc>
        <w:tc>
          <w:tcPr>
            <w:tcW w:w="8666" w:type="dxa"/>
            <w:vAlign w:val="center"/>
          </w:tcPr>
          <w:p w:rsidR="004D7FE8" w:rsidRPr="000E212E" w:rsidRDefault="004D7FE8" w:rsidP="0051234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E212E">
              <w:rPr>
                <w:rFonts w:ascii="Times New Roman" w:hAnsi="Times New Roman" w:cs="Times New Roman"/>
                <w:sz w:val="24"/>
                <w:szCs w:val="24"/>
              </w:rPr>
              <w:t>где данный вид инженерных сетей отсутствует</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10</w:t>
            </w:r>
          </w:p>
        </w:tc>
        <w:tc>
          <w:tcPr>
            <w:tcW w:w="8666" w:type="dxa"/>
            <w:vAlign w:val="center"/>
          </w:tcPr>
          <w:p w:rsidR="004D7FE8" w:rsidRPr="000E212E" w:rsidRDefault="004D7FE8"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Сокращение сбросов и организация возврата очищенных сточных вод на техн</w:t>
            </w:r>
            <w:r w:rsidRPr="000E212E">
              <w:rPr>
                <w:rFonts w:ascii="Times New Roman" w:hAnsi="Times New Roman" w:cs="Times New Roman"/>
                <w:sz w:val="24"/>
                <w:szCs w:val="24"/>
              </w:rPr>
              <w:t>и</w:t>
            </w:r>
            <w:r w:rsidRPr="000E212E">
              <w:rPr>
                <w:rFonts w:ascii="Times New Roman" w:hAnsi="Times New Roman" w:cs="Times New Roman"/>
                <w:sz w:val="24"/>
                <w:szCs w:val="24"/>
              </w:rPr>
              <w:t>ческие нужды</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A6141C" w:rsidRPr="000E212E" w:rsidTr="00AA568F">
        <w:trPr>
          <w:trHeight w:val="643"/>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8666" w:type="dxa"/>
            <w:vAlign w:val="center"/>
          </w:tcPr>
          <w:p w:rsidR="00A6141C" w:rsidRPr="000E212E" w:rsidRDefault="005D064E"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И Р</w:t>
            </w:r>
            <w:r w:rsidRPr="000E212E">
              <w:rPr>
                <w:rFonts w:ascii="Times New Roman" w:hAnsi="Times New Roman" w:cs="Times New Roman"/>
                <w:sz w:val="24"/>
                <w:szCs w:val="24"/>
              </w:rPr>
              <w:t>Е</w:t>
            </w:r>
            <w:r w:rsidRPr="000E212E">
              <w:rPr>
                <w:rFonts w:ascii="Times New Roman" w:hAnsi="Times New Roman" w:cs="Times New Roman"/>
                <w:sz w:val="24"/>
                <w:szCs w:val="24"/>
              </w:rPr>
              <w:t>КОНСТРУКЦИИ ОБЪЕКТОВ ЦЕНТРАЛИЗОВАННОЙ СИСТЕМЫ ВОДОО</w:t>
            </w:r>
            <w:r w:rsidRPr="000E212E">
              <w:rPr>
                <w:rFonts w:ascii="Times New Roman" w:hAnsi="Times New Roman" w:cs="Times New Roman"/>
                <w:sz w:val="24"/>
                <w:szCs w:val="24"/>
              </w:rPr>
              <w:t>Т</w:t>
            </w:r>
            <w:r w:rsidRPr="000E212E">
              <w:rPr>
                <w:rFonts w:ascii="Times New Roman" w:hAnsi="Times New Roman" w:cs="Times New Roman"/>
                <w:sz w:val="24"/>
                <w:szCs w:val="24"/>
              </w:rPr>
              <w:t>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5D064E" w:rsidRPr="000E212E">
              <w:rPr>
                <w:rFonts w:ascii="Times New Roman" w:hAnsi="Times New Roman" w:cs="Times New Roman"/>
                <w:sz w:val="24"/>
                <w:szCs w:val="24"/>
              </w:rPr>
              <w:t>.1</w:t>
            </w:r>
          </w:p>
        </w:tc>
        <w:tc>
          <w:tcPr>
            <w:tcW w:w="8666" w:type="dxa"/>
            <w:vAlign w:val="center"/>
          </w:tcPr>
          <w:p w:rsidR="005D064E" w:rsidRPr="000E212E" w:rsidRDefault="005D064E" w:rsidP="005D064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мероприятиях, содержащихся в планах по снижению сбросов загря</w:t>
            </w:r>
            <w:r w:rsidRPr="000E212E">
              <w:rPr>
                <w:rFonts w:ascii="Times New Roman" w:hAnsi="Times New Roman" w:cs="Times New Roman"/>
                <w:sz w:val="24"/>
                <w:szCs w:val="24"/>
              </w:rPr>
              <w:t>з</w:t>
            </w:r>
            <w:r w:rsidRPr="000E212E">
              <w:rPr>
                <w:rFonts w:ascii="Times New Roman" w:hAnsi="Times New Roman" w:cs="Times New Roman"/>
                <w:sz w:val="24"/>
                <w:szCs w:val="24"/>
              </w:rPr>
              <w:t>няющих веществ и микроорганизмов в поверхностные водные объекты, подзе</w:t>
            </w:r>
            <w:r w:rsidRPr="000E212E">
              <w:rPr>
                <w:rFonts w:ascii="Times New Roman" w:hAnsi="Times New Roman" w:cs="Times New Roman"/>
                <w:sz w:val="24"/>
                <w:szCs w:val="24"/>
              </w:rPr>
              <w:t>м</w:t>
            </w:r>
            <w:r w:rsidRPr="000E212E">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5D064E" w:rsidRPr="000E212E">
              <w:rPr>
                <w:rFonts w:ascii="Times New Roman" w:hAnsi="Times New Roman" w:cs="Times New Roman"/>
                <w:sz w:val="24"/>
                <w:szCs w:val="24"/>
              </w:rPr>
              <w:t>.2</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применении методов, безопасных для окружающей среды, при утил</w:t>
            </w:r>
            <w:r w:rsidRPr="000E212E">
              <w:rPr>
                <w:rFonts w:ascii="Times New Roman" w:hAnsi="Times New Roman" w:cs="Times New Roman"/>
                <w:sz w:val="24"/>
                <w:szCs w:val="24"/>
              </w:rPr>
              <w:t>и</w:t>
            </w:r>
            <w:r w:rsidRPr="000E212E">
              <w:rPr>
                <w:rFonts w:ascii="Times New Roman" w:hAnsi="Times New Roman" w:cs="Times New Roman"/>
                <w:sz w:val="24"/>
                <w:szCs w:val="24"/>
              </w:rPr>
              <w:t>зации осадков сточных вод</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A6141C" w:rsidRPr="000E212E" w:rsidTr="00AA568F">
        <w:trPr>
          <w:trHeight w:val="875"/>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8666" w:type="dxa"/>
            <w:vAlign w:val="center"/>
          </w:tcPr>
          <w:p w:rsidR="00A6141C" w:rsidRPr="000E212E" w:rsidRDefault="005D064E" w:rsidP="00455568">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ОЦЕНКА ПОТРЕБНОСТЕЙ В КАПИТАЛЬНЫХ ВЛОЖЕНИЯХ В СТРО</w:t>
            </w:r>
            <w:r w:rsidRPr="000E212E">
              <w:rPr>
                <w:rFonts w:ascii="Times New Roman" w:hAnsi="Times New Roman" w:cs="Times New Roman"/>
                <w:caps/>
                <w:sz w:val="24"/>
                <w:szCs w:val="24"/>
              </w:rPr>
              <w:t>И</w:t>
            </w:r>
            <w:r w:rsidRPr="000E212E">
              <w:rPr>
                <w:rFonts w:ascii="Times New Roman" w:hAnsi="Times New Roman" w:cs="Times New Roman"/>
                <w:caps/>
                <w:sz w:val="24"/>
                <w:szCs w:val="24"/>
              </w:rPr>
              <w:t>ТЕЛЬСТВО, РЕКОНСТРУКЦИЮ И МОДЕРНИЗАЦИЮ ОБЪЕКТОВ ЦЕНТР</w:t>
            </w:r>
            <w:r w:rsidRPr="000E212E">
              <w:rPr>
                <w:rFonts w:ascii="Times New Roman" w:hAnsi="Times New Roman" w:cs="Times New Roman"/>
                <w:caps/>
                <w:sz w:val="24"/>
                <w:szCs w:val="24"/>
              </w:rPr>
              <w:t>А</w:t>
            </w:r>
            <w:r w:rsidRPr="000E212E">
              <w:rPr>
                <w:rFonts w:ascii="Times New Roman" w:hAnsi="Times New Roman" w:cs="Times New Roman"/>
                <w:caps/>
                <w:sz w:val="24"/>
                <w:szCs w:val="24"/>
              </w:rPr>
              <w:t>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D064E" w:rsidRPr="000E212E" w:rsidTr="00AA568F">
        <w:trPr>
          <w:trHeight w:val="69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5D064E" w:rsidRPr="000E212E">
              <w:rPr>
                <w:rFonts w:ascii="Times New Roman" w:hAnsi="Times New Roman" w:cs="Times New Roman"/>
                <w:sz w:val="24"/>
                <w:szCs w:val="24"/>
              </w:rPr>
              <w:t>.1</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5D064E" w:rsidRPr="000E212E">
              <w:rPr>
                <w:rFonts w:ascii="Times New Roman" w:hAnsi="Times New Roman" w:cs="Times New Roman"/>
                <w:sz w:val="24"/>
                <w:szCs w:val="24"/>
              </w:rPr>
              <w:t>.2</w:t>
            </w:r>
          </w:p>
        </w:tc>
        <w:tc>
          <w:tcPr>
            <w:tcW w:w="8666" w:type="dxa"/>
            <w:vAlign w:val="center"/>
          </w:tcPr>
          <w:p w:rsidR="005D064E"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качества обслуживания абонентов</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.3</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качества очистки воды</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.4</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эффективности использования ресурсов при транспортировке сто</w:t>
            </w:r>
            <w:r w:rsidRPr="000E212E">
              <w:rPr>
                <w:rFonts w:ascii="Times New Roman" w:hAnsi="Times New Roman" w:cs="Times New Roman"/>
                <w:sz w:val="24"/>
                <w:szCs w:val="24"/>
              </w:rPr>
              <w:t>ч</w:t>
            </w:r>
            <w:r w:rsidRPr="000E212E">
              <w:rPr>
                <w:rFonts w:ascii="Times New Roman" w:hAnsi="Times New Roman" w:cs="Times New Roman"/>
                <w:sz w:val="24"/>
                <w:szCs w:val="24"/>
              </w:rPr>
              <w:t>ных вод</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.5</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sidRPr="000E212E">
              <w:rPr>
                <w:rFonts w:ascii="Times New Roman" w:hAnsi="Times New Roman" w:cs="Times New Roman"/>
                <w:sz w:val="24"/>
                <w:szCs w:val="24"/>
              </w:rPr>
              <w:t>ие качества очистки сточных вод</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.6</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w:t>
            </w:r>
            <w:r w:rsidR="004B1A59" w:rsidRPr="000E212E">
              <w:rPr>
                <w:rFonts w:ascii="Times New Roman" w:hAnsi="Times New Roman" w:cs="Times New Roman"/>
                <w:sz w:val="24"/>
                <w:szCs w:val="24"/>
              </w:rPr>
              <w:t>,</w:t>
            </w:r>
            <w:r w:rsidRPr="000E212E">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E212E">
              <w:rPr>
                <w:rFonts w:ascii="Times New Roman" w:hAnsi="Times New Roman" w:cs="Times New Roman"/>
                <w:sz w:val="24"/>
                <w:szCs w:val="24"/>
              </w:rPr>
              <w:t>в</w:t>
            </w:r>
            <w:r w:rsidRPr="000E212E">
              <w:rPr>
                <w:rFonts w:ascii="Times New Roman" w:hAnsi="Times New Roman" w:cs="Times New Roman"/>
                <w:sz w:val="24"/>
                <w:szCs w:val="24"/>
              </w:rPr>
              <w:t xml:space="preserve">но-правовому  регулированию в сфере </w:t>
            </w:r>
            <w:r w:rsidR="004B1A59" w:rsidRPr="000E212E">
              <w:rPr>
                <w:rFonts w:ascii="Times New Roman" w:hAnsi="Times New Roman" w:cs="Times New Roman"/>
                <w:sz w:val="24"/>
                <w:szCs w:val="24"/>
              </w:rPr>
              <w:t>жилищно-коммунального хозяйства</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8666" w:type="dxa"/>
            <w:vAlign w:val="center"/>
          </w:tcPr>
          <w:p w:rsidR="00A6141C" w:rsidRPr="000E212E" w:rsidRDefault="005269BA"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Перечень выявленных бесхозяйных объектов централиз</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E212E">
              <w:rPr>
                <w:rFonts w:ascii="Times New Roman" w:hAnsi="Times New Roman" w:cs="Times New Roman"/>
                <w:caps/>
                <w:sz w:val="24"/>
                <w:szCs w:val="24"/>
              </w:rPr>
              <w:t>а</w:t>
            </w:r>
            <w:r w:rsidRPr="000E212E">
              <w:rPr>
                <w:rFonts w:ascii="Times New Roman" w:hAnsi="Times New Roman" w:cs="Times New Roman"/>
                <w:caps/>
                <w:sz w:val="24"/>
                <w:szCs w:val="24"/>
              </w:rPr>
              <w:t>цию</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ЗАКЛЮЧЕНИЕ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bl>
    <w:p w:rsidR="00A6141C" w:rsidRPr="000E212E" w:rsidRDefault="00A6141C" w:rsidP="00A6141C">
      <w:pPr>
        <w:spacing w:line="240" w:lineRule="auto"/>
        <w:rPr>
          <w:sz w:val="24"/>
          <w:szCs w:val="24"/>
        </w:rPr>
      </w:pPr>
    </w:p>
    <w:p w:rsidR="007E2769" w:rsidRPr="000E212E" w:rsidRDefault="007E2769">
      <w:pPr>
        <w:rPr>
          <w:rFonts w:ascii="Times New Roman" w:eastAsia="Times New Roman" w:hAnsi="Times New Roman" w:cs="Times New Roman"/>
          <w:b/>
          <w:bCs/>
          <w:sz w:val="28"/>
          <w:szCs w:val="28"/>
          <w:lang w:eastAsia="ru-RU"/>
        </w:rPr>
      </w:pPr>
      <w:r w:rsidRPr="000E212E">
        <w:br w:type="page"/>
      </w:r>
    </w:p>
    <w:p w:rsidR="001E7203" w:rsidRPr="000E212E" w:rsidRDefault="002E2C54" w:rsidP="001D635A">
      <w:pPr>
        <w:pStyle w:val="2"/>
      </w:pPr>
      <w:r w:rsidRPr="000E212E">
        <w:lastRenderedPageBreak/>
        <w:t>ВВЕДЕНИЕ</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Разработка схемы </w:t>
      </w:r>
      <w:r w:rsidR="003D5341"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выполнена в соответствии с требо</w:t>
      </w:r>
      <w:r w:rsidR="003D5341" w:rsidRPr="000E212E">
        <w:rPr>
          <w:rFonts w:ascii="Times New Roman" w:hAnsi="Times New Roman" w:cs="Times New Roman"/>
          <w:sz w:val="28"/>
          <w:szCs w:val="28"/>
        </w:rPr>
        <w:t>ваниями Федерального закона от 07</w:t>
      </w:r>
      <w:r w:rsidR="003C2ACD" w:rsidRPr="000E212E">
        <w:rPr>
          <w:rFonts w:ascii="Times New Roman" w:hAnsi="Times New Roman" w:cs="Times New Roman"/>
          <w:sz w:val="28"/>
          <w:szCs w:val="28"/>
        </w:rPr>
        <w:t>.12</w:t>
      </w:r>
      <w:r w:rsidRPr="000E212E">
        <w:rPr>
          <w:rFonts w:ascii="Times New Roman" w:hAnsi="Times New Roman" w:cs="Times New Roman"/>
          <w:sz w:val="28"/>
          <w:szCs w:val="28"/>
        </w:rPr>
        <w:t>.201</w:t>
      </w:r>
      <w:r w:rsidR="003C2ACD" w:rsidRPr="000E212E">
        <w:rPr>
          <w:rFonts w:ascii="Times New Roman" w:hAnsi="Times New Roman" w:cs="Times New Roman"/>
          <w:sz w:val="28"/>
          <w:szCs w:val="28"/>
        </w:rPr>
        <w:t>1</w:t>
      </w:r>
      <w:r w:rsidRPr="000E212E">
        <w:rPr>
          <w:rFonts w:ascii="Times New Roman" w:hAnsi="Times New Roman" w:cs="Times New Roman"/>
          <w:sz w:val="28"/>
          <w:szCs w:val="28"/>
        </w:rPr>
        <w:t xml:space="preserve"> года № </w:t>
      </w:r>
      <w:r w:rsidR="003C2ACD" w:rsidRPr="000E212E">
        <w:rPr>
          <w:rFonts w:ascii="Times New Roman" w:hAnsi="Times New Roman" w:cs="Times New Roman"/>
          <w:sz w:val="28"/>
          <w:szCs w:val="28"/>
        </w:rPr>
        <w:t>416-</w:t>
      </w:r>
      <w:r w:rsidRPr="000E212E">
        <w:rPr>
          <w:rFonts w:ascii="Times New Roman" w:hAnsi="Times New Roman" w:cs="Times New Roman"/>
          <w:sz w:val="28"/>
          <w:szCs w:val="28"/>
        </w:rPr>
        <w:t xml:space="preserve">ФЗ «О </w:t>
      </w:r>
      <w:r w:rsidR="003D5341" w:rsidRPr="000E212E">
        <w:rPr>
          <w:rFonts w:ascii="Times New Roman" w:hAnsi="Times New Roman" w:cs="Times New Roman"/>
          <w:sz w:val="28"/>
          <w:szCs w:val="28"/>
        </w:rPr>
        <w:t>водосна</w:t>
      </w:r>
      <w:r w:rsidR="003D5341" w:rsidRPr="000E212E">
        <w:rPr>
          <w:rFonts w:ascii="Times New Roman" w:hAnsi="Times New Roman" w:cs="Times New Roman"/>
          <w:sz w:val="28"/>
          <w:szCs w:val="28"/>
        </w:rPr>
        <w:t>б</w:t>
      </w:r>
      <w:r w:rsidR="003D5341" w:rsidRPr="000E212E">
        <w:rPr>
          <w:rFonts w:ascii="Times New Roman" w:hAnsi="Times New Roman" w:cs="Times New Roman"/>
          <w:sz w:val="28"/>
          <w:szCs w:val="28"/>
        </w:rPr>
        <w:t>жении и водоотведении</w:t>
      </w:r>
      <w:r w:rsidRPr="000E212E">
        <w:rPr>
          <w:rFonts w:ascii="Times New Roman" w:hAnsi="Times New Roman" w:cs="Times New Roman"/>
          <w:sz w:val="28"/>
          <w:szCs w:val="28"/>
        </w:rPr>
        <w:t>»</w:t>
      </w:r>
      <w:r w:rsidR="003542A4"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Схема </w:t>
      </w:r>
      <w:r w:rsidR="003D5341" w:rsidRPr="000E212E">
        <w:rPr>
          <w:rFonts w:ascii="Times New Roman" w:hAnsi="Times New Roman" w:cs="Times New Roman"/>
          <w:sz w:val="28"/>
          <w:szCs w:val="28"/>
        </w:rPr>
        <w:t xml:space="preserve">водоснабжения и </w:t>
      </w:r>
      <w:r w:rsidR="003D67F6" w:rsidRPr="000E212E">
        <w:rPr>
          <w:rFonts w:ascii="Times New Roman" w:hAnsi="Times New Roman" w:cs="Times New Roman"/>
          <w:sz w:val="28"/>
          <w:szCs w:val="28"/>
        </w:rPr>
        <w:t>водоотведения</w:t>
      </w:r>
      <w:r w:rsidRPr="000E212E">
        <w:rPr>
          <w:rFonts w:ascii="Times New Roman" w:hAnsi="Times New Roman" w:cs="Times New Roman"/>
          <w:sz w:val="28"/>
          <w:szCs w:val="28"/>
        </w:rPr>
        <w:t xml:space="preserve"> разрабатывается в целях удовлетв</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рения спроса на </w:t>
      </w:r>
      <w:r w:rsidR="003D67F6" w:rsidRPr="000E212E">
        <w:rPr>
          <w:rFonts w:ascii="Times New Roman" w:hAnsi="Times New Roman" w:cs="Times New Roman"/>
          <w:sz w:val="28"/>
          <w:szCs w:val="28"/>
        </w:rPr>
        <w:t>холодную, горячую воду и отвод стоков</w:t>
      </w:r>
      <w:r w:rsidRPr="000E212E">
        <w:rPr>
          <w:rFonts w:ascii="Times New Roman" w:hAnsi="Times New Roman" w:cs="Times New Roman"/>
          <w:sz w:val="28"/>
          <w:szCs w:val="28"/>
        </w:rPr>
        <w:t xml:space="preserve">, обеспечения надежного </w:t>
      </w:r>
      <w:r w:rsidR="003D67F6" w:rsidRPr="000E212E">
        <w:rPr>
          <w:rFonts w:ascii="Times New Roman" w:hAnsi="Times New Roman" w:cs="Times New Roman"/>
          <w:sz w:val="28"/>
          <w:szCs w:val="28"/>
        </w:rPr>
        <w:t>водоснабжении и водоотведения</w:t>
      </w:r>
      <w:r w:rsidRPr="000E212E">
        <w:rPr>
          <w:rFonts w:ascii="Times New Roman" w:hAnsi="Times New Roman" w:cs="Times New Roman"/>
          <w:sz w:val="28"/>
          <w:szCs w:val="28"/>
        </w:rPr>
        <w:t xml:space="preserve"> наиболее экономичным способом при мин</w:t>
      </w:r>
      <w:r w:rsidRPr="000E212E">
        <w:rPr>
          <w:rFonts w:ascii="Times New Roman" w:hAnsi="Times New Roman" w:cs="Times New Roman"/>
          <w:sz w:val="28"/>
          <w:szCs w:val="28"/>
        </w:rPr>
        <w:t>и</w:t>
      </w:r>
      <w:r w:rsidRPr="000E212E">
        <w:rPr>
          <w:rFonts w:ascii="Times New Roman" w:hAnsi="Times New Roman" w:cs="Times New Roman"/>
          <w:sz w:val="28"/>
          <w:szCs w:val="28"/>
        </w:rPr>
        <w:t>мальном воздействии на окружающую среду, а так же экономического стимул</w:t>
      </w:r>
      <w:r w:rsidRPr="000E212E">
        <w:rPr>
          <w:rFonts w:ascii="Times New Roman" w:hAnsi="Times New Roman" w:cs="Times New Roman"/>
          <w:sz w:val="28"/>
          <w:szCs w:val="28"/>
        </w:rPr>
        <w:t>и</w:t>
      </w:r>
      <w:r w:rsidRPr="000E212E">
        <w:rPr>
          <w:rFonts w:ascii="Times New Roman" w:hAnsi="Times New Roman" w:cs="Times New Roman"/>
          <w:sz w:val="28"/>
          <w:szCs w:val="28"/>
        </w:rPr>
        <w:t xml:space="preserve">рования развития систем </w:t>
      </w:r>
      <w:r w:rsidR="003D67F6"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и внедрения энергосб</w:t>
      </w:r>
      <w:r w:rsidRPr="000E212E">
        <w:rPr>
          <w:rFonts w:ascii="Times New Roman" w:hAnsi="Times New Roman" w:cs="Times New Roman"/>
          <w:sz w:val="28"/>
          <w:szCs w:val="28"/>
        </w:rPr>
        <w:t>е</w:t>
      </w:r>
      <w:r w:rsidRPr="000E212E">
        <w:rPr>
          <w:rFonts w:ascii="Times New Roman" w:hAnsi="Times New Roman" w:cs="Times New Roman"/>
          <w:sz w:val="28"/>
          <w:szCs w:val="28"/>
        </w:rPr>
        <w:t>регающих технологий.</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Схема </w:t>
      </w:r>
      <w:r w:rsidR="003D67F6"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разработана на основе следующих принципов:</w:t>
      </w:r>
    </w:p>
    <w:p w:rsidR="003D67F6" w:rsidRPr="000E212E"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w:t>
      </w:r>
      <w:r w:rsidR="008B0B29" w:rsidRPr="000E212E">
        <w:rPr>
          <w:rFonts w:ascii="Times New Roman" w:hAnsi="Times New Roman" w:cs="Times New Roman"/>
          <w:sz w:val="28"/>
          <w:szCs w:val="28"/>
        </w:rPr>
        <w:t>ение мероприятий</w:t>
      </w:r>
      <w:r w:rsidRPr="000E212E">
        <w:rPr>
          <w:rFonts w:ascii="Times New Roman" w:hAnsi="Times New Roman" w:cs="Times New Roman"/>
          <w:sz w:val="28"/>
          <w:szCs w:val="28"/>
        </w:rPr>
        <w:t>, необходимы</w:t>
      </w:r>
      <w:r w:rsidR="008B0B29" w:rsidRPr="000E212E">
        <w:rPr>
          <w:rFonts w:ascii="Times New Roman" w:hAnsi="Times New Roman" w:cs="Times New Roman"/>
          <w:sz w:val="28"/>
          <w:szCs w:val="28"/>
        </w:rPr>
        <w:t>х</w:t>
      </w:r>
      <w:r w:rsidRPr="000E212E">
        <w:rPr>
          <w:rFonts w:ascii="Times New Roman" w:hAnsi="Times New Roman" w:cs="Times New Roman"/>
          <w:sz w:val="28"/>
          <w:szCs w:val="28"/>
        </w:rPr>
        <w:t xml:space="preserve"> для осуществления горячего, питьевого, технического водоснабжения и водоотведения в соответствии с треб</w:t>
      </w:r>
      <w:r w:rsidRPr="000E212E">
        <w:rPr>
          <w:rFonts w:ascii="Times New Roman" w:hAnsi="Times New Roman" w:cs="Times New Roman"/>
          <w:sz w:val="28"/>
          <w:szCs w:val="28"/>
        </w:rPr>
        <w:t>о</w:t>
      </w:r>
      <w:r w:rsidRPr="000E212E">
        <w:rPr>
          <w:rFonts w:ascii="Times New Roman" w:hAnsi="Times New Roman" w:cs="Times New Roman"/>
          <w:sz w:val="28"/>
          <w:szCs w:val="28"/>
        </w:rPr>
        <w:t>ваниями законодательства Российской Федерации;</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обеспечение безопасности и надежности </w:t>
      </w:r>
      <w:r w:rsidR="003D67F6" w:rsidRPr="000E212E">
        <w:rPr>
          <w:rFonts w:ascii="Times New Roman" w:hAnsi="Times New Roman" w:cs="Times New Roman"/>
          <w:sz w:val="28"/>
          <w:szCs w:val="28"/>
        </w:rPr>
        <w:t xml:space="preserve">водоснабжения и водоотведения </w:t>
      </w:r>
      <w:r w:rsidRPr="000E212E">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обеспечение</w:t>
      </w:r>
      <w:r w:rsidR="008B0B29" w:rsidRPr="000E212E">
        <w:rPr>
          <w:rFonts w:ascii="Times New Roman" w:hAnsi="Times New Roman" w:cs="Times New Roman"/>
          <w:sz w:val="28"/>
          <w:szCs w:val="28"/>
        </w:rPr>
        <w:t xml:space="preserve"> утвержденных в соответствии с настоящим Федеральным з</w:t>
      </w:r>
      <w:r w:rsidR="008B0B29" w:rsidRPr="000E212E">
        <w:rPr>
          <w:rFonts w:ascii="Times New Roman" w:hAnsi="Times New Roman" w:cs="Times New Roman"/>
          <w:sz w:val="28"/>
          <w:szCs w:val="28"/>
        </w:rPr>
        <w:t>а</w:t>
      </w:r>
      <w:r w:rsidR="008B0B29" w:rsidRPr="000E212E">
        <w:rPr>
          <w:rFonts w:ascii="Times New Roman" w:hAnsi="Times New Roman" w:cs="Times New Roman"/>
          <w:sz w:val="28"/>
          <w:szCs w:val="28"/>
        </w:rPr>
        <w:t>коном планов снижения сбросов</w:t>
      </w:r>
      <w:r w:rsidRPr="000E212E">
        <w:rPr>
          <w:rFonts w:ascii="Times New Roman" w:hAnsi="Times New Roman" w:cs="Times New Roman"/>
          <w:sz w:val="28"/>
          <w:szCs w:val="28"/>
        </w:rPr>
        <w:t>;</w:t>
      </w:r>
    </w:p>
    <w:p w:rsidR="008B0B29" w:rsidRPr="000E212E"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обеспечение планов мероприятий по приведению качества воды в соотве</w:t>
      </w:r>
      <w:r w:rsidRPr="000E212E">
        <w:rPr>
          <w:rFonts w:ascii="Times New Roman" w:hAnsi="Times New Roman" w:cs="Times New Roman"/>
          <w:sz w:val="28"/>
          <w:szCs w:val="28"/>
        </w:rPr>
        <w:t>т</w:t>
      </w:r>
      <w:r w:rsidRPr="000E212E">
        <w:rPr>
          <w:rFonts w:ascii="Times New Roman" w:hAnsi="Times New Roman" w:cs="Times New Roman"/>
          <w:sz w:val="28"/>
          <w:szCs w:val="28"/>
        </w:rPr>
        <w:t xml:space="preserve">ствие с установленными требованиями; </w:t>
      </w:r>
    </w:p>
    <w:p w:rsidR="00F52B8D" w:rsidRPr="000E212E"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соблюдение баланса экономических интересов организаций</w:t>
      </w:r>
      <w:r w:rsidRPr="000E212E">
        <w:rPr>
          <w:rFonts w:ascii="Times New Roman" w:hAnsi="Times New Roman" w:cs="Times New Roman"/>
          <w:sz w:val="28"/>
          <w:szCs w:val="28"/>
        </w:rPr>
        <w:t xml:space="preserve"> обеспечива</w:t>
      </w:r>
      <w:r w:rsidRPr="000E212E">
        <w:rPr>
          <w:rFonts w:ascii="Times New Roman" w:hAnsi="Times New Roman" w:cs="Times New Roman"/>
          <w:sz w:val="28"/>
          <w:szCs w:val="28"/>
        </w:rPr>
        <w:t>ю</w:t>
      </w:r>
      <w:r w:rsidRPr="000E212E">
        <w:rPr>
          <w:rFonts w:ascii="Times New Roman" w:hAnsi="Times New Roman" w:cs="Times New Roman"/>
          <w:sz w:val="28"/>
          <w:szCs w:val="28"/>
        </w:rPr>
        <w:t>щих водоснабжения,  водоотведение</w:t>
      </w:r>
      <w:r w:rsidR="00F52B8D" w:rsidRPr="000E212E">
        <w:rPr>
          <w:rFonts w:ascii="Times New Roman" w:hAnsi="Times New Roman" w:cs="Times New Roman"/>
          <w:sz w:val="28"/>
          <w:szCs w:val="28"/>
        </w:rPr>
        <w:t xml:space="preserve"> и потребителей;</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минимизации затрат на </w:t>
      </w:r>
      <w:r w:rsidR="00BC46DD" w:rsidRPr="000E212E">
        <w:rPr>
          <w:rFonts w:ascii="Times New Roman" w:hAnsi="Times New Roman" w:cs="Times New Roman"/>
          <w:sz w:val="28"/>
          <w:szCs w:val="28"/>
        </w:rPr>
        <w:t>водоснабжение и водоотведение</w:t>
      </w:r>
      <w:r w:rsidRPr="000E212E">
        <w:rPr>
          <w:rFonts w:ascii="Times New Roman" w:hAnsi="Times New Roman" w:cs="Times New Roman"/>
          <w:sz w:val="28"/>
          <w:szCs w:val="28"/>
        </w:rPr>
        <w:t xml:space="preserve"> в расчете на ка</w:t>
      </w:r>
      <w:r w:rsidRPr="000E212E">
        <w:rPr>
          <w:rFonts w:ascii="Times New Roman" w:hAnsi="Times New Roman" w:cs="Times New Roman"/>
          <w:sz w:val="28"/>
          <w:szCs w:val="28"/>
        </w:rPr>
        <w:t>ж</w:t>
      </w:r>
      <w:r w:rsidRPr="000E212E">
        <w:rPr>
          <w:rFonts w:ascii="Times New Roman" w:hAnsi="Times New Roman" w:cs="Times New Roman"/>
          <w:sz w:val="28"/>
          <w:szCs w:val="28"/>
        </w:rPr>
        <w:t>дого потребителя в долгосрочной перспективе;</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минимизации вредного воздействия на окружающую среду;</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согласованности схем </w:t>
      </w:r>
      <w:r w:rsidR="00BC46DD"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с иными програ</w:t>
      </w:r>
      <w:r w:rsidRPr="000E212E">
        <w:rPr>
          <w:rFonts w:ascii="Times New Roman" w:hAnsi="Times New Roman" w:cs="Times New Roman"/>
          <w:sz w:val="28"/>
          <w:szCs w:val="28"/>
        </w:rPr>
        <w:t>м</w:t>
      </w:r>
      <w:r w:rsidRPr="000E212E">
        <w:rPr>
          <w:rFonts w:ascii="Times New Roman" w:hAnsi="Times New Roman" w:cs="Times New Roman"/>
          <w:sz w:val="28"/>
          <w:szCs w:val="28"/>
        </w:rPr>
        <w:t>мами развития сетей инженерно-технического обеспечения;</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обеспечение экономически обоснованной доходности текущей деятельн</w:t>
      </w:r>
      <w:r w:rsidRPr="000E212E">
        <w:rPr>
          <w:rFonts w:ascii="Times New Roman" w:hAnsi="Times New Roman" w:cs="Times New Roman"/>
          <w:sz w:val="28"/>
          <w:szCs w:val="28"/>
        </w:rPr>
        <w:t>о</w:t>
      </w:r>
      <w:r w:rsidRPr="000E212E">
        <w:rPr>
          <w:rFonts w:ascii="Times New Roman" w:hAnsi="Times New Roman" w:cs="Times New Roman"/>
          <w:sz w:val="28"/>
          <w:szCs w:val="28"/>
        </w:rPr>
        <w:t>сти организаций</w:t>
      </w:r>
      <w:r w:rsidR="00581210" w:rsidRPr="000E212E">
        <w:rPr>
          <w:rFonts w:ascii="Times New Roman" w:hAnsi="Times New Roman" w:cs="Times New Roman"/>
          <w:sz w:val="28"/>
          <w:szCs w:val="28"/>
        </w:rPr>
        <w:t xml:space="preserve"> обеспечивающих водоснабжение и водоотведение</w:t>
      </w:r>
      <w:r w:rsidRPr="000E212E">
        <w:rPr>
          <w:rFonts w:ascii="Times New Roman" w:hAnsi="Times New Roman" w:cs="Times New Roman"/>
          <w:sz w:val="28"/>
          <w:szCs w:val="28"/>
        </w:rPr>
        <w:t xml:space="preserve"> и использу</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мого при осуществлении регулируемых видов деятельности в сфере </w:t>
      </w:r>
      <w:r w:rsidR="00581210" w:rsidRPr="000E212E">
        <w:rPr>
          <w:rFonts w:ascii="Times New Roman" w:hAnsi="Times New Roman" w:cs="Times New Roman"/>
          <w:sz w:val="28"/>
          <w:szCs w:val="28"/>
        </w:rPr>
        <w:t>водоснабж</w:t>
      </w:r>
      <w:r w:rsidR="00581210" w:rsidRPr="000E212E">
        <w:rPr>
          <w:rFonts w:ascii="Times New Roman" w:hAnsi="Times New Roman" w:cs="Times New Roman"/>
          <w:sz w:val="28"/>
          <w:szCs w:val="28"/>
        </w:rPr>
        <w:t>е</w:t>
      </w:r>
      <w:r w:rsidR="00581210" w:rsidRPr="000E212E">
        <w:rPr>
          <w:rFonts w:ascii="Times New Roman" w:hAnsi="Times New Roman" w:cs="Times New Roman"/>
          <w:sz w:val="28"/>
          <w:szCs w:val="28"/>
        </w:rPr>
        <w:t>ния и водоотведения</w:t>
      </w:r>
      <w:r w:rsidRPr="000E212E">
        <w:rPr>
          <w:rFonts w:ascii="Times New Roman" w:hAnsi="Times New Roman" w:cs="Times New Roman"/>
          <w:sz w:val="28"/>
          <w:szCs w:val="28"/>
        </w:rPr>
        <w:t xml:space="preserve"> инвестированного капитала.</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Техническая база для разработки схем </w:t>
      </w:r>
      <w:r w:rsidR="00581210" w:rsidRPr="000E212E">
        <w:rPr>
          <w:rFonts w:ascii="Times New Roman" w:hAnsi="Times New Roman" w:cs="Times New Roman"/>
          <w:sz w:val="28"/>
          <w:szCs w:val="28"/>
        </w:rPr>
        <w:t>водоснабжения и водоотведения:</w:t>
      </w:r>
    </w:p>
    <w:p w:rsidR="00F52B8D" w:rsidRPr="000E212E"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генеральный план поселения и муниципального района;</w:t>
      </w:r>
    </w:p>
    <w:p w:rsidR="00F52B8D" w:rsidRPr="000E212E"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906C6"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эксплуата</w:t>
      </w:r>
      <w:r w:rsidR="00581210" w:rsidRPr="000E212E">
        <w:rPr>
          <w:rFonts w:ascii="Times New Roman" w:hAnsi="Times New Roman" w:cs="Times New Roman"/>
          <w:sz w:val="28"/>
          <w:szCs w:val="28"/>
        </w:rPr>
        <w:t>ционная документация (расчетные таблицы количества забира</w:t>
      </w:r>
      <w:r w:rsidR="00581210" w:rsidRPr="000E212E">
        <w:rPr>
          <w:rFonts w:ascii="Times New Roman" w:hAnsi="Times New Roman" w:cs="Times New Roman"/>
          <w:sz w:val="28"/>
          <w:szCs w:val="28"/>
        </w:rPr>
        <w:t>е</w:t>
      </w:r>
      <w:r w:rsidR="00581210" w:rsidRPr="000E212E">
        <w:rPr>
          <w:rFonts w:ascii="Times New Roman" w:hAnsi="Times New Roman" w:cs="Times New Roman"/>
          <w:sz w:val="28"/>
          <w:szCs w:val="28"/>
        </w:rPr>
        <w:t xml:space="preserve">мой воды из </w:t>
      </w:r>
      <w:r w:rsidR="00F52B8D" w:rsidRPr="000E212E">
        <w:rPr>
          <w:rFonts w:ascii="Times New Roman" w:hAnsi="Times New Roman" w:cs="Times New Roman"/>
          <w:sz w:val="28"/>
          <w:szCs w:val="28"/>
        </w:rPr>
        <w:t>источников</w:t>
      </w:r>
      <w:r w:rsidR="00581210" w:rsidRPr="000E212E">
        <w:rPr>
          <w:rFonts w:ascii="Times New Roman" w:hAnsi="Times New Roman" w:cs="Times New Roman"/>
          <w:sz w:val="28"/>
          <w:szCs w:val="28"/>
        </w:rPr>
        <w:t>, объем отвода стоков на очистные сооружения</w:t>
      </w:r>
      <w:r w:rsidR="00F52B8D" w:rsidRPr="000E212E">
        <w:rPr>
          <w:rFonts w:ascii="Times New Roman" w:hAnsi="Times New Roman" w:cs="Times New Roman"/>
          <w:sz w:val="28"/>
          <w:szCs w:val="28"/>
        </w:rPr>
        <w:t xml:space="preserve">, данные по </w:t>
      </w:r>
      <w:r w:rsidR="00581210" w:rsidRPr="000E212E">
        <w:rPr>
          <w:rFonts w:ascii="Times New Roman" w:hAnsi="Times New Roman" w:cs="Times New Roman"/>
          <w:sz w:val="28"/>
          <w:szCs w:val="28"/>
        </w:rPr>
        <w:t>потреблению холодной, горячей воды, объем отвода стоков от потребителей</w:t>
      </w:r>
      <w:r w:rsidR="00F52B8D" w:rsidRPr="000E212E">
        <w:rPr>
          <w:rFonts w:ascii="Times New Roman" w:hAnsi="Times New Roman" w:cs="Times New Roman"/>
          <w:sz w:val="28"/>
          <w:szCs w:val="28"/>
        </w:rPr>
        <w:t xml:space="preserve"> и т.п.);</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конструктивные данные по видам прокладки, сроки эксплуатации сетей</w:t>
      </w:r>
      <w:r w:rsidR="00581210" w:rsidRPr="000E212E">
        <w:rPr>
          <w:rFonts w:ascii="Times New Roman" w:hAnsi="Times New Roman" w:cs="Times New Roman"/>
          <w:sz w:val="28"/>
          <w:szCs w:val="28"/>
        </w:rPr>
        <w:t xml:space="preserve"> в</w:t>
      </w:r>
      <w:r w:rsidR="00581210" w:rsidRPr="000E212E">
        <w:rPr>
          <w:rFonts w:ascii="Times New Roman" w:hAnsi="Times New Roman" w:cs="Times New Roman"/>
          <w:sz w:val="28"/>
          <w:szCs w:val="28"/>
        </w:rPr>
        <w:t>о</w:t>
      </w:r>
      <w:r w:rsidR="00581210" w:rsidRPr="000E212E">
        <w:rPr>
          <w:rFonts w:ascii="Times New Roman" w:hAnsi="Times New Roman" w:cs="Times New Roman"/>
          <w:sz w:val="28"/>
          <w:szCs w:val="28"/>
        </w:rPr>
        <w:t>доснабжения и водоотведения</w:t>
      </w:r>
      <w:r w:rsidRPr="000E212E">
        <w:rPr>
          <w:rFonts w:ascii="Times New Roman" w:hAnsi="Times New Roman" w:cs="Times New Roman"/>
          <w:sz w:val="28"/>
          <w:szCs w:val="28"/>
        </w:rPr>
        <w:t>, конфигурация;</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данные технологического и коммерческого учета потребления </w:t>
      </w:r>
      <w:r w:rsidR="00581210" w:rsidRPr="000E212E">
        <w:rPr>
          <w:rFonts w:ascii="Times New Roman" w:hAnsi="Times New Roman" w:cs="Times New Roman"/>
          <w:sz w:val="28"/>
          <w:szCs w:val="28"/>
        </w:rPr>
        <w:t>холодной и горячей воды</w:t>
      </w:r>
      <w:r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0E212E">
        <w:rPr>
          <w:rFonts w:ascii="Times New Roman" w:hAnsi="Times New Roman" w:cs="Times New Roman"/>
          <w:sz w:val="28"/>
          <w:szCs w:val="28"/>
        </w:rPr>
        <w:t>холодной и горячей воды, отвод стоков,</w:t>
      </w:r>
      <w:r w:rsidRPr="000E212E">
        <w:rPr>
          <w:rFonts w:ascii="Times New Roman" w:hAnsi="Times New Roman" w:cs="Times New Roman"/>
          <w:sz w:val="28"/>
          <w:szCs w:val="28"/>
        </w:rPr>
        <w:t xml:space="preserve"> данные</w:t>
      </w:r>
      <w:r w:rsidR="00052598" w:rsidRPr="000E212E">
        <w:rPr>
          <w:rFonts w:ascii="Times New Roman" w:hAnsi="Times New Roman" w:cs="Times New Roman"/>
          <w:sz w:val="28"/>
          <w:szCs w:val="28"/>
        </w:rPr>
        <w:t xml:space="preserve"> по</w:t>
      </w:r>
      <w:r w:rsidRPr="000E212E">
        <w:rPr>
          <w:rFonts w:ascii="Times New Roman" w:hAnsi="Times New Roman" w:cs="Times New Roman"/>
          <w:sz w:val="28"/>
          <w:szCs w:val="28"/>
        </w:rPr>
        <w:t xml:space="preserve"> потреблени</w:t>
      </w:r>
      <w:r w:rsidR="00052598" w:rsidRPr="000E212E">
        <w:rPr>
          <w:rFonts w:ascii="Times New Roman" w:hAnsi="Times New Roman" w:cs="Times New Roman"/>
          <w:sz w:val="28"/>
          <w:szCs w:val="28"/>
        </w:rPr>
        <w:t>ю</w:t>
      </w:r>
      <w:r w:rsidRPr="000E212E">
        <w:rPr>
          <w:rFonts w:ascii="Times New Roman" w:hAnsi="Times New Roman" w:cs="Times New Roman"/>
          <w:sz w:val="28"/>
          <w:szCs w:val="28"/>
        </w:rPr>
        <w:t xml:space="preserve"> </w:t>
      </w:r>
      <w:r w:rsidR="00052598" w:rsidRPr="000E212E">
        <w:rPr>
          <w:rFonts w:ascii="Times New Roman" w:hAnsi="Times New Roman" w:cs="Times New Roman"/>
          <w:sz w:val="28"/>
          <w:szCs w:val="28"/>
        </w:rPr>
        <w:t>холодной, горячей воды и отвод ст</w:t>
      </w:r>
      <w:r w:rsidR="00052598" w:rsidRPr="000E212E">
        <w:rPr>
          <w:rFonts w:ascii="Times New Roman" w:hAnsi="Times New Roman" w:cs="Times New Roman"/>
          <w:sz w:val="28"/>
          <w:szCs w:val="28"/>
        </w:rPr>
        <w:t>о</w:t>
      </w:r>
      <w:r w:rsidR="00052598" w:rsidRPr="000E212E">
        <w:rPr>
          <w:rFonts w:ascii="Times New Roman" w:hAnsi="Times New Roman" w:cs="Times New Roman"/>
          <w:sz w:val="28"/>
          <w:szCs w:val="28"/>
        </w:rPr>
        <w:t>ков</w:t>
      </w:r>
      <w:r w:rsidRPr="000E212E">
        <w:rPr>
          <w:rFonts w:ascii="Times New Roman" w:hAnsi="Times New Roman" w:cs="Times New Roman"/>
          <w:sz w:val="28"/>
          <w:szCs w:val="28"/>
        </w:rPr>
        <w:t xml:space="preserve"> на собственные нужды, по потерям и т.д.);</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статистическая отчетность организации о выработке и отпуске </w:t>
      </w:r>
      <w:r w:rsidR="00052598" w:rsidRPr="000E212E">
        <w:rPr>
          <w:rFonts w:ascii="Times New Roman" w:hAnsi="Times New Roman" w:cs="Times New Roman"/>
          <w:sz w:val="28"/>
          <w:szCs w:val="28"/>
        </w:rPr>
        <w:t>холодной, горячей воды, прием стоков</w:t>
      </w:r>
      <w:r w:rsidRPr="000E212E">
        <w:rPr>
          <w:rFonts w:ascii="Times New Roman" w:hAnsi="Times New Roman" w:cs="Times New Roman"/>
          <w:sz w:val="28"/>
          <w:szCs w:val="28"/>
        </w:rPr>
        <w:t xml:space="preserve"> в натуральном и стоимостном выражении.</w:t>
      </w:r>
    </w:p>
    <w:p w:rsidR="00F52B8D" w:rsidRPr="000E212E" w:rsidRDefault="00F52B8D" w:rsidP="008314FC">
      <w:pPr>
        <w:spacing w:after="0" w:line="360" w:lineRule="auto"/>
        <w:rPr>
          <w:rFonts w:ascii="Times New Roman" w:hAnsi="Times New Roman" w:cs="Times New Roman"/>
          <w:b/>
          <w:sz w:val="28"/>
          <w:szCs w:val="28"/>
        </w:rPr>
      </w:pPr>
    </w:p>
    <w:p w:rsidR="00215DCC" w:rsidRPr="000E212E" w:rsidRDefault="00F52B8D" w:rsidP="001D635A">
      <w:pPr>
        <w:pStyle w:val="2"/>
      </w:pPr>
      <w:r w:rsidRPr="000E212E">
        <w:t>Термины и определения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 </w:t>
      </w:r>
      <w:r w:rsidR="00B279D3" w:rsidRPr="000E212E">
        <w:rPr>
          <w:rFonts w:ascii="Times New Roman" w:eastAsia="Times New Roman" w:hAnsi="Times New Roman" w:cs="Times New Roman"/>
          <w:sz w:val="28"/>
          <w:szCs w:val="28"/>
          <w:lang w:eastAsia="ru-RU"/>
        </w:rPr>
        <w:t xml:space="preserve">абонент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 </w:t>
      </w:r>
      <w:r w:rsidR="00B279D3" w:rsidRPr="000E212E">
        <w:rPr>
          <w:rFonts w:ascii="Times New Roman" w:eastAsia="Times New Roman" w:hAnsi="Times New Roman" w:cs="Times New Roman"/>
          <w:sz w:val="28"/>
          <w:szCs w:val="28"/>
          <w:lang w:eastAsia="ru-RU"/>
        </w:rPr>
        <w:t xml:space="preserve">водоотведение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прием, транспортировка и очистка сточных вод с испол</w:t>
      </w:r>
      <w:r w:rsidR="00B279D3" w:rsidRPr="000E212E">
        <w:rPr>
          <w:rFonts w:ascii="Times New Roman" w:eastAsia="Times New Roman" w:hAnsi="Times New Roman" w:cs="Times New Roman"/>
          <w:sz w:val="28"/>
          <w:szCs w:val="28"/>
          <w:lang w:eastAsia="ru-RU"/>
        </w:rPr>
        <w:t>ь</w:t>
      </w:r>
      <w:r w:rsidR="00B279D3" w:rsidRPr="000E212E">
        <w:rPr>
          <w:rFonts w:ascii="Times New Roman" w:eastAsia="Times New Roman" w:hAnsi="Times New Roman" w:cs="Times New Roman"/>
          <w:sz w:val="28"/>
          <w:szCs w:val="28"/>
          <w:lang w:eastAsia="ru-RU"/>
        </w:rPr>
        <w:t>зованием централизованной системы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водоподготовка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обработка воды, обеспечивающая ее использование в к</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честве питьевой или технической воды;</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 xml:space="preserve">водоснабжение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нием централизованных или нецентрализованных систем горячего водоснабжения (горячее водоснабжение);</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водопроводная сеть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0E212E">
        <w:rPr>
          <w:rFonts w:ascii="Times New Roman" w:eastAsia="Times New Roman" w:hAnsi="Times New Roman" w:cs="Times New Roman"/>
          <w:sz w:val="28"/>
          <w:szCs w:val="28"/>
          <w:lang w:eastAsia="ru-RU"/>
        </w:rPr>
        <w:t>ю</w:t>
      </w:r>
      <w:r w:rsidR="00B279D3" w:rsidRPr="000E212E">
        <w:rPr>
          <w:rFonts w:ascii="Times New Roman" w:eastAsia="Times New Roman" w:hAnsi="Times New Roman" w:cs="Times New Roman"/>
          <w:sz w:val="28"/>
          <w:szCs w:val="28"/>
          <w:lang w:eastAsia="ru-RU"/>
        </w:rPr>
        <w:t>чением инженерных сооружений, используемых также в целях теплоснабжения;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гарантирующая организация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организация, осуществляющая холодное в</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доснабжение и (или) водоотведение, определенная решением органа местного с</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 xml:space="preserve">моуправления поселения, </w:t>
      </w:r>
      <w:r w:rsidR="00B00D40">
        <w:rPr>
          <w:rFonts w:ascii="Times New Roman" w:eastAsia="Times New Roman" w:hAnsi="Times New Roman" w:cs="Times New Roman"/>
          <w:sz w:val="28"/>
          <w:szCs w:val="28"/>
          <w:lang w:eastAsia="ru-RU"/>
        </w:rPr>
        <w:t>городского</w:t>
      </w:r>
      <w:r w:rsidR="00B279D3" w:rsidRPr="000E212E">
        <w:rPr>
          <w:rFonts w:ascii="Times New Roman" w:eastAsia="Times New Roman" w:hAnsi="Times New Roman" w:cs="Times New Roman"/>
          <w:sz w:val="28"/>
          <w:szCs w:val="28"/>
          <w:lang w:eastAsia="ru-RU"/>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0E212E">
        <w:rPr>
          <w:rFonts w:ascii="Times New Roman" w:eastAsia="Times New Roman" w:hAnsi="Times New Roman" w:cs="Times New Roman"/>
          <w:sz w:val="28"/>
          <w:szCs w:val="28"/>
          <w:lang w:eastAsia="ru-RU"/>
        </w:rPr>
        <w:t>к</w:t>
      </w:r>
      <w:r w:rsidR="00B279D3" w:rsidRPr="000E212E">
        <w:rPr>
          <w:rFonts w:ascii="Times New Roman" w:eastAsia="Times New Roman" w:hAnsi="Times New Roman" w:cs="Times New Roman"/>
          <w:sz w:val="28"/>
          <w:szCs w:val="28"/>
          <w:lang w:eastAsia="ru-RU"/>
        </w:rPr>
        <w:t>ты подключены (технологически присоединены) к централизованной системе х</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лодного водоснабжения и (или) водоотведения;</w:t>
      </w:r>
    </w:p>
    <w:p w:rsidR="00B279D3" w:rsidRPr="000E212E"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ред. Федерального закона от 30.12.2012 N 318-ФЗ)</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горячая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приготовленная путем нагрева питьевой или технич</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0E212E">
        <w:rPr>
          <w:rFonts w:ascii="Times New Roman" w:eastAsia="Times New Roman" w:hAnsi="Times New Roman" w:cs="Times New Roman"/>
          <w:sz w:val="28"/>
          <w:szCs w:val="28"/>
          <w:lang w:eastAsia="ru-RU"/>
        </w:rPr>
        <w:t>в</w:t>
      </w:r>
      <w:r w:rsidR="00B279D3" w:rsidRPr="000E212E">
        <w:rPr>
          <w:rFonts w:ascii="Times New Roman" w:eastAsia="Times New Roman" w:hAnsi="Times New Roman" w:cs="Times New Roman"/>
          <w:sz w:val="28"/>
          <w:szCs w:val="28"/>
          <w:lang w:eastAsia="ru-RU"/>
        </w:rPr>
        <w:t>ляемых с водой;</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инвестиционная программа организации, осуществляющей горячее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также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инв</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стиционная программа),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программа мероприятий по строительству, реконстру</w:t>
      </w:r>
      <w:r w:rsidR="00B279D3" w:rsidRPr="000E212E">
        <w:rPr>
          <w:rFonts w:ascii="Times New Roman" w:eastAsia="Times New Roman" w:hAnsi="Times New Roman" w:cs="Times New Roman"/>
          <w:sz w:val="28"/>
          <w:szCs w:val="28"/>
          <w:lang w:eastAsia="ru-RU"/>
        </w:rPr>
        <w:t>к</w:t>
      </w:r>
      <w:r w:rsidR="00B279D3" w:rsidRPr="000E212E">
        <w:rPr>
          <w:rFonts w:ascii="Times New Roman" w:eastAsia="Times New Roman" w:hAnsi="Times New Roman" w:cs="Times New Roman"/>
          <w:sz w:val="28"/>
          <w:szCs w:val="28"/>
          <w:lang w:eastAsia="ru-RU"/>
        </w:rPr>
        <w:t>ции и модернизации объектов централизованной системы горячего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 холодного водоснабжения и (или)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канализационная сеть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качество и безопасность воды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качество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совокупность пок</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зателей, характеризующих физические, химические, бактериологические, орган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лептические и другие свойства воды, в том числе ее температуру;</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 xml:space="preserve">коммерческий учет воды и сточных вод (далее также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коммерческий учет)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боры учета) или расчетным способом;</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нецентрализованная система горячего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сооружения и ус</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ройства, в том числе индивидуальные тепловые пункты, с использованием кот</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рых приготовление горячей воды осуществляется абонентом самостоятельно;</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нецентрализованная система холодного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сооружения и устройства, технологически не связанные с централизованной системой холодн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го водоснабжения и предназначенные для общего пользования или пользования ограниченного круга лиц;</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объект централизованной системы горячего водоснабжения, холодного в</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доснабжения и (или) водоотведения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венно используемое для горячего водоснабжения, холодного водоснабжения и (или)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организация, осуществляющая холодное водоснабжение и (или) водоотв</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дение (организация водопроводно-канализационного хозяйства),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юридическое лицо, осуществляющее эксплуатацию централизованных систем холодного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снабжения и (или) водоотведения, отдельных объектов таких систем;</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организация, осуществляющая горячее водоснабжение,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юридическое л</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цо, осуществляющее эксплуатацию централизованной системы горячего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снабжения, отдельных объектов такой системы;</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орган регулирования тарифов в сфере водоснабжения и водоотведения (д</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 xml:space="preserve">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орган регулирования тарифов)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уполномоченный орган исполнительной власти субъекта Российской Федерации в области государственного регулиров</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ния тарифов либо в случае передачи соответствующих полномочий законом суб</w:t>
      </w:r>
      <w:r w:rsidR="00B279D3" w:rsidRPr="000E212E">
        <w:rPr>
          <w:rFonts w:ascii="Times New Roman" w:eastAsia="Times New Roman" w:hAnsi="Times New Roman" w:cs="Times New Roman"/>
          <w:sz w:val="28"/>
          <w:szCs w:val="28"/>
          <w:lang w:eastAsia="ru-RU"/>
        </w:rPr>
        <w:t>ъ</w:t>
      </w:r>
      <w:r w:rsidR="00B279D3" w:rsidRPr="000E212E">
        <w:rPr>
          <w:rFonts w:ascii="Times New Roman" w:eastAsia="Times New Roman" w:hAnsi="Times New Roman" w:cs="Times New Roman"/>
          <w:sz w:val="28"/>
          <w:szCs w:val="28"/>
          <w:lang w:eastAsia="ru-RU"/>
        </w:rPr>
        <w:t xml:space="preserve">екта Российской Федерации орган местного самоуправления поселения или </w:t>
      </w:r>
      <w:r w:rsidR="00B00D40">
        <w:rPr>
          <w:rFonts w:ascii="Times New Roman" w:eastAsia="Times New Roman" w:hAnsi="Times New Roman" w:cs="Times New Roman"/>
          <w:sz w:val="28"/>
          <w:szCs w:val="28"/>
          <w:lang w:eastAsia="ru-RU"/>
        </w:rPr>
        <w:t>г</w:t>
      </w:r>
      <w:r w:rsidR="00B00D40">
        <w:rPr>
          <w:rFonts w:ascii="Times New Roman" w:eastAsia="Times New Roman" w:hAnsi="Times New Roman" w:cs="Times New Roman"/>
          <w:sz w:val="28"/>
          <w:szCs w:val="28"/>
          <w:lang w:eastAsia="ru-RU"/>
        </w:rPr>
        <w:t>о</w:t>
      </w:r>
      <w:r w:rsidR="00B00D40">
        <w:rPr>
          <w:rFonts w:ascii="Times New Roman" w:eastAsia="Times New Roman" w:hAnsi="Times New Roman" w:cs="Times New Roman"/>
          <w:sz w:val="28"/>
          <w:szCs w:val="28"/>
          <w:lang w:eastAsia="ru-RU"/>
        </w:rPr>
        <w:t>родского</w:t>
      </w:r>
      <w:r w:rsidR="00B279D3" w:rsidRPr="000E212E">
        <w:rPr>
          <w:rFonts w:ascii="Times New Roman" w:eastAsia="Times New Roman" w:hAnsi="Times New Roman" w:cs="Times New Roman"/>
          <w:sz w:val="28"/>
          <w:szCs w:val="28"/>
          <w:lang w:eastAsia="ru-RU"/>
        </w:rPr>
        <w:t xml:space="preserve"> округа, осуществляющий регулирование тарифов в сфере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 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 xml:space="preserve">питьевая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предельные индексы изменения тарифов в сфере водоснабжения и водоо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 xml:space="preserve">ведения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предельные индексы)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индексы максимально и (или) мин</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мально возможного изменения действующих тарифов на питьевую воду и водоо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тельства Российской Федерации, и выраженные в процентах. Указанные предел</w:t>
      </w:r>
      <w:r w:rsidR="00B279D3" w:rsidRPr="000E212E">
        <w:rPr>
          <w:rFonts w:ascii="Times New Roman" w:eastAsia="Times New Roman" w:hAnsi="Times New Roman" w:cs="Times New Roman"/>
          <w:sz w:val="28"/>
          <w:szCs w:val="28"/>
          <w:lang w:eastAsia="ru-RU"/>
        </w:rPr>
        <w:t>ь</w:t>
      </w:r>
      <w:r w:rsidR="00B279D3" w:rsidRPr="000E212E">
        <w:rPr>
          <w:rFonts w:ascii="Times New Roman" w:eastAsia="Times New Roman" w:hAnsi="Times New Roman" w:cs="Times New Roman"/>
          <w:sz w:val="28"/>
          <w:szCs w:val="28"/>
          <w:lang w:eastAsia="ru-RU"/>
        </w:rPr>
        <w:t>ные индексы устанавливаются и применяются до 1 января 2016 года;</w:t>
      </w:r>
    </w:p>
    <w:p w:rsidR="00B279D3" w:rsidRPr="000E212E"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ред. Федерального закона от 30.12.2012 N 291-ФЗ)</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приготовление горячей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нагрев воды, а также при необходимости очистка, химическая подготовка и другие технологические процессы, осущест</w:t>
      </w:r>
      <w:r w:rsidR="00B279D3" w:rsidRPr="000E212E">
        <w:rPr>
          <w:rFonts w:ascii="Times New Roman" w:eastAsia="Times New Roman" w:hAnsi="Times New Roman" w:cs="Times New Roman"/>
          <w:sz w:val="28"/>
          <w:szCs w:val="28"/>
          <w:lang w:eastAsia="ru-RU"/>
        </w:rPr>
        <w:t>в</w:t>
      </w:r>
      <w:r w:rsidR="00B279D3" w:rsidRPr="000E212E">
        <w:rPr>
          <w:rFonts w:ascii="Times New Roman" w:eastAsia="Times New Roman" w:hAnsi="Times New Roman" w:cs="Times New Roman"/>
          <w:sz w:val="28"/>
          <w:szCs w:val="28"/>
          <w:lang w:eastAsia="ru-RU"/>
        </w:rPr>
        <w:t>ляемые с водой;</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производственная программа организации, осуществляющей горячее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производс</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 xml:space="preserve">венная программа),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программа текущей (операционной) деятельности такой о</w:t>
      </w:r>
      <w:r w:rsidR="00B279D3" w:rsidRPr="000E212E">
        <w:rPr>
          <w:rFonts w:ascii="Times New Roman" w:eastAsia="Times New Roman" w:hAnsi="Times New Roman" w:cs="Times New Roman"/>
          <w:sz w:val="28"/>
          <w:szCs w:val="28"/>
          <w:lang w:eastAsia="ru-RU"/>
        </w:rPr>
        <w:t>р</w:t>
      </w:r>
      <w:r w:rsidR="00B279D3" w:rsidRPr="000E212E">
        <w:rPr>
          <w:rFonts w:ascii="Times New Roman" w:eastAsia="Times New Roman" w:hAnsi="Times New Roman" w:cs="Times New Roman"/>
          <w:sz w:val="28"/>
          <w:szCs w:val="28"/>
          <w:lang w:eastAsia="ru-RU"/>
        </w:rPr>
        <w:t>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состав и свойства сточных вод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совокупность показателей, характеризу</w:t>
      </w:r>
      <w:r w:rsidR="00B279D3" w:rsidRPr="000E212E">
        <w:rPr>
          <w:rFonts w:ascii="Times New Roman" w:eastAsia="Times New Roman" w:hAnsi="Times New Roman" w:cs="Times New Roman"/>
          <w:sz w:val="28"/>
          <w:szCs w:val="28"/>
          <w:lang w:eastAsia="ru-RU"/>
        </w:rPr>
        <w:t>ю</w:t>
      </w:r>
      <w:r w:rsidR="00B279D3" w:rsidRPr="000E212E">
        <w:rPr>
          <w:rFonts w:ascii="Times New Roman" w:eastAsia="Times New Roman" w:hAnsi="Times New Roman" w:cs="Times New Roman"/>
          <w:sz w:val="28"/>
          <w:szCs w:val="28"/>
          <w:lang w:eastAsia="ru-RU"/>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0E212E">
        <w:rPr>
          <w:rFonts w:ascii="Times New Roman" w:eastAsia="Times New Roman" w:hAnsi="Times New Roman" w:cs="Times New Roman"/>
          <w:sz w:val="28"/>
          <w:szCs w:val="28"/>
          <w:lang w:eastAsia="ru-RU"/>
        </w:rPr>
        <w:t>р</w:t>
      </w:r>
      <w:r w:rsidR="00B279D3" w:rsidRPr="000E212E">
        <w:rPr>
          <w:rFonts w:ascii="Times New Roman" w:eastAsia="Times New Roman" w:hAnsi="Times New Roman" w:cs="Times New Roman"/>
          <w:sz w:val="28"/>
          <w:szCs w:val="28"/>
          <w:lang w:eastAsia="ru-RU"/>
        </w:rPr>
        <w:t>ганизмов в сточных водах;</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сточные воды централизованной системы водоотведения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сточные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техническая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подаваемая с использованием централизованной или нецентрализованной системы водоснабжения, не предназначенная для питья, </w:t>
      </w:r>
      <w:r w:rsidR="00B279D3" w:rsidRPr="000E212E">
        <w:rPr>
          <w:rFonts w:ascii="Times New Roman" w:eastAsia="Times New Roman" w:hAnsi="Times New Roman" w:cs="Times New Roman"/>
          <w:sz w:val="28"/>
          <w:szCs w:val="28"/>
          <w:lang w:eastAsia="ru-RU"/>
        </w:rPr>
        <w:lastRenderedPageBreak/>
        <w:t>приготовления пищи и других хозяйственно-бытовых нужд населения или для производства пищевой продукции;</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техническое обследование централизованных систем горячего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ния, холодного водоснабжения и (или) водоотведения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оценка технических х</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рактеристик объектов централизованных систем горячего водоснабжения, холо</w:t>
      </w:r>
      <w:r w:rsidR="00B279D3" w:rsidRPr="000E212E">
        <w:rPr>
          <w:rFonts w:ascii="Times New Roman" w:eastAsia="Times New Roman" w:hAnsi="Times New Roman" w:cs="Times New Roman"/>
          <w:sz w:val="28"/>
          <w:szCs w:val="28"/>
          <w:lang w:eastAsia="ru-RU"/>
        </w:rPr>
        <w:t>д</w:t>
      </w:r>
      <w:r w:rsidR="00B279D3" w:rsidRPr="000E212E">
        <w:rPr>
          <w:rFonts w:ascii="Times New Roman" w:eastAsia="Times New Roman" w:hAnsi="Times New Roman" w:cs="Times New Roman"/>
          <w:sz w:val="28"/>
          <w:szCs w:val="28"/>
          <w:lang w:eastAsia="ru-RU"/>
        </w:rPr>
        <w:t>ного водоснабжения и (или) водоотведения;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транспортировка воды (сточных вод)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перемещение воды (сточных вод), осуществляемое с использованием водопроводных (канализационных) сетей;</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горячего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чески связанных между собой инженерных сооружений, предназначенных для г</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рячего водоснабжения путем отбора горячей воды из тепловой сети (далее - 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ти с использованием центрального теплового пункта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закрытая система горячего водоснабжения);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водоотведения (канализации)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логически связанных между собой инженерных сооружений, предназначенных для водоотведения;</w:t>
      </w:r>
    </w:p>
    <w:p w:rsidR="00B279D3" w:rsidRPr="000E212E" w:rsidRDefault="00A06B6B" w:rsidP="008C75CC">
      <w:pPr>
        <w:shd w:val="clear" w:color="auto" w:fill="FFFFFF"/>
        <w:spacing w:after="0" w:line="336" w:lineRule="auto"/>
        <w:ind w:firstLine="567"/>
        <w:jc w:val="both"/>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холодного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4B1A59" w:rsidRPr="000E212E" w:rsidRDefault="004B1A59" w:rsidP="004B1A59">
      <w:pPr>
        <w:pStyle w:val="2"/>
      </w:pPr>
      <w:r w:rsidRPr="000E212E">
        <w:t>Сведения об организации-разработчике</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Общество с ограниченной ответственностью «Инновационно-внедренческий центр «Энергоактив» создано в 2011 году, как организация, ос</w:t>
      </w:r>
      <w:r w:rsidRPr="000E212E">
        <w:rPr>
          <w:rFonts w:ascii="Times New Roman" w:eastAsiaTheme="minorHAnsi" w:hAnsi="Times New Roman"/>
          <w:sz w:val="28"/>
          <w:szCs w:val="28"/>
          <w:lang w:eastAsia="en-US"/>
        </w:rPr>
        <w:t>у</w:t>
      </w:r>
      <w:r w:rsidRPr="000E212E">
        <w:rPr>
          <w:rFonts w:ascii="Times New Roman" w:eastAsiaTheme="minorHAnsi" w:hAnsi="Times New Roman"/>
          <w:sz w:val="28"/>
          <w:szCs w:val="28"/>
          <w:lang w:eastAsia="en-US"/>
        </w:rPr>
        <w:t>ществляющая реализацию энергосберегающих проектов в большой энергетике на территории Дальневосточного Федерального округа.</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За время своего существования, компания успешно освоила дополнител</w:t>
      </w:r>
      <w:r w:rsidRPr="000E212E">
        <w:rPr>
          <w:rFonts w:ascii="Times New Roman" w:eastAsiaTheme="minorHAnsi" w:hAnsi="Times New Roman"/>
          <w:sz w:val="28"/>
          <w:szCs w:val="28"/>
          <w:lang w:eastAsia="en-US"/>
        </w:rPr>
        <w:t>ь</w:t>
      </w:r>
      <w:r w:rsidRPr="000E212E">
        <w:rPr>
          <w:rFonts w:ascii="Times New Roman" w:eastAsiaTheme="minorHAnsi" w:hAnsi="Times New Roman"/>
          <w:sz w:val="28"/>
          <w:szCs w:val="28"/>
          <w:lang w:eastAsia="en-US"/>
        </w:rPr>
        <w:t>ные виды деятельности, которые в комплексе представляют собой законченный спектр работ по разработке всех необходимых документов для администраций г</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родов и поселений, связанных с развитием систем инженерной инфраструктуры, а </w:t>
      </w:r>
      <w:r w:rsidRPr="000E212E">
        <w:rPr>
          <w:rFonts w:ascii="Times New Roman" w:eastAsiaTheme="minorHAnsi" w:hAnsi="Times New Roman"/>
          <w:sz w:val="28"/>
          <w:szCs w:val="28"/>
          <w:lang w:eastAsia="en-US"/>
        </w:rPr>
        <w:lastRenderedPageBreak/>
        <w:t>также выполнением всех видов строительно-монтажных работ в области энерг</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сбережения.</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настоящее время основными видами деятельности являются следующие:</w:t>
      </w:r>
    </w:p>
    <w:p w:rsidR="004B1A59" w:rsidRPr="000E212E" w:rsidRDefault="004B1A59" w:rsidP="004B1A59">
      <w:pPr>
        <w:pStyle w:val="a5"/>
        <w:spacing w:before="0" w:beforeAutospacing="0" w:after="0" w:afterAutospacing="0" w:line="360" w:lineRule="auto"/>
        <w:jc w:val="center"/>
        <w:rPr>
          <w:rFonts w:ascii="Times New Roman" w:eastAsiaTheme="minorHAnsi" w:hAnsi="Times New Roman"/>
          <w:sz w:val="28"/>
          <w:szCs w:val="28"/>
          <w:lang w:eastAsia="en-US"/>
        </w:rPr>
      </w:pPr>
      <w:r w:rsidRPr="000E212E">
        <w:rPr>
          <w:rFonts w:ascii="Times New Roman" w:eastAsiaTheme="minorHAnsi" w:hAnsi="Times New Roman"/>
          <w:noProof/>
          <w:sz w:val="28"/>
          <w:szCs w:val="28"/>
        </w:rPr>
        <w:drawing>
          <wp:inline distT="0" distB="0" distL="0" distR="0">
            <wp:extent cx="5607170" cy="323096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607170" cy="3230966"/>
                    </a:xfrm>
                    <a:prstGeom prst="rect">
                      <a:avLst/>
                    </a:prstGeom>
                  </pic:spPr>
                </pic:pic>
              </a:graphicData>
            </a:graphic>
          </wp:inline>
        </w:drawing>
      </w:r>
    </w:p>
    <w:p w:rsidR="004B1A59" w:rsidRPr="000E212E" w:rsidRDefault="004B1A59" w:rsidP="00C31F9C">
      <w:pPr>
        <w:rPr>
          <w:rFonts w:ascii="Times New Roman" w:hAnsi="Times New Roman"/>
          <w:sz w:val="28"/>
          <w:szCs w:val="28"/>
        </w:rPr>
      </w:pPr>
      <w:r w:rsidRPr="000E212E">
        <w:rPr>
          <w:rFonts w:ascii="Times New Roman" w:hAnsi="Times New Roman"/>
          <w:sz w:val="28"/>
          <w:szCs w:val="28"/>
        </w:rPr>
        <w:t>ООО «ИВЦ «Энергоактив» является членом трех саморегулируемых организаций:</w:t>
      </w:r>
    </w:p>
    <w:p w:rsidR="004B1A59" w:rsidRPr="000E212E" w:rsidRDefault="004B1A59" w:rsidP="004B1A59">
      <w:pPr>
        <w:pStyle w:val="a5"/>
        <w:spacing w:before="0" w:beforeAutospacing="0" w:after="0" w:afterAutospacing="0" w:line="360" w:lineRule="auto"/>
        <w:jc w:val="center"/>
        <w:rPr>
          <w:rFonts w:ascii="Times New Roman" w:eastAsiaTheme="minorHAnsi" w:hAnsi="Times New Roman"/>
          <w:sz w:val="28"/>
          <w:szCs w:val="28"/>
          <w:lang w:eastAsia="en-US"/>
        </w:rPr>
      </w:pPr>
      <w:r w:rsidRPr="000E212E">
        <w:rPr>
          <w:rFonts w:ascii="Times New Roman" w:eastAsiaTheme="minorHAnsi" w:hAnsi="Times New Roman"/>
          <w:noProof/>
          <w:sz w:val="28"/>
          <w:szCs w:val="28"/>
        </w:rPr>
        <w:drawing>
          <wp:inline distT="0" distB="0" distL="0" distR="0">
            <wp:extent cx="6417733" cy="3784138"/>
            <wp:effectExtent l="0" t="0" r="254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414305" cy="3782117"/>
                    </a:xfrm>
                    <a:prstGeom prst="rect">
                      <a:avLst/>
                    </a:prstGeom>
                  </pic:spPr>
                </pic:pic>
              </a:graphicData>
            </a:graphic>
          </wp:inline>
        </w:drawing>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рамках членства с СРО НП «Энергопрофаудит» ООО «ИВЦ Энергоактив» оказывает следующие виды услуг:</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Разработка рекомендаций по сокращению потерь энергетических ресу</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сов (ЭР) и разработка программ повышения энергетической эффективн</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сти (ЭЭ) использования топливно-энергетических ресурсов (ТЭР).</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Определение потенциала энергосбережения и оценка возможной экономии ТЭР.</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типовых мероприятий по энергосбережению и повышению ЭЭ.</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энергетического паспорта (ЭП) по результатом обязательного энергетического обследования (ЭО).</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ЭП на основании проектной документации.</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разработка (доработка) эксплуатационной, технич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технологической, конструкторской и ремонтной документации, стандартов организаций.</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и обоснование нормативов технологич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ских потерь электрической (тепловой) энергии при ее передаче по сетям.</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расчеты и обоснование нормативов удельного ра</w:t>
      </w:r>
      <w:r w:rsidRPr="000E212E">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хода топлива, нормативов создания запасов топлива.</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расчеты тарифов на электрическую энергию, п</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ставляемую энергоснабжающими организациями потребителям, в том числе для населения.</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 тарифов на тепловую энергию, производ</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мую теплостанциями, в том числе осуществляющими производство в режиме комбинированной выработки электрической и тепловой энергии.</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услуги по передаче тепловой энергии.</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услуги по передаче электрич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энергии но распределительным сетям.</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водоснабжение (в том числе горячее водоснабжение) и водоотведение.</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сбытовой надбавки гарантирующего п</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ставщика и прочих сбытовых компаний.</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Анализ электрических и тепловых схем энергоустановок и сетей в но</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мальных и ремонтных режимах с разработкой мер по обеспечению н</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дежности энергоустановок и сетей.</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Производство расчетов режимов работы энергооборудования.</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Проведение испытаний и измерений параметров электроустановок и их частей и элементов, а также измерения качества и количества электрич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энергии.</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Тепловизионное обследование и диагностика технического</w:t>
      </w:r>
      <w:r w:rsidRPr="000E212E">
        <w:rPr>
          <w:rFonts w:ascii="Times New Roman" w:eastAsiaTheme="minorHAnsi" w:hAnsi="Times New Roman"/>
          <w:sz w:val="28"/>
          <w:szCs w:val="28"/>
          <w:lang w:eastAsia="en-US"/>
        </w:rPr>
        <w:tab/>
        <w:t>состояния энергетического оборудования, ограждающих конструкций зданий и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Техническое освидетельствование (диагностика) электротехнического оборудования, тепловых сетей от станций, гидротехнических сооруж</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ний источников водоснабжения, систем горячего водоснабжения, систем водоотведения, систем вентиляции, кондиционирования воздуха и асп</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рации, систем воздушного отопления, компрессорного и холодильного оборудования, канализационных насосных станций и прочих систем и установок энергетики.</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Проведение энергетических обследований в рамках оказания энергосе</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висного контракта.</w:t>
      </w:r>
    </w:p>
    <w:p w:rsidR="004B1A59" w:rsidRPr="000E212E" w:rsidRDefault="004B1A59" w:rsidP="004B1A59">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Экспертное заключение о качестве оказания услуг по энергоаудиту и (или) энергосервисному контракту.</w:t>
      </w:r>
    </w:p>
    <w:p w:rsidR="004B1A59"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рамках членства в НП СРО «СРСК ДВ», ООО «ИВЦ «Энергоаудит» им</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ет право производить следующие виды работ, в том числе и особо опасные и те</w:t>
      </w:r>
      <w:r w:rsidRPr="000E212E">
        <w:rPr>
          <w:rFonts w:ascii="Times New Roman" w:eastAsiaTheme="minorHAnsi" w:hAnsi="Times New Roman"/>
          <w:sz w:val="28"/>
          <w:szCs w:val="28"/>
          <w:lang w:eastAsia="en-US"/>
        </w:rPr>
        <w:t>х</w:t>
      </w:r>
      <w:r w:rsidRPr="000E212E">
        <w:rPr>
          <w:rFonts w:ascii="Times New Roman" w:eastAsiaTheme="minorHAnsi" w:hAnsi="Times New Roman"/>
          <w:sz w:val="28"/>
          <w:szCs w:val="28"/>
          <w:lang w:eastAsia="en-US"/>
        </w:rPr>
        <w:t>нически сложные:</w:t>
      </w:r>
    </w:p>
    <w:p w:rsidR="00C31F9C"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C31F9C"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C31F9C"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C31F9C"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C31F9C"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C31F9C" w:rsidRPr="000E212E" w:rsidRDefault="00C31F9C"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tblPr>
      <w:tblGrid>
        <w:gridCol w:w="585"/>
        <w:gridCol w:w="9366"/>
      </w:tblGrid>
      <w:tr w:rsidR="004B1A59" w:rsidRPr="000E212E" w:rsidTr="002F2FEF">
        <w:trPr>
          <w:trHeight w:hRule="exact" w:val="724"/>
          <w:tblHeader/>
        </w:trPr>
        <w:tc>
          <w:tcPr>
            <w:tcW w:w="294" w:type="pct"/>
            <w:tcBorders>
              <w:top w:val="single" w:sz="12" w:space="0" w:color="auto"/>
              <w:bottom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lastRenderedPageBreak/>
              <w:t>№</w:t>
            </w:r>
          </w:p>
        </w:tc>
        <w:tc>
          <w:tcPr>
            <w:tcW w:w="4706" w:type="pct"/>
            <w:tcBorders>
              <w:top w:val="single" w:sz="12" w:space="0" w:color="auto"/>
              <w:left w:val="single" w:sz="12" w:space="0" w:color="auto"/>
              <w:bottom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Наименование вида работ</w:t>
            </w:r>
          </w:p>
        </w:tc>
      </w:tr>
      <w:tr w:rsidR="004B1A59" w:rsidRPr="000E212E" w:rsidTr="002F2FEF">
        <w:trPr>
          <w:trHeight w:hRule="exact" w:val="1160"/>
        </w:trPr>
        <w:tc>
          <w:tcPr>
            <w:tcW w:w="294" w:type="pct"/>
            <w:tcBorders>
              <w:top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w:t>
            </w:r>
          </w:p>
        </w:tc>
        <w:tc>
          <w:tcPr>
            <w:tcW w:w="4706" w:type="pct"/>
            <w:tcBorders>
              <w:top w:val="single" w:sz="12" w:space="0" w:color="auto"/>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Земляные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Разработка грунта и устройство дренажей в водохозяйственном строительстве</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Механизированное рыхление и разработка вечномерзлых грунтов</w:t>
            </w:r>
          </w:p>
        </w:tc>
      </w:tr>
      <w:tr w:rsidR="004B1A59" w:rsidRPr="000E212E" w:rsidTr="002F2FEF">
        <w:trPr>
          <w:trHeight w:hRule="exact" w:val="169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2.</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b/>
                <w:bCs/>
                <w:sz w:val="24"/>
                <w:szCs w:val="24"/>
                <w:lang w:eastAsia="en-US"/>
              </w:rPr>
            </w:pPr>
            <w:r w:rsidRPr="000E212E">
              <w:rPr>
                <w:rFonts w:ascii="Times New Roman" w:eastAsiaTheme="minorHAnsi" w:hAnsi="Times New Roman"/>
                <w:b/>
                <w:bCs/>
                <w:sz w:val="24"/>
                <w:szCs w:val="24"/>
                <w:lang w:eastAsia="en-US"/>
              </w:rPr>
              <w:t>Устройство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 xml:space="preserve">- </w:t>
            </w:r>
            <w:r w:rsidRPr="000E212E">
              <w:rPr>
                <w:rFonts w:ascii="Times New Roman" w:eastAsiaTheme="minorHAnsi" w:hAnsi="Times New Roman"/>
                <w:sz w:val="24"/>
                <w:szCs w:val="24"/>
                <w:lang w:eastAsia="en-US"/>
              </w:rPr>
              <w:t>Бурение и обустройство скважин (кроме нефтяных и газовых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Крепление скважин трубами, извлечение труб, свободный спуск или подъем труб из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Тампонажные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Сооружение шахтных колодцев</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3.</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Свайные работы. Закрепление грунтов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Свайные работы, выполняемые в мерзлых и вечномерзлых грунтах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ростверков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забивных и буронабивных свай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Термическое укрепление грунтов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Цементация грунтовых оснований с забивкой инъекторов</w:t>
            </w:r>
          </w:p>
        </w:tc>
      </w:tr>
      <w:tr w:rsidR="004B1A59" w:rsidRPr="000E212E" w:rsidTr="002F2FEF">
        <w:trPr>
          <w:trHeight w:hRule="exact" w:val="1108"/>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4.</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бетонных и железобетонных монолитных конструкции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Опалубочные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Арматурные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монолитных бетонных и железобетонных конструкций</w:t>
            </w:r>
          </w:p>
        </w:tc>
      </w:tr>
      <w:tr w:rsidR="004B1A59" w:rsidRPr="000E212E" w:rsidTr="002F2FEF">
        <w:trPr>
          <w:trHeight w:hRule="exact" w:val="1108"/>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5.</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 сборных бетонных и железобетонных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фундаментов и конструкций подземной части зданий и сооружений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элементов конструкций надземной части зданий и сооружений, в том числе к</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лонн, ригелей, ферм, балок, плит, поясов, панелей стен и перегородок</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объемных блоков, в том числе вентиляционных блоков, шахт лифтов и мусор</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проводов, санитарно-технических кабин</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6.</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 металлических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конструктивных элементов и ограждающих конструкций зданий и сооружений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конструкций транспортных галерей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резервуарных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мачтовых сооружений, башен, вытяжных труб</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технологических конструкций</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7.</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Защита строительных конструкций, трубопроводов и оборудования (кроме магис</w:t>
            </w:r>
            <w:r w:rsidRPr="000E212E">
              <w:rPr>
                <w:rFonts w:ascii="Times New Roman" w:eastAsiaTheme="minorHAnsi" w:hAnsi="Times New Roman"/>
                <w:b/>
                <w:bCs/>
                <w:sz w:val="24"/>
                <w:szCs w:val="24"/>
                <w:lang w:eastAsia="en-US"/>
              </w:rPr>
              <w:t>т</w:t>
            </w:r>
            <w:r w:rsidRPr="000E212E">
              <w:rPr>
                <w:rFonts w:ascii="Times New Roman" w:eastAsiaTheme="minorHAnsi" w:hAnsi="Times New Roman"/>
                <w:b/>
                <w:bCs/>
                <w:sz w:val="24"/>
                <w:szCs w:val="24"/>
                <w:lang w:eastAsia="en-US"/>
              </w:rPr>
              <w:t>ральных и промысловых трубопроводов)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оклеечной изоляции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металлизационных покрытий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Гидроизоляция строительных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теплоизоляции зданий, строительных конструкций и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огнезащите строительных конструкций и оборудования</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8.</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водопровода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водопроводных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водопроводных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водопроводных колодцев, оголовков, гасителей водосборов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водопровода</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9.</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канализации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канализационных безнапорных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канализационных напорных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канализационных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канализационных и водосточных колодцев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фильтрующего основания под иловые площадки и поля фильтрации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дренажных труб на иловых площадках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канализации</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lastRenderedPageBreak/>
              <w:t>10.</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теплоснабжения с температурой теплоносителя до 115 градусов Цельсия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теплоснабжения с температурой теплоносителя 115 градусов Цельсия и выше</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колодцев и камер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теплоснабжения</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11.</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электрических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Устройство сетей электроснабжения напряжением до 35 кВ включительно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опор для воздушных линий электропередачи напряжением до 35 кВ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проводов и грозозащитных тросов воздушных линий электропер</w:t>
            </w:r>
            <w:r w:rsidRPr="000E212E">
              <w:rPr>
                <w:rFonts w:ascii="Times New Roman" w:eastAsiaTheme="minorHAnsi" w:hAnsi="Times New Roman"/>
                <w:sz w:val="24"/>
                <w:szCs w:val="24"/>
                <w:lang w:eastAsia="en-US"/>
              </w:rPr>
              <w:t>е</w:t>
            </w:r>
            <w:r w:rsidRPr="000E212E">
              <w:rPr>
                <w:rFonts w:ascii="Times New Roman" w:eastAsiaTheme="minorHAnsi" w:hAnsi="Times New Roman"/>
                <w:sz w:val="24"/>
                <w:szCs w:val="24"/>
                <w:lang w:eastAsia="en-US"/>
              </w:rPr>
              <w:t>дачи напряжением до 35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трансформаторных подстанций и линейного электрооборудования напряжением до 35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Установка распределительных устройств, коммутационной аппаратуры, устройств з</w:t>
            </w:r>
            <w:r w:rsidRPr="000E212E">
              <w:rPr>
                <w:rFonts w:ascii="Times New Roman" w:eastAsiaTheme="minorHAnsi" w:hAnsi="Times New Roman"/>
                <w:sz w:val="24"/>
                <w:szCs w:val="24"/>
                <w:lang w:eastAsia="en-US"/>
              </w:rPr>
              <w:t>а</w:t>
            </w:r>
            <w:r w:rsidRPr="000E212E">
              <w:rPr>
                <w:rFonts w:ascii="Times New Roman" w:eastAsiaTheme="minorHAnsi" w:hAnsi="Times New Roman"/>
                <w:sz w:val="24"/>
                <w:szCs w:val="24"/>
                <w:lang w:eastAsia="en-US"/>
              </w:rPr>
              <w:t>щиты</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12.</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подъемно-транспортного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оборудования тепловых электростанций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оборудования котельных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Монтаж оборудования объектов инфраструктуры железнодорожного транспорта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водозаборного оборудования, канализационных и очистных сооружений</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13.</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Пусконаладочные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подъемно-транспортного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синхронных генераторов и систем возбуждения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силовых и измерительных трансформаторов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коммутационных аппаратов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устройств релейной защиты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систем напряжения и оперативного тока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электрических машин и электроприводов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автоматических станочных линий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станков металлорежущих многоцелевых с ЧПУ</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-Пусконаладочные работы оборудования водоочистки и оборудования химводоподгото</w:t>
            </w:r>
            <w:r w:rsidRPr="000E212E">
              <w:rPr>
                <w:rFonts w:ascii="Times New Roman" w:eastAsiaTheme="minorHAnsi" w:hAnsi="Times New Roman"/>
                <w:sz w:val="24"/>
                <w:szCs w:val="24"/>
                <w:lang w:eastAsia="en-US"/>
              </w:rPr>
              <w:t>в</w:t>
            </w:r>
            <w:r w:rsidRPr="000E212E">
              <w:rPr>
                <w:rFonts w:ascii="Times New Roman" w:eastAsiaTheme="minorHAnsi" w:hAnsi="Times New Roman"/>
                <w:sz w:val="24"/>
                <w:szCs w:val="24"/>
                <w:lang w:eastAsia="en-US"/>
              </w:rPr>
              <w:t>ки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технологических установок топливного хозяйства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сооружений водоснабжения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сооружений канализации</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14.</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автомобильных дорог и аэродромов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устройству земляного полотна для автомобильных дорог, перронов аэропо</w:t>
            </w:r>
            <w:r w:rsidRPr="000E212E">
              <w:rPr>
                <w:rFonts w:ascii="Times New Roman" w:eastAsiaTheme="minorHAnsi" w:hAnsi="Times New Roman"/>
                <w:sz w:val="24"/>
                <w:szCs w:val="24"/>
                <w:lang w:eastAsia="en-US"/>
              </w:rPr>
              <w:t>р</w:t>
            </w:r>
            <w:r w:rsidRPr="000E212E">
              <w:rPr>
                <w:rFonts w:ascii="Times New Roman" w:eastAsiaTheme="minorHAnsi" w:hAnsi="Times New Roman"/>
                <w:sz w:val="24"/>
                <w:szCs w:val="24"/>
                <w:lang w:eastAsia="en-US"/>
              </w:rPr>
              <w:t>тов, взлетно-посадочных полос, рулежных дорожек</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оснований автомобильных дорог</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покрытий автомобильных дорог, в том числе укрепляемых вяжущими мат</w:t>
            </w:r>
            <w:r w:rsidRPr="000E212E">
              <w:rPr>
                <w:rFonts w:ascii="Times New Roman" w:eastAsiaTheme="minorHAnsi" w:hAnsi="Times New Roman"/>
                <w:sz w:val="24"/>
                <w:szCs w:val="24"/>
                <w:lang w:eastAsia="en-US"/>
              </w:rPr>
              <w:t>е</w:t>
            </w:r>
            <w:r w:rsidRPr="000E212E">
              <w:rPr>
                <w:rFonts w:ascii="Times New Roman" w:eastAsiaTheme="minorHAnsi" w:hAnsi="Times New Roman"/>
                <w:sz w:val="24"/>
                <w:szCs w:val="24"/>
                <w:lang w:eastAsia="en-US"/>
              </w:rPr>
              <w:t>риалами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дренажных, водосборных, водопропускных, водосбросных устройств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защитных ограждений и элементов обустройства автомобильных дорог</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разметки проезжей части автомобильных дорог</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15.</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b/>
                <w:bCs/>
                <w:sz w:val="24"/>
                <w:szCs w:val="24"/>
                <w:lang w:eastAsia="en-US"/>
              </w:rPr>
            </w:pPr>
            <w:r w:rsidRPr="000E212E">
              <w:rPr>
                <w:rFonts w:ascii="Times New Roman" w:eastAsiaTheme="minorHAnsi" w:hAnsi="Times New Roman"/>
                <w:b/>
                <w:bCs/>
                <w:sz w:val="24"/>
                <w:szCs w:val="24"/>
                <w:lang w:eastAsia="en-US"/>
              </w:rPr>
              <w:t>Устройство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монолитных железобетонных и бетонных конструкций мостов, эстакад и п</w:t>
            </w:r>
            <w:r w:rsidRPr="000E212E">
              <w:rPr>
                <w:rFonts w:ascii="Times New Roman" w:eastAsiaTheme="minorHAnsi" w:hAnsi="Times New Roman"/>
                <w:sz w:val="24"/>
                <w:szCs w:val="24"/>
                <w:lang w:eastAsia="en-US"/>
              </w:rPr>
              <w:t>у</w:t>
            </w:r>
            <w:r w:rsidRPr="000E212E">
              <w:rPr>
                <w:rFonts w:ascii="Times New Roman" w:eastAsiaTheme="minorHAnsi" w:hAnsi="Times New Roman"/>
                <w:sz w:val="24"/>
                <w:szCs w:val="24"/>
                <w:lang w:eastAsia="en-US"/>
              </w:rPr>
              <w:t>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сборных железобетонных конструкций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конструкций пешеходных мостов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стальных пролетных строений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деревянных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 водопропускных на готовых фундаментах (основаниях) и лотков водоо</w:t>
            </w:r>
            <w:r w:rsidRPr="000E212E">
              <w:rPr>
                <w:rFonts w:ascii="Times New Roman" w:eastAsiaTheme="minorHAnsi" w:hAnsi="Times New Roman"/>
                <w:sz w:val="24"/>
                <w:szCs w:val="24"/>
                <w:lang w:eastAsia="en-US"/>
              </w:rPr>
              <w:t>т</w:t>
            </w:r>
            <w:r w:rsidRPr="000E212E">
              <w:rPr>
                <w:rFonts w:ascii="Times New Roman" w:eastAsiaTheme="minorHAnsi" w:hAnsi="Times New Roman"/>
                <w:sz w:val="24"/>
                <w:szCs w:val="24"/>
                <w:lang w:eastAsia="en-US"/>
              </w:rPr>
              <w:t>водных</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16.</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Строительный контроль за общестроительными работами (группы видов работ N 1-3, 5-7, 9- 14)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водоснабжения и канализации (вид работ N 15.1,23.32,24.29, 24.30, группы видов работ N 16, 17)</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пожарной безопасности (вид работ N 12.3, 12.12,23.6,24.10-24.12)</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электроснабжения (вид работ N 15.5, 15.6, 23.6, 24.3-24.10, группа видов работ N 20)</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при строительстве, реконструкции и капитальном ремонте с</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оружений связи (виды работN23.33, группа видов работ N 21)</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при строительстве, реконструкции и капитальном ремонте а</w:t>
            </w:r>
            <w:r w:rsidRPr="000E212E">
              <w:rPr>
                <w:rFonts w:ascii="Times New Roman" w:eastAsiaTheme="minorHAnsi" w:hAnsi="Times New Roman"/>
                <w:sz w:val="24"/>
                <w:szCs w:val="24"/>
                <w:lang w:eastAsia="en-US"/>
              </w:rPr>
              <w:t>в</w:t>
            </w:r>
            <w:r w:rsidRPr="000E212E">
              <w:rPr>
                <w:rFonts w:ascii="Times New Roman" w:eastAsiaTheme="minorHAnsi" w:hAnsi="Times New Roman"/>
                <w:sz w:val="24"/>
                <w:szCs w:val="24"/>
                <w:lang w:eastAsia="en-US"/>
              </w:rPr>
              <w:t>томобильных дорог и аэродромов, мостов, эстакад и путепроводов (вид работ N 23.35, группы видов работ N 25, 29)</w:t>
            </w:r>
          </w:p>
        </w:tc>
      </w:tr>
      <w:tr w:rsidR="004B1A59" w:rsidRPr="000E212E" w:rsidTr="002F2FEF">
        <w:trPr>
          <w:trHeight w:hRule="exact" w:val="1701"/>
        </w:trPr>
        <w:tc>
          <w:tcPr>
            <w:tcW w:w="294" w:type="pct"/>
            <w:tcBorders>
              <w:bottom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17.</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Транспортное строительство(дороги и объекты инфраструктуры автомобильного тран</w:t>
            </w:r>
            <w:r w:rsidRPr="000E212E">
              <w:rPr>
                <w:rFonts w:ascii="Times New Roman" w:eastAsiaTheme="minorHAnsi" w:hAnsi="Times New Roman"/>
                <w:sz w:val="24"/>
                <w:szCs w:val="24"/>
                <w:lang w:eastAsia="en-US"/>
              </w:rPr>
              <w:t>с</w:t>
            </w:r>
            <w:r w:rsidRPr="000E212E">
              <w:rPr>
                <w:rFonts w:ascii="Times New Roman" w:eastAsiaTheme="minorHAnsi" w:hAnsi="Times New Roman"/>
                <w:sz w:val="24"/>
                <w:szCs w:val="24"/>
                <w:lang w:eastAsia="en-US"/>
              </w:rPr>
              <w:t>порта)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Жилищно-гражданское строительство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электроснабжения до 110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газоснабжения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водоснабжения и канализации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Здания и сооружения объектов связи</w:t>
            </w:r>
          </w:p>
        </w:tc>
      </w:tr>
    </w:tbl>
    <w:p w:rsidR="00006192" w:rsidRDefault="00006192"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Членство в проектном СРО НП «Региональное объединение проектировщ</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 xml:space="preserve">ков» позволяет осуществлять проектирование любой </w:t>
      </w:r>
      <w:r w:rsidR="00006192">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ложности по следующим направлениям:</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схемы планировочной организации земельного участка.</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генерального плана земельного участка.</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схемы планировочной организации трассы лине</w:t>
      </w:r>
      <w:r w:rsidRPr="000E212E">
        <w:rPr>
          <w:rFonts w:ascii="Times New Roman" w:eastAsiaTheme="minorHAnsi" w:hAnsi="Times New Roman"/>
          <w:sz w:val="28"/>
          <w:szCs w:val="28"/>
          <w:lang w:eastAsia="en-US"/>
        </w:rPr>
        <w:t>й</w:t>
      </w:r>
      <w:r w:rsidRPr="000E212E">
        <w:rPr>
          <w:rFonts w:ascii="Times New Roman" w:eastAsiaTheme="minorHAnsi" w:hAnsi="Times New Roman"/>
          <w:sz w:val="28"/>
          <w:szCs w:val="28"/>
          <w:lang w:eastAsia="en-US"/>
        </w:rPr>
        <w:t>ного объекта.</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схемы планировочной организации полосы отвода линейного сооружения.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архитектурных решений.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конструктивных решений.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сведений о внутреннем инженерном оборудов</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нии, внутренних сетях инженерно - технического обеспечения, о перечне инженерно - технических мероприятий.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проектов внутренних инженерных систем отопл</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ния, вентиляции, кондиционирования, противодымной вентиляции, те</w:t>
      </w:r>
      <w:r w:rsidRPr="000E212E">
        <w:rPr>
          <w:rFonts w:ascii="Times New Roman" w:eastAsiaTheme="minorHAnsi" w:hAnsi="Times New Roman"/>
          <w:sz w:val="28"/>
          <w:szCs w:val="28"/>
          <w:lang w:eastAsia="en-US"/>
        </w:rPr>
        <w:t>п</w:t>
      </w:r>
      <w:r w:rsidRPr="000E212E">
        <w:rPr>
          <w:rFonts w:ascii="Times New Roman" w:eastAsiaTheme="minorHAnsi" w:hAnsi="Times New Roman"/>
          <w:sz w:val="28"/>
          <w:szCs w:val="28"/>
          <w:lang w:eastAsia="en-US"/>
        </w:rPr>
        <w:t xml:space="preserve">лоснабжения и холодоснабжения.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проектов внутренних инженерных систем вод</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снабжения и канализации.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инженерных систем эле</w:t>
      </w:r>
      <w:r w:rsidRPr="000E212E">
        <w:rPr>
          <w:rFonts w:ascii="Times New Roman" w:eastAsiaTheme="minorHAnsi" w:hAnsi="Times New Roman"/>
          <w:sz w:val="28"/>
          <w:szCs w:val="28"/>
          <w:lang w:eastAsia="en-US"/>
        </w:rPr>
        <w:t>к</w:t>
      </w:r>
      <w:r w:rsidRPr="000E212E">
        <w:rPr>
          <w:rFonts w:ascii="Times New Roman" w:eastAsiaTheme="minorHAnsi" w:hAnsi="Times New Roman"/>
          <w:sz w:val="28"/>
          <w:szCs w:val="28"/>
          <w:lang w:eastAsia="en-US"/>
        </w:rPr>
        <w:t xml:space="preserve">троснабжения.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слаботочных систем.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внутренней диспетчеризации, автомат</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 xml:space="preserve">зации и управления инженерными системами.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систем  газоснабжения.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сведений о наружных сетях инженерно - технич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 xml:space="preserve">ского обеспечения, о перечне инженерно - технических мероприятий.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теплоснабжения и их сооружений.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Работы по подготовке проектов наружных сетей водоснабжения и кан</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лизации и их сооружений.</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электроснабжения до 35 кВ включительно и их сооружений.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электроснабжения не более 110 кВ включительно и их сооружений.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110 кВ и более и 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слаботочных систем.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газоснабжения и 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жилых зданий и их комплексов.</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общественных зданий и сооружений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производственных зд</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ний и сооружений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транспортн</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го назначения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гидротехнических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оружений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сельскох</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зяйственного назначения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специального назначения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нефтегазового назн</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чения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сбора, обр</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ботки, хранения, переработки и утилизации отходов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военной и</w:t>
      </w:r>
      <w:r w:rsidRPr="000E212E">
        <w:rPr>
          <w:rFonts w:ascii="Times New Roman" w:eastAsiaTheme="minorHAnsi" w:hAnsi="Times New Roman"/>
          <w:sz w:val="28"/>
          <w:szCs w:val="28"/>
          <w:lang w:eastAsia="en-US"/>
        </w:rPr>
        <w:t>н</w:t>
      </w:r>
      <w:r w:rsidRPr="000E212E">
        <w:rPr>
          <w:rFonts w:ascii="Times New Roman" w:eastAsiaTheme="minorHAnsi" w:hAnsi="Times New Roman"/>
          <w:sz w:val="28"/>
          <w:szCs w:val="28"/>
          <w:lang w:eastAsia="en-US"/>
        </w:rPr>
        <w:t xml:space="preserve">фраструктуры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Работы по подготовке технологических решений объектов очистных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оружений и их комплексов.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разработке специальных разделов проектной документации.</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Инженерно-технические мероприятия по гражданской обороне.</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Инженерно-технические мероприятия по предупреждению чрезвыча</w:t>
      </w:r>
      <w:r w:rsidRPr="000E212E">
        <w:rPr>
          <w:rFonts w:ascii="Times New Roman" w:eastAsiaTheme="minorHAnsi" w:hAnsi="Times New Roman"/>
          <w:sz w:val="28"/>
          <w:szCs w:val="28"/>
          <w:lang w:eastAsia="en-US"/>
        </w:rPr>
        <w:t>й</w:t>
      </w:r>
      <w:r w:rsidRPr="000E212E">
        <w:rPr>
          <w:rFonts w:ascii="Times New Roman" w:eastAsiaTheme="minorHAnsi" w:hAnsi="Times New Roman"/>
          <w:sz w:val="28"/>
          <w:szCs w:val="28"/>
          <w:lang w:eastAsia="en-US"/>
        </w:rPr>
        <w:t xml:space="preserve">ных ситуаций природного и техногенного характера.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Разработка декларации по промышленной безопасности опасных прои</w:t>
      </w:r>
      <w:r w:rsidRPr="000E212E">
        <w:rPr>
          <w:rFonts w:ascii="Times New Roman" w:eastAsiaTheme="minorHAnsi" w:hAnsi="Times New Roman"/>
          <w:sz w:val="28"/>
          <w:szCs w:val="28"/>
          <w:lang w:eastAsia="en-US"/>
        </w:rPr>
        <w:t>з</w:t>
      </w:r>
      <w:r w:rsidRPr="000E212E">
        <w:rPr>
          <w:rFonts w:ascii="Times New Roman" w:eastAsiaTheme="minorHAnsi" w:hAnsi="Times New Roman"/>
          <w:sz w:val="28"/>
          <w:szCs w:val="28"/>
          <w:lang w:eastAsia="en-US"/>
        </w:rPr>
        <w:t xml:space="preserve">водственных объектов.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Разработка декларации безопасности гидротехнических сооружений.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организации строительства, сносу и д</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монтажу зданий и сооружений, продлению срока эксплуатации и консе</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 xml:space="preserve">вации.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мероприятий по охране окружающей среды.</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мероприятий по обеспечению пожарной безопасности. </w:t>
      </w:r>
    </w:p>
    <w:p w:rsidR="004B1A59" w:rsidRPr="000E212E" w:rsidRDefault="004B1A59" w:rsidP="004B1A59">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обследованию строительных конструкций зданий и сооруж</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ний.</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По состоянию на 01.01.2014 г. штат компании насчитывает более 35 рабо</w:t>
      </w:r>
      <w:r w:rsidRPr="000E212E">
        <w:rPr>
          <w:rFonts w:ascii="Times New Roman" w:eastAsiaTheme="minorHAnsi" w:hAnsi="Times New Roman"/>
          <w:sz w:val="28"/>
          <w:szCs w:val="28"/>
          <w:lang w:eastAsia="en-US"/>
        </w:rPr>
        <w:t>т</w:t>
      </w:r>
      <w:r w:rsidRPr="000E212E">
        <w:rPr>
          <w:rFonts w:ascii="Times New Roman" w:eastAsiaTheme="minorHAnsi" w:hAnsi="Times New Roman"/>
          <w:sz w:val="28"/>
          <w:szCs w:val="28"/>
          <w:lang w:eastAsia="en-US"/>
        </w:rPr>
        <w:t>ников. Все руководители и специалисты имеют высшее профессиональное обр</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зование. Организационная структура имеет признаки функционально-матричного разделения обязанностей с дифференциацией по видам работ и оказываемых у</w:t>
      </w:r>
      <w:r w:rsidRPr="000E212E">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луг. Компания тесно сотрудничает с учеными Тихоокеанского Государственного университета, часто привлекая их для решения конкретных задач.</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Материальная база ООО «ИВЦ «Энергоактив» включает в себя современное диагностическое оборудование для решения всех задач, поставленных заказч</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ком. На базе стационарной лаборатории постоянно проводятся испытания нового энергосберегающего оборудования, создаются рабочие стенды для анализа э</w:t>
      </w:r>
      <w:r w:rsidRPr="000E212E">
        <w:rPr>
          <w:rFonts w:ascii="Times New Roman" w:eastAsiaTheme="minorHAnsi" w:hAnsi="Times New Roman"/>
          <w:sz w:val="28"/>
          <w:szCs w:val="28"/>
          <w:lang w:eastAsia="en-US"/>
        </w:rPr>
        <w:t>ф</w:t>
      </w:r>
      <w:r w:rsidRPr="000E212E">
        <w:rPr>
          <w:rFonts w:ascii="Times New Roman" w:eastAsiaTheme="minorHAnsi" w:hAnsi="Times New Roman"/>
          <w:sz w:val="28"/>
          <w:szCs w:val="28"/>
          <w:lang w:eastAsia="en-US"/>
        </w:rPr>
        <w:t>фективности предлагаемых технических решений в рамках разработки проектно-сметной документации.</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Нематериальные активы организации включают права на использование множества специализированных программных продуктов (ZuluThermo, ZuluHydro, РАНЭН, Альт-Инвест, Гранд-Смета и пр.). Все специалисты, прим</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няющие в своей работе те или иные программные продукты, обучены их испол</w:t>
      </w:r>
      <w:r w:rsidRPr="000E212E">
        <w:rPr>
          <w:rFonts w:ascii="Times New Roman" w:eastAsiaTheme="minorHAnsi" w:hAnsi="Times New Roman"/>
          <w:sz w:val="28"/>
          <w:szCs w:val="28"/>
          <w:lang w:eastAsia="en-US"/>
        </w:rPr>
        <w:t>ь</w:t>
      </w:r>
      <w:r w:rsidRPr="000E212E">
        <w:rPr>
          <w:rFonts w:ascii="Times New Roman" w:eastAsiaTheme="minorHAnsi" w:hAnsi="Times New Roman"/>
          <w:sz w:val="28"/>
          <w:szCs w:val="28"/>
          <w:lang w:eastAsia="en-US"/>
        </w:rPr>
        <w:t>зованию в организациях-разработчиках.</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Контактная информация:</w:t>
      </w:r>
    </w:p>
    <w:tbl>
      <w:tblPr>
        <w:tblStyle w:val="a3"/>
        <w:tblW w:w="0" w:type="auto"/>
        <w:tblBorders>
          <w:top w:val="single" w:sz="12" w:space="0" w:color="auto"/>
          <w:left w:val="single" w:sz="12" w:space="0" w:color="auto"/>
          <w:bottom w:val="single" w:sz="12" w:space="0" w:color="auto"/>
          <w:right w:val="single" w:sz="12" w:space="0" w:color="auto"/>
        </w:tblBorders>
        <w:tblLook w:val="04A0"/>
      </w:tblPr>
      <w:tblGrid>
        <w:gridCol w:w="2802"/>
        <w:gridCol w:w="6945"/>
      </w:tblGrid>
      <w:tr w:rsidR="004B1A59" w:rsidRPr="000E212E" w:rsidTr="002F2FEF">
        <w:tc>
          <w:tcPr>
            <w:tcW w:w="2802" w:type="dxa"/>
            <w:tcBorders>
              <w:top w:val="single" w:sz="12" w:space="0" w:color="auto"/>
              <w:bottom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Адрес местонахо</w:t>
            </w:r>
            <w:r w:rsidRPr="000E212E">
              <w:rPr>
                <w:rFonts w:ascii="Times New Roman" w:eastAsiaTheme="minorHAnsi" w:hAnsi="Times New Roman"/>
                <w:sz w:val="28"/>
                <w:szCs w:val="28"/>
                <w:lang w:eastAsia="en-US"/>
              </w:rPr>
              <w:t>ж</w:t>
            </w:r>
            <w:r w:rsidRPr="000E212E">
              <w:rPr>
                <w:rFonts w:ascii="Times New Roman" w:eastAsiaTheme="minorHAnsi" w:hAnsi="Times New Roman"/>
                <w:sz w:val="28"/>
                <w:szCs w:val="28"/>
                <w:lang w:eastAsia="en-US"/>
              </w:rPr>
              <w:t xml:space="preserve">дения </w:t>
            </w:r>
          </w:p>
        </w:tc>
        <w:tc>
          <w:tcPr>
            <w:tcW w:w="6945" w:type="dxa"/>
            <w:tcBorders>
              <w:top w:val="single" w:sz="12" w:space="0" w:color="auto"/>
              <w:left w:val="single" w:sz="12" w:space="0" w:color="auto"/>
              <w:bottom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680054, г. Хабаровск, ул. Трёхгорная,8, оф.7</w:t>
            </w:r>
          </w:p>
        </w:tc>
      </w:tr>
      <w:tr w:rsidR="004B1A59" w:rsidRPr="000E212E" w:rsidTr="002F2FEF">
        <w:tc>
          <w:tcPr>
            <w:tcW w:w="2802" w:type="dxa"/>
            <w:tcBorders>
              <w:top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Почтовый адрес</w:t>
            </w:r>
          </w:p>
        </w:tc>
        <w:tc>
          <w:tcPr>
            <w:tcW w:w="6945" w:type="dxa"/>
            <w:tcBorders>
              <w:top w:val="single" w:sz="12" w:space="0" w:color="auto"/>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680054, г. Хабаровск, ул. проф. Даниловского, 20, оф. 1</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Адрес лаборатории</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680033, г. Хабаровск, ул. Тихоокеанская, д. 204, кор. 6</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Телефон</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(4212) 734-111, 734-112</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Факс</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(4212) 734-111</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E-mail</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ivc.energo@mail.ru, ivc.energoactive@gmail.com</w:t>
            </w:r>
          </w:p>
        </w:tc>
      </w:tr>
      <w:tr w:rsidR="004B1A59" w:rsidRPr="000E212E" w:rsidTr="002F2FEF">
        <w:tc>
          <w:tcPr>
            <w:tcW w:w="2802" w:type="dxa"/>
            <w:tcBorders>
              <w:bottom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Web-сайт</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www.ivc-energo.ru</w:t>
            </w:r>
          </w:p>
        </w:tc>
      </w:tr>
    </w:tbl>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Ответственные за проект:</w:t>
      </w: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Руководитель проекта: Лопашук Сергей Викторович – генеральный дире</w:t>
      </w:r>
      <w:r w:rsidRPr="000E212E">
        <w:rPr>
          <w:rFonts w:ascii="Times New Roman" w:hAnsi="Times New Roman" w:cs="Times New Roman"/>
          <w:bCs/>
          <w:sz w:val="28"/>
          <w:szCs w:val="28"/>
        </w:rPr>
        <w:t>к</w:t>
      </w:r>
      <w:r w:rsidRPr="000E212E">
        <w:rPr>
          <w:rFonts w:ascii="Times New Roman" w:hAnsi="Times New Roman" w:cs="Times New Roman"/>
          <w:bCs/>
          <w:sz w:val="28"/>
          <w:szCs w:val="28"/>
        </w:rPr>
        <w:t>тор.</w:t>
      </w: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bCs/>
          <w:sz w:val="28"/>
          <w:szCs w:val="28"/>
        </w:rPr>
        <w:t xml:space="preserve">Исполнитель: </w:t>
      </w:r>
      <w:r w:rsidR="00D30EF5" w:rsidRPr="000E212E">
        <w:rPr>
          <w:rFonts w:ascii="Times New Roman" w:hAnsi="Times New Roman" w:cs="Times New Roman"/>
          <w:bCs/>
          <w:sz w:val="28"/>
          <w:szCs w:val="28"/>
        </w:rPr>
        <w:t>Кривых Андрей Васильевич</w:t>
      </w:r>
      <w:r w:rsidRPr="000E212E">
        <w:rPr>
          <w:rFonts w:ascii="Times New Roman" w:hAnsi="Times New Roman" w:cs="Times New Roman"/>
          <w:bCs/>
          <w:sz w:val="28"/>
          <w:szCs w:val="28"/>
        </w:rPr>
        <w:t xml:space="preserve"> – </w:t>
      </w:r>
      <w:r w:rsidR="004D1168" w:rsidRPr="000E212E">
        <w:rPr>
          <w:rFonts w:ascii="Times New Roman" w:hAnsi="Times New Roman" w:cs="Times New Roman"/>
          <w:bCs/>
          <w:sz w:val="28"/>
          <w:szCs w:val="28"/>
        </w:rPr>
        <w:t>начальник</w:t>
      </w:r>
      <w:r w:rsidRPr="000E212E">
        <w:rPr>
          <w:rFonts w:ascii="Times New Roman" w:hAnsi="Times New Roman" w:cs="Times New Roman"/>
          <w:bCs/>
          <w:sz w:val="28"/>
          <w:szCs w:val="28"/>
        </w:rPr>
        <w:t xml:space="preserve"> отдела водоснабж</w:t>
      </w:r>
      <w:r w:rsidRPr="000E212E">
        <w:rPr>
          <w:rFonts w:ascii="Times New Roman" w:hAnsi="Times New Roman" w:cs="Times New Roman"/>
          <w:bCs/>
          <w:sz w:val="28"/>
          <w:szCs w:val="28"/>
        </w:rPr>
        <w:t>е</w:t>
      </w:r>
      <w:r w:rsidRPr="000E212E">
        <w:rPr>
          <w:rFonts w:ascii="Times New Roman" w:hAnsi="Times New Roman" w:cs="Times New Roman"/>
          <w:bCs/>
          <w:sz w:val="28"/>
          <w:szCs w:val="28"/>
        </w:rPr>
        <w:t>ния и водоотведения.</w:t>
      </w:r>
      <w:r w:rsidRPr="000E212E">
        <w:rPr>
          <w:rFonts w:ascii="Times New Roman" w:hAnsi="Times New Roman" w:cs="Times New Roman"/>
          <w:sz w:val="28"/>
          <w:szCs w:val="28"/>
        </w:rPr>
        <w:t xml:space="preserve"> </w:t>
      </w:r>
    </w:p>
    <w:p w:rsidR="004B1A59" w:rsidRPr="000E212E" w:rsidRDefault="004B1A59" w:rsidP="004B1A59">
      <w:pPr>
        <w:rPr>
          <w:rFonts w:ascii="Times New Roman" w:hAnsi="Times New Roman" w:cs="Times New Roman"/>
          <w:sz w:val="28"/>
          <w:szCs w:val="28"/>
        </w:rPr>
      </w:pPr>
      <w:r w:rsidRPr="000E212E">
        <w:rPr>
          <w:rFonts w:ascii="Times New Roman" w:hAnsi="Times New Roman" w:cs="Times New Roman"/>
          <w:sz w:val="28"/>
          <w:szCs w:val="28"/>
        </w:rPr>
        <w:br w:type="page"/>
      </w:r>
    </w:p>
    <w:p w:rsidR="0063397B" w:rsidRPr="000E212E" w:rsidRDefault="0063397B" w:rsidP="00FD45FE">
      <w:pPr>
        <w:pStyle w:val="2"/>
      </w:pPr>
      <w:r w:rsidRPr="000E212E">
        <w:lastRenderedPageBreak/>
        <w:t>Общие сведения о системе водоснабжения и водоотведения</w:t>
      </w:r>
    </w:p>
    <w:p w:rsidR="00CD1432" w:rsidRDefault="00CD1432" w:rsidP="00D30EF5">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Городское поселение «Ключевское» расположено </w:t>
      </w:r>
      <w:r w:rsidR="007D6845">
        <w:rPr>
          <w:rFonts w:ascii="Times New Roman" w:eastAsiaTheme="minorHAnsi" w:hAnsi="Times New Roman"/>
          <w:sz w:val="28"/>
          <w:szCs w:val="28"/>
          <w:lang w:eastAsia="en-US"/>
        </w:rPr>
        <w:t>в юго-западной части М</w:t>
      </w:r>
      <w:r w:rsidR="007D6845">
        <w:rPr>
          <w:rFonts w:ascii="Times New Roman" w:eastAsiaTheme="minorHAnsi" w:hAnsi="Times New Roman"/>
          <w:sz w:val="28"/>
          <w:szCs w:val="28"/>
          <w:lang w:eastAsia="en-US"/>
        </w:rPr>
        <w:t>о</w:t>
      </w:r>
      <w:r w:rsidR="007D6845">
        <w:rPr>
          <w:rFonts w:ascii="Times New Roman" w:eastAsiaTheme="minorHAnsi" w:hAnsi="Times New Roman"/>
          <w:sz w:val="28"/>
          <w:szCs w:val="28"/>
          <w:lang w:eastAsia="en-US"/>
        </w:rPr>
        <w:t xml:space="preserve">гочинского муниципального района Забайкальского края. </w:t>
      </w:r>
      <w:r w:rsidR="0093742E">
        <w:rPr>
          <w:rFonts w:ascii="Times New Roman" w:eastAsiaTheme="minorHAnsi" w:hAnsi="Times New Roman"/>
          <w:sz w:val="28"/>
          <w:szCs w:val="28"/>
          <w:lang w:eastAsia="en-US"/>
        </w:rPr>
        <w:t xml:space="preserve">Площадь </w:t>
      </w:r>
      <w:r w:rsidR="0092269E">
        <w:rPr>
          <w:rFonts w:ascii="Times New Roman" w:eastAsiaTheme="minorHAnsi" w:hAnsi="Times New Roman"/>
          <w:sz w:val="28"/>
          <w:szCs w:val="28"/>
          <w:lang w:eastAsia="en-US"/>
        </w:rPr>
        <w:t>поселения</w:t>
      </w:r>
      <w:r w:rsidR="0093742E">
        <w:rPr>
          <w:rFonts w:ascii="Times New Roman" w:eastAsiaTheme="minorHAnsi" w:hAnsi="Times New Roman"/>
          <w:sz w:val="28"/>
          <w:szCs w:val="28"/>
          <w:lang w:eastAsia="en-US"/>
        </w:rPr>
        <w:t xml:space="preserve"> с</w:t>
      </w:r>
      <w:r w:rsidR="0093742E">
        <w:rPr>
          <w:rFonts w:ascii="Times New Roman" w:eastAsiaTheme="minorHAnsi" w:hAnsi="Times New Roman"/>
          <w:sz w:val="28"/>
          <w:szCs w:val="28"/>
          <w:lang w:eastAsia="en-US"/>
        </w:rPr>
        <w:t>о</w:t>
      </w:r>
      <w:r w:rsidR="0093742E">
        <w:rPr>
          <w:rFonts w:ascii="Times New Roman" w:eastAsiaTheme="minorHAnsi" w:hAnsi="Times New Roman"/>
          <w:sz w:val="28"/>
          <w:szCs w:val="28"/>
          <w:lang w:eastAsia="en-US"/>
        </w:rPr>
        <w:t>ставляет 627 Га.</w:t>
      </w:r>
      <w:r w:rsidR="0093742E" w:rsidRPr="007D6845">
        <w:rPr>
          <w:rFonts w:ascii="Times New Roman" w:eastAsiaTheme="minorHAnsi" w:hAnsi="Times New Roman"/>
          <w:sz w:val="28"/>
          <w:szCs w:val="28"/>
          <w:lang w:eastAsia="en-US"/>
        </w:rPr>
        <w:t xml:space="preserve"> </w:t>
      </w:r>
      <w:r w:rsidR="007D6845" w:rsidRPr="007D6845">
        <w:rPr>
          <w:rFonts w:ascii="Times New Roman" w:eastAsiaTheme="minorHAnsi" w:hAnsi="Times New Roman"/>
          <w:sz w:val="28"/>
          <w:szCs w:val="28"/>
          <w:lang w:eastAsia="en-US"/>
        </w:rPr>
        <w:t>Расстояние до ближайшей железнодорожной ста</w:t>
      </w:r>
      <w:r w:rsidR="007D6845" w:rsidRPr="007D6845">
        <w:rPr>
          <w:rFonts w:ascii="Times New Roman" w:eastAsiaTheme="minorHAnsi" w:hAnsi="Times New Roman"/>
          <w:sz w:val="28"/>
          <w:szCs w:val="28"/>
          <w:lang w:eastAsia="en-US"/>
        </w:rPr>
        <w:t>н</w:t>
      </w:r>
      <w:r w:rsidR="007D6845" w:rsidRPr="007D6845">
        <w:rPr>
          <w:rFonts w:ascii="Times New Roman" w:eastAsiaTheme="minorHAnsi" w:hAnsi="Times New Roman"/>
          <w:sz w:val="28"/>
          <w:szCs w:val="28"/>
          <w:lang w:eastAsia="en-US"/>
        </w:rPr>
        <w:t>ции </w:t>
      </w:r>
      <w:hyperlink r:id="rId13" w:tooltip="Могоча" w:history="1">
        <w:r w:rsidR="007D6845" w:rsidRPr="007D6845">
          <w:rPr>
            <w:rFonts w:ascii="Times New Roman" w:eastAsiaTheme="minorHAnsi" w:hAnsi="Times New Roman"/>
            <w:sz w:val="28"/>
            <w:szCs w:val="28"/>
            <w:lang w:eastAsia="en-US"/>
          </w:rPr>
          <w:t>Могоча</w:t>
        </w:r>
      </w:hyperlink>
      <w:r w:rsidR="007D6845" w:rsidRPr="007D6845">
        <w:rPr>
          <w:rFonts w:ascii="Times New Roman" w:eastAsiaTheme="minorHAnsi" w:hAnsi="Times New Roman"/>
          <w:sz w:val="28"/>
          <w:szCs w:val="28"/>
          <w:lang w:eastAsia="en-US"/>
        </w:rPr>
        <w:t> 45 км.</w:t>
      </w:r>
    </w:p>
    <w:p w:rsidR="004766F3" w:rsidRDefault="005A720C" w:rsidP="00D30EF5">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Административный центр – </w:t>
      </w:r>
      <w:r w:rsidR="0093742E">
        <w:rPr>
          <w:rFonts w:ascii="Times New Roman" w:eastAsiaTheme="minorHAnsi" w:hAnsi="Times New Roman"/>
          <w:sz w:val="28"/>
          <w:szCs w:val="28"/>
          <w:lang w:eastAsia="en-US"/>
        </w:rPr>
        <w:t>п</w:t>
      </w:r>
      <w:r>
        <w:rPr>
          <w:rFonts w:ascii="Times New Roman" w:eastAsiaTheme="minorHAnsi" w:hAnsi="Times New Roman"/>
          <w:sz w:val="28"/>
          <w:szCs w:val="28"/>
          <w:lang w:eastAsia="en-US"/>
        </w:rPr>
        <w:t xml:space="preserve">. </w:t>
      </w:r>
      <w:r w:rsidR="0093742E">
        <w:rPr>
          <w:rFonts w:ascii="Times New Roman" w:eastAsiaTheme="minorHAnsi" w:hAnsi="Times New Roman"/>
          <w:sz w:val="28"/>
          <w:szCs w:val="28"/>
          <w:lang w:eastAsia="en-US"/>
        </w:rPr>
        <w:t>Ключевский</w:t>
      </w:r>
      <w:r w:rsidR="00633705">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расположен </w:t>
      </w:r>
      <w:r w:rsidR="00633705">
        <w:rPr>
          <w:rFonts w:ascii="Times New Roman" w:eastAsiaTheme="minorHAnsi" w:hAnsi="Times New Roman"/>
          <w:sz w:val="28"/>
          <w:szCs w:val="28"/>
          <w:lang w:eastAsia="en-US"/>
        </w:rPr>
        <w:t>в близи</w:t>
      </w:r>
      <w:r>
        <w:rPr>
          <w:rFonts w:ascii="Times New Roman" w:eastAsiaTheme="minorHAnsi" w:hAnsi="Times New Roman"/>
          <w:sz w:val="28"/>
          <w:szCs w:val="28"/>
          <w:lang w:eastAsia="en-US"/>
        </w:rPr>
        <w:t xml:space="preserve"> областной дороги Благовещенск-</w:t>
      </w:r>
      <w:r w:rsidR="0093742E">
        <w:rPr>
          <w:rFonts w:ascii="Times New Roman" w:eastAsiaTheme="minorHAnsi" w:hAnsi="Times New Roman"/>
          <w:sz w:val="28"/>
          <w:szCs w:val="28"/>
          <w:lang w:eastAsia="en-US"/>
        </w:rPr>
        <w:t>Чернышевск, на расстоянии 8,5</w:t>
      </w:r>
      <w:r w:rsidR="00633705">
        <w:rPr>
          <w:rFonts w:ascii="Times New Roman" w:eastAsiaTheme="minorHAnsi" w:hAnsi="Times New Roman"/>
          <w:sz w:val="28"/>
          <w:szCs w:val="28"/>
          <w:lang w:eastAsia="en-US"/>
        </w:rPr>
        <w:t xml:space="preserve"> км от </w:t>
      </w:r>
      <w:r w:rsidR="0093742E">
        <w:rPr>
          <w:rFonts w:ascii="Times New Roman" w:eastAsiaTheme="minorHAnsi" w:hAnsi="Times New Roman"/>
          <w:sz w:val="28"/>
          <w:szCs w:val="28"/>
          <w:lang w:eastAsia="en-US"/>
        </w:rPr>
        <w:t>дороги</w:t>
      </w:r>
      <w:r w:rsidR="00633705">
        <w:rPr>
          <w:rFonts w:ascii="Times New Roman" w:eastAsiaTheme="minorHAnsi" w:hAnsi="Times New Roman"/>
          <w:sz w:val="28"/>
          <w:szCs w:val="28"/>
          <w:lang w:eastAsia="en-US"/>
        </w:rPr>
        <w:t xml:space="preserve">. </w:t>
      </w:r>
    </w:p>
    <w:p w:rsidR="00633705" w:rsidRDefault="00633705" w:rsidP="00D30EF5">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633705">
        <w:rPr>
          <w:rFonts w:ascii="Times New Roman" w:eastAsiaTheme="minorHAnsi" w:hAnsi="Times New Roman"/>
          <w:sz w:val="28"/>
          <w:szCs w:val="28"/>
          <w:lang w:eastAsia="en-US"/>
        </w:rPr>
        <w:t xml:space="preserve">В </w:t>
      </w:r>
      <w:r w:rsidR="0093742E">
        <w:rPr>
          <w:rFonts w:ascii="Times New Roman" w:eastAsiaTheme="minorHAnsi" w:hAnsi="Times New Roman"/>
          <w:sz w:val="28"/>
          <w:szCs w:val="28"/>
          <w:lang w:eastAsia="en-US"/>
        </w:rPr>
        <w:t>поселении</w:t>
      </w:r>
      <w:r w:rsidRPr="00633705">
        <w:rPr>
          <w:rFonts w:ascii="Times New Roman" w:eastAsiaTheme="minorHAnsi" w:hAnsi="Times New Roman"/>
          <w:sz w:val="28"/>
          <w:szCs w:val="28"/>
          <w:lang w:eastAsia="en-US"/>
        </w:rPr>
        <w:t xml:space="preserve"> имеются муниципальные учреждения: школа, детский сад, дом культуры.</w:t>
      </w:r>
    </w:p>
    <w:p w:rsidR="00084820" w:rsidRPr="000E212E" w:rsidRDefault="00084820" w:rsidP="00B07CDC">
      <w:pPr>
        <w:pStyle w:val="a4"/>
        <w:spacing w:after="0" w:line="360" w:lineRule="auto"/>
        <w:ind w:left="0" w:firstLine="567"/>
        <w:jc w:val="both"/>
        <w:rPr>
          <w:rFonts w:ascii="Times New Roman" w:hAnsi="Times New Roman" w:cs="Times New Roman"/>
          <w:sz w:val="28"/>
          <w:szCs w:val="28"/>
        </w:rPr>
      </w:pPr>
      <w:r w:rsidRPr="004766F3">
        <w:rPr>
          <w:rFonts w:ascii="Times New Roman" w:hAnsi="Times New Roman" w:cs="Times New Roman"/>
          <w:sz w:val="28"/>
          <w:szCs w:val="28"/>
        </w:rPr>
        <w:t xml:space="preserve">Данные о составе населения населенных пунктов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002E39CA" w:rsidRPr="004766F3">
        <w:rPr>
          <w:rFonts w:ascii="Times New Roman" w:hAnsi="Times New Roman" w:cs="Times New Roman"/>
          <w:sz w:val="28"/>
          <w:szCs w:val="28"/>
        </w:rPr>
        <w:t xml:space="preserve"> </w:t>
      </w:r>
      <w:r w:rsidRPr="004766F3">
        <w:rPr>
          <w:rFonts w:ascii="Times New Roman" w:hAnsi="Times New Roman" w:cs="Times New Roman"/>
          <w:sz w:val="28"/>
          <w:szCs w:val="28"/>
        </w:rPr>
        <w:t>приведены в таблице 1.1.</w:t>
      </w:r>
    </w:p>
    <w:p w:rsidR="00084820" w:rsidRPr="000E212E" w:rsidRDefault="00084820" w:rsidP="00B07CDC">
      <w:pPr>
        <w:pStyle w:val="a4"/>
        <w:spacing w:after="0" w:line="360" w:lineRule="auto"/>
        <w:ind w:left="0" w:firstLine="567"/>
        <w:jc w:val="both"/>
        <w:rPr>
          <w:rFonts w:ascii="Times New Roman" w:hAnsi="Times New Roman" w:cs="Times New Roman"/>
          <w:sz w:val="28"/>
          <w:szCs w:val="28"/>
        </w:rPr>
      </w:pPr>
    </w:p>
    <w:p w:rsidR="0063397B" w:rsidRPr="000E212E" w:rsidRDefault="0063397B" w:rsidP="0063397B">
      <w:pPr>
        <w:pStyle w:val="a4"/>
        <w:spacing w:after="0" w:line="240" w:lineRule="auto"/>
        <w:rPr>
          <w:rFonts w:ascii="Times New Roman" w:hAnsi="Times New Roman" w:cs="Times New Roman"/>
          <w:sz w:val="28"/>
          <w:szCs w:val="28"/>
        </w:rPr>
      </w:pPr>
      <w:r w:rsidRPr="000E212E">
        <w:rPr>
          <w:rFonts w:ascii="Times New Roman" w:hAnsi="Times New Roman" w:cs="Times New Roman"/>
          <w:sz w:val="28"/>
          <w:szCs w:val="28"/>
        </w:rPr>
        <w:t xml:space="preserve">Таблица 1.1 – Данные по населению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001D04B7" w:rsidRPr="000E212E">
        <w:rPr>
          <w:rFonts w:ascii="Times New Roman" w:hAnsi="Times New Roman" w:cs="Times New Roman"/>
          <w:sz w:val="28"/>
          <w:szCs w:val="28"/>
        </w:rPr>
        <w:t>.</w:t>
      </w:r>
    </w:p>
    <w:p w:rsidR="0063397B" w:rsidRPr="000E212E" w:rsidRDefault="0063397B" w:rsidP="0063397B">
      <w:pPr>
        <w:pStyle w:val="a4"/>
        <w:spacing w:after="0" w:line="240" w:lineRule="auto"/>
        <w:rPr>
          <w:rFonts w:ascii="Times New Roman" w:hAnsi="Times New Roman" w:cs="Times New Roman"/>
          <w:sz w:val="28"/>
          <w:szCs w:val="28"/>
        </w:rPr>
      </w:pPr>
    </w:p>
    <w:tbl>
      <w:tblPr>
        <w:tblW w:w="8548" w:type="dxa"/>
        <w:jc w:val="center"/>
        <w:tblInd w:w="-2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056"/>
        <w:gridCol w:w="2492"/>
      </w:tblGrid>
      <w:tr w:rsidR="002E39CA" w:rsidRPr="000E212E" w:rsidTr="002E39CA">
        <w:trPr>
          <w:cantSplit/>
          <w:trHeight w:val="682"/>
          <w:jc w:val="center"/>
        </w:trPr>
        <w:tc>
          <w:tcPr>
            <w:tcW w:w="6056" w:type="dxa"/>
            <w:tcBorders>
              <w:top w:val="single" w:sz="12" w:space="0" w:color="auto"/>
              <w:bottom w:val="single" w:sz="12"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Наименование характеристики</w:t>
            </w:r>
          </w:p>
        </w:tc>
        <w:tc>
          <w:tcPr>
            <w:tcW w:w="2492" w:type="dxa"/>
            <w:tcBorders>
              <w:top w:val="single" w:sz="12" w:space="0" w:color="auto"/>
              <w:left w:val="single" w:sz="12" w:space="0" w:color="auto"/>
              <w:bottom w:val="single" w:sz="12" w:space="0" w:color="auto"/>
              <w:right w:val="single" w:sz="12" w:space="0" w:color="auto"/>
            </w:tcBorders>
            <w:shd w:val="clear" w:color="auto" w:fill="auto"/>
            <w:vAlign w:val="center"/>
          </w:tcPr>
          <w:p w:rsidR="002E39CA" w:rsidRPr="000E212E" w:rsidRDefault="0093742E" w:rsidP="009A0182">
            <w:pPr>
              <w:snapToGrid w:val="0"/>
              <w:spacing w:after="0"/>
              <w:jc w:val="center"/>
              <w:rPr>
                <w:rFonts w:ascii="Times New Roman" w:hAnsi="Times New Roman" w:cs="Times New Roman"/>
                <w:sz w:val="24"/>
                <w:szCs w:val="24"/>
              </w:rPr>
            </w:pPr>
            <w:r>
              <w:rPr>
                <w:rFonts w:ascii="Times New Roman" w:hAnsi="Times New Roman" w:cs="Times New Roman"/>
                <w:sz w:val="24"/>
                <w:szCs w:val="24"/>
              </w:rPr>
              <w:t>п. Ключевский</w:t>
            </w:r>
          </w:p>
        </w:tc>
      </w:tr>
      <w:tr w:rsidR="002E39CA" w:rsidRPr="000E212E" w:rsidTr="002E39CA">
        <w:trPr>
          <w:cantSplit/>
          <w:trHeight w:val="362"/>
          <w:jc w:val="center"/>
        </w:trPr>
        <w:tc>
          <w:tcPr>
            <w:tcW w:w="6056" w:type="dxa"/>
            <w:tcBorders>
              <w:top w:val="single" w:sz="12" w:space="0" w:color="auto"/>
              <w:bottom w:val="single" w:sz="4" w:space="0" w:color="auto"/>
              <w:right w:val="single" w:sz="12" w:space="0" w:color="auto"/>
            </w:tcBorders>
            <w:shd w:val="clear" w:color="auto" w:fill="auto"/>
            <w:vAlign w:val="center"/>
          </w:tcPr>
          <w:p w:rsidR="002E39CA" w:rsidRPr="000E212E" w:rsidRDefault="002E39CA" w:rsidP="000E212E">
            <w:pPr>
              <w:snapToGrid w:val="0"/>
              <w:spacing w:after="0"/>
              <w:rPr>
                <w:rFonts w:ascii="Times New Roman" w:hAnsi="Times New Roman" w:cs="Times New Roman"/>
                <w:sz w:val="24"/>
                <w:szCs w:val="24"/>
              </w:rPr>
            </w:pPr>
            <w:r w:rsidRPr="000E212E">
              <w:rPr>
                <w:rFonts w:ascii="Times New Roman" w:hAnsi="Times New Roman" w:cs="Times New Roman"/>
                <w:sz w:val="24"/>
                <w:szCs w:val="24"/>
              </w:rPr>
              <w:t>Численность населения  (чел.) на 01.01.201</w:t>
            </w:r>
            <w:r w:rsidR="000E212E">
              <w:rPr>
                <w:rFonts w:ascii="Times New Roman" w:hAnsi="Times New Roman" w:cs="Times New Roman"/>
                <w:sz w:val="24"/>
                <w:szCs w:val="24"/>
              </w:rPr>
              <w:t>3</w:t>
            </w:r>
            <w:r w:rsidRPr="000E212E">
              <w:rPr>
                <w:rFonts w:ascii="Times New Roman" w:hAnsi="Times New Roman" w:cs="Times New Roman"/>
                <w:sz w:val="24"/>
                <w:szCs w:val="24"/>
              </w:rPr>
              <w:t>, в т. ч.:</w:t>
            </w:r>
          </w:p>
        </w:tc>
        <w:tc>
          <w:tcPr>
            <w:tcW w:w="2492" w:type="dxa"/>
            <w:tcBorders>
              <w:top w:val="single" w:sz="12" w:space="0" w:color="auto"/>
              <w:left w:val="single" w:sz="12" w:space="0" w:color="auto"/>
              <w:bottom w:val="single" w:sz="4" w:space="0" w:color="auto"/>
              <w:right w:val="single" w:sz="12" w:space="0" w:color="auto"/>
            </w:tcBorders>
            <w:shd w:val="clear" w:color="auto" w:fill="auto"/>
          </w:tcPr>
          <w:p w:rsidR="002E39CA" w:rsidRPr="000E212E" w:rsidRDefault="0093742E" w:rsidP="000E212E">
            <w:pPr>
              <w:snapToGrid w:val="0"/>
              <w:spacing w:after="0"/>
              <w:jc w:val="center"/>
              <w:rPr>
                <w:rFonts w:ascii="Times New Roman" w:hAnsi="Times New Roman" w:cs="Times New Roman"/>
                <w:sz w:val="24"/>
                <w:szCs w:val="24"/>
              </w:rPr>
            </w:pPr>
            <w:r>
              <w:rPr>
                <w:rFonts w:ascii="Times New Roman" w:hAnsi="Times New Roman" w:cs="Times New Roman"/>
                <w:sz w:val="24"/>
                <w:szCs w:val="24"/>
              </w:rPr>
              <w:t>1353</w:t>
            </w:r>
          </w:p>
        </w:tc>
      </w:tr>
      <w:tr w:rsidR="002E39CA" w:rsidRPr="000E212E" w:rsidTr="002E39CA">
        <w:trPr>
          <w:cantSplit/>
          <w:trHeight w:val="60"/>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работающих</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365</w:t>
            </w:r>
          </w:p>
        </w:tc>
      </w:tr>
      <w:tr w:rsidR="002E39CA" w:rsidRPr="000E212E" w:rsidTr="002E39CA">
        <w:trPr>
          <w:cantSplit/>
          <w:trHeight w:val="60"/>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пенсионеров</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403</w:t>
            </w:r>
          </w:p>
        </w:tc>
      </w:tr>
      <w:tr w:rsidR="002E39CA" w:rsidRPr="000E212E" w:rsidTr="002E39CA">
        <w:trPr>
          <w:cantSplit/>
          <w:trHeight w:val="97"/>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учащихся</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155</w:t>
            </w:r>
          </w:p>
        </w:tc>
      </w:tr>
      <w:tr w:rsidR="002E39CA" w:rsidRPr="000E212E" w:rsidTr="002E39CA">
        <w:trPr>
          <w:cantSplit/>
          <w:trHeight w:val="60"/>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дошкольного возраста</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84</w:t>
            </w:r>
          </w:p>
        </w:tc>
      </w:tr>
      <w:tr w:rsidR="002E39CA" w:rsidRPr="000E212E" w:rsidTr="002E39CA">
        <w:trPr>
          <w:cantSplit/>
          <w:trHeight w:val="149"/>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женщин</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658</w:t>
            </w:r>
          </w:p>
        </w:tc>
      </w:tr>
      <w:tr w:rsidR="002E39CA" w:rsidRPr="000E212E" w:rsidTr="002E39CA">
        <w:trPr>
          <w:cantSplit/>
          <w:trHeight w:val="60"/>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мужчин</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695</w:t>
            </w:r>
          </w:p>
        </w:tc>
      </w:tr>
      <w:tr w:rsidR="002E39CA" w:rsidRPr="000E212E" w:rsidTr="002E39CA">
        <w:trPr>
          <w:cantSplit/>
          <w:trHeight w:val="202"/>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Количество частных подворий</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93742E" w:rsidP="002E39CA">
            <w:pPr>
              <w:snapToGrid w:val="0"/>
              <w:spacing w:after="0"/>
              <w:jc w:val="center"/>
              <w:rPr>
                <w:rFonts w:ascii="Times New Roman" w:hAnsi="Times New Roman" w:cs="Times New Roman"/>
                <w:sz w:val="24"/>
                <w:szCs w:val="24"/>
              </w:rPr>
            </w:pPr>
            <w:r>
              <w:rPr>
                <w:rFonts w:ascii="Times New Roman" w:hAnsi="Times New Roman" w:cs="Times New Roman"/>
                <w:sz w:val="24"/>
                <w:szCs w:val="24"/>
              </w:rPr>
              <w:t>535</w:t>
            </w:r>
          </w:p>
        </w:tc>
      </w:tr>
      <w:tr w:rsidR="002E39CA" w:rsidRPr="000E212E" w:rsidTr="002E39CA">
        <w:trPr>
          <w:cantSplit/>
          <w:trHeight w:val="448"/>
          <w:jc w:val="center"/>
        </w:trPr>
        <w:tc>
          <w:tcPr>
            <w:tcW w:w="6056" w:type="dxa"/>
            <w:tcBorders>
              <w:top w:val="single" w:sz="4" w:space="0" w:color="auto"/>
              <w:bottom w:val="single" w:sz="4"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Количество личных подсобных хозяйств / площадь з</w:t>
            </w:r>
            <w:r w:rsidRPr="000E212E">
              <w:rPr>
                <w:rFonts w:ascii="Times New Roman" w:hAnsi="Times New Roman" w:cs="Times New Roman"/>
                <w:sz w:val="24"/>
                <w:szCs w:val="24"/>
              </w:rPr>
              <w:t>е</w:t>
            </w:r>
            <w:r w:rsidRPr="000E212E">
              <w:rPr>
                <w:rFonts w:ascii="Times New Roman" w:hAnsi="Times New Roman" w:cs="Times New Roman"/>
                <w:sz w:val="24"/>
                <w:szCs w:val="24"/>
              </w:rPr>
              <w:t>мель под ЛПХ, (в т. ч. пашни), га</w:t>
            </w:r>
          </w:p>
        </w:tc>
        <w:tc>
          <w:tcPr>
            <w:tcW w:w="2492" w:type="dxa"/>
            <w:tcBorders>
              <w:top w:val="single" w:sz="4" w:space="0" w:color="auto"/>
              <w:left w:val="single" w:sz="12" w:space="0" w:color="auto"/>
              <w:bottom w:val="single" w:sz="4" w:space="0" w:color="auto"/>
              <w:right w:val="single" w:sz="12" w:space="0" w:color="auto"/>
            </w:tcBorders>
            <w:shd w:val="clear" w:color="auto" w:fill="auto"/>
          </w:tcPr>
          <w:p w:rsidR="002E39CA" w:rsidRPr="000E212E" w:rsidRDefault="00C862A8" w:rsidP="002E39CA">
            <w:pPr>
              <w:snapToGrid w:val="0"/>
              <w:spacing w:after="0"/>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cantSplit/>
          <w:trHeight w:val="358"/>
          <w:jc w:val="center"/>
        </w:trPr>
        <w:tc>
          <w:tcPr>
            <w:tcW w:w="6056" w:type="dxa"/>
            <w:tcBorders>
              <w:top w:val="single" w:sz="4" w:space="0" w:color="auto"/>
              <w:bottom w:val="single" w:sz="12" w:space="0" w:color="auto"/>
              <w:right w:val="single" w:sz="12" w:space="0" w:color="auto"/>
            </w:tcBorders>
            <w:shd w:val="clear" w:color="auto" w:fill="auto"/>
            <w:vAlign w:val="center"/>
          </w:tcPr>
          <w:p w:rsidR="002E39CA" w:rsidRPr="000E212E" w:rsidRDefault="002E39CA" w:rsidP="00C964D0">
            <w:pPr>
              <w:snapToGrid w:val="0"/>
              <w:spacing w:after="0"/>
              <w:rPr>
                <w:rFonts w:ascii="Times New Roman" w:hAnsi="Times New Roman" w:cs="Times New Roman"/>
                <w:sz w:val="24"/>
                <w:szCs w:val="24"/>
              </w:rPr>
            </w:pPr>
            <w:r w:rsidRPr="000E212E">
              <w:rPr>
                <w:rFonts w:ascii="Times New Roman" w:hAnsi="Times New Roman" w:cs="Times New Roman"/>
                <w:sz w:val="24"/>
                <w:szCs w:val="24"/>
              </w:rPr>
              <w:t>Степень газификации,  %</w:t>
            </w:r>
          </w:p>
        </w:tc>
        <w:tc>
          <w:tcPr>
            <w:tcW w:w="2492" w:type="dxa"/>
            <w:tcBorders>
              <w:top w:val="single" w:sz="4" w:space="0" w:color="auto"/>
              <w:left w:val="single" w:sz="12" w:space="0" w:color="auto"/>
              <w:bottom w:val="single" w:sz="12" w:space="0" w:color="auto"/>
              <w:right w:val="single" w:sz="12" w:space="0" w:color="auto"/>
            </w:tcBorders>
            <w:shd w:val="clear" w:color="auto" w:fill="auto"/>
          </w:tcPr>
          <w:p w:rsidR="002E39CA" w:rsidRPr="000E212E" w:rsidRDefault="00C862A8" w:rsidP="002E39CA">
            <w:pPr>
              <w:snapToGrid w:val="0"/>
              <w:spacing w:after="0"/>
              <w:jc w:val="center"/>
              <w:rPr>
                <w:rFonts w:ascii="Times New Roman" w:hAnsi="Times New Roman" w:cs="Times New Roman"/>
                <w:sz w:val="24"/>
                <w:szCs w:val="24"/>
              </w:rPr>
            </w:pPr>
            <w:r w:rsidRPr="000E212E">
              <w:rPr>
                <w:rFonts w:ascii="Times New Roman" w:hAnsi="Times New Roman" w:cs="Times New Roman"/>
                <w:sz w:val="24"/>
                <w:szCs w:val="24"/>
              </w:rPr>
              <w:t>-</w:t>
            </w:r>
          </w:p>
        </w:tc>
      </w:tr>
    </w:tbl>
    <w:p w:rsidR="002E39CA" w:rsidRPr="000E212E" w:rsidRDefault="002E39CA"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5115D9" w:rsidRDefault="005115D9" w:rsidP="002E39CA">
      <w:pPr>
        <w:pStyle w:val="a4"/>
        <w:spacing w:after="0" w:line="360" w:lineRule="auto"/>
        <w:ind w:left="0" w:firstLine="567"/>
        <w:jc w:val="both"/>
        <w:rPr>
          <w:rFonts w:ascii="Times New Roman" w:hAnsi="Times New Roman" w:cs="Times New Roman"/>
          <w:sz w:val="28"/>
          <w:szCs w:val="28"/>
        </w:rPr>
      </w:pPr>
    </w:p>
    <w:p w:rsidR="005115D9" w:rsidRDefault="005115D9" w:rsidP="002E39CA">
      <w:pPr>
        <w:pStyle w:val="a4"/>
        <w:spacing w:after="0" w:line="360" w:lineRule="auto"/>
        <w:ind w:left="0" w:firstLine="567"/>
        <w:jc w:val="both"/>
        <w:rPr>
          <w:rFonts w:ascii="Times New Roman" w:hAnsi="Times New Roman" w:cs="Times New Roman"/>
          <w:sz w:val="28"/>
          <w:szCs w:val="28"/>
        </w:rPr>
      </w:pPr>
    </w:p>
    <w:p w:rsidR="005115D9" w:rsidRDefault="005115D9" w:rsidP="002E39CA">
      <w:pPr>
        <w:pStyle w:val="a4"/>
        <w:spacing w:after="0" w:line="360" w:lineRule="auto"/>
        <w:ind w:left="0" w:firstLine="567"/>
        <w:jc w:val="both"/>
        <w:rPr>
          <w:rFonts w:ascii="Times New Roman" w:hAnsi="Times New Roman" w:cs="Times New Roman"/>
          <w:sz w:val="28"/>
          <w:szCs w:val="28"/>
        </w:rPr>
      </w:pPr>
    </w:p>
    <w:p w:rsidR="0093742E" w:rsidRDefault="0093742E" w:rsidP="002E39CA">
      <w:pPr>
        <w:pStyle w:val="a4"/>
        <w:spacing w:after="0" w:line="360" w:lineRule="auto"/>
        <w:ind w:left="0" w:firstLine="567"/>
        <w:jc w:val="both"/>
        <w:rPr>
          <w:rFonts w:ascii="Times New Roman" w:hAnsi="Times New Roman" w:cs="Times New Roman"/>
          <w:sz w:val="28"/>
          <w:szCs w:val="28"/>
        </w:rPr>
      </w:pPr>
    </w:p>
    <w:p w:rsidR="0093742E" w:rsidRDefault="0093742E" w:rsidP="002E39CA">
      <w:pPr>
        <w:pStyle w:val="a4"/>
        <w:spacing w:after="0" w:line="360" w:lineRule="auto"/>
        <w:ind w:left="0" w:firstLine="567"/>
        <w:jc w:val="both"/>
        <w:rPr>
          <w:rFonts w:ascii="Times New Roman" w:hAnsi="Times New Roman" w:cs="Times New Roman"/>
          <w:sz w:val="28"/>
          <w:szCs w:val="28"/>
        </w:rPr>
      </w:pPr>
    </w:p>
    <w:p w:rsidR="0093742E" w:rsidRDefault="0093742E" w:rsidP="002E39CA">
      <w:pPr>
        <w:pStyle w:val="a4"/>
        <w:spacing w:after="0" w:line="360" w:lineRule="auto"/>
        <w:ind w:left="0" w:firstLine="567"/>
        <w:jc w:val="both"/>
        <w:rPr>
          <w:rFonts w:ascii="Times New Roman" w:hAnsi="Times New Roman" w:cs="Times New Roman"/>
          <w:sz w:val="28"/>
          <w:szCs w:val="28"/>
        </w:rPr>
      </w:pPr>
    </w:p>
    <w:p w:rsidR="0093742E" w:rsidRDefault="0093742E" w:rsidP="002E39CA">
      <w:pPr>
        <w:pStyle w:val="a4"/>
        <w:spacing w:after="0" w:line="360" w:lineRule="auto"/>
        <w:ind w:left="0" w:firstLine="567"/>
        <w:jc w:val="both"/>
        <w:rPr>
          <w:rFonts w:ascii="Times New Roman" w:hAnsi="Times New Roman" w:cs="Times New Roman"/>
          <w:sz w:val="28"/>
          <w:szCs w:val="28"/>
        </w:rPr>
      </w:pPr>
    </w:p>
    <w:p w:rsidR="002E39CA" w:rsidRPr="000E212E" w:rsidRDefault="002E39CA" w:rsidP="002E39CA">
      <w:pPr>
        <w:pStyle w:val="a4"/>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xml:space="preserve">Данные о наличии жилищного фонда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Pr="000E212E">
        <w:rPr>
          <w:rFonts w:ascii="Times New Roman" w:hAnsi="Times New Roman" w:cs="Times New Roman"/>
          <w:sz w:val="28"/>
          <w:szCs w:val="28"/>
        </w:rPr>
        <w:t xml:space="preserve"> приведены в таблице 1.2.</w:t>
      </w:r>
    </w:p>
    <w:p w:rsidR="005115D9" w:rsidRDefault="005115D9" w:rsidP="005115D9">
      <w:pPr>
        <w:spacing w:after="0" w:line="240" w:lineRule="auto"/>
        <w:rPr>
          <w:rFonts w:ascii="Times New Roman" w:hAnsi="Times New Roman" w:cs="Times New Roman"/>
          <w:sz w:val="28"/>
          <w:szCs w:val="28"/>
        </w:rPr>
      </w:pPr>
    </w:p>
    <w:p w:rsidR="001D04B7" w:rsidRPr="005115D9" w:rsidRDefault="001D04B7" w:rsidP="005115D9">
      <w:pPr>
        <w:spacing w:after="0" w:line="240" w:lineRule="auto"/>
        <w:rPr>
          <w:rFonts w:ascii="Times New Roman" w:hAnsi="Times New Roman" w:cs="Times New Roman"/>
          <w:sz w:val="28"/>
          <w:szCs w:val="28"/>
        </w:rPr>
      </w:pPr>
      <w:r w:rsidRPr="005115D9">
        <w:rPr>
          <w:rFonts w:ascii="Times New Roman" w:hAnsi="Times New Roman" w:cs="Times New Roman"/>
          <w:sz w:val="28"/>
          <w:szCs w:val="28"/>
        </w:rPr>
        <w:t xml:space="preserve">Таблица 1.2 – Данные о наличии жилищного фонда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w:t>
      </w:r>
      <w:r w:rsidR="0093742E">
        <w:rPr>
          <w:rFonts w:ascii="Times New Roman" w:hAnsi="Times New Roman" w:cs="Times New Roman"/>
          <w:sz w:val="28"/>
          <w:szCs w:val="28"/>
        </w:rPr>
        <w:t>ю</w:t>
      </w:r>
      <w:r w:rsidR="0093742E">
        <w:rPr>
          <w:rFonts w:ascii="Times New Roman" w:hAnsi="Times New Roman" w:cs="Times New Roman"/>
          <w:sz w:val="28"/>
          <w:szCs w:val="28"/>
        </w:rPr>
        <w:t>чевское»</w:t>
      </w:r>
      <w:r w:rsidRPr="005115D9">
        <w:rPr>
          <w:rFonts w:ascii="Times New Roman" w:hAnsi="Times New Roman" w:cs="Times New Roman"/>
          <w:sz w:val="28"/>
          <w:szCs w:val="28"/>
        </w:rPr>
        <w:t>.</w:t>
      </w:r>
    </w:p>
    <w:p w:rsidR="002E39CA" w:rsidRPr="000E212E" w:rsidRDefault="002E39CA" w:rsidP="002E39CA">
      <w:pPr>
        <w:pStyle w:val="a4"/>
        <w:spacing w:after="0" w:line="360" w:lineRule="auto"/>
        <w:ind w:left="0" w:firstLine="567"/>
        <w:jc w:val="both"/>
        <w:rPr>
          <w:rFonts w:ascii="Times New Roman" w:hAnsi="Times New Roman" w:cs="Times New Roman"/>
          <w:sz w:val="28"/>
          <w:szCs w:val="28"/>
        </w:rPr>
      </w:pPr>
    </w:p>
    <w:tbl>
      <w:tblPr>
        <w:tblW w:w="9983" w:type="dxa"/>
        <w:tblInd w:w="55" w:type="dxa"/>
        <w:tblLayout w:type="fixed"/>
        <w:tblCellMar>
          <w:top w:w="55" w:type="dxa"/>
          <w:left w:w="55" w:type="dxa"/>
          <w:bottom w:w="55" w:type="dxa"/>
          <w:right w:w="55" w:type="dxa"/>
        </w:tblCellMar>
        <w:tblLook w:val="0000"/>
      </w:tblPr>
      <w:tblGrid>
        <w:gridCol w:w="4030"/>
        <w:gridCol w:w="1671"/>
        <w:gridCol w:w="1641"/>
        <w:gridCol w:w="1374"/>
        <w:gridCol w:w="1267"/>
      </w:tblGrid>
      <w:tr w:rsidR="002E39CA" w:rsidRPr="000E212E" w:rsidTr="002E39CA">
        <w:trPr>
          <w:trHeight w:val="310"/>
        </w:trPr>
        <w:tc>
          <w:tcPr>
            <w:tcW w:w="4030"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p>
          <w:p w:rsidR="002E39CA" w:rsidRPr="000E212E" w:rsidRDefault="002E39CA" w:rsidP="001D04B7">
            <w:pPr>
              <w:spacing w:after="0" w:line="240" w:lineRule="auto"/>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Наименование показателей</w:t>
            </w:r>
          </w:p>
          <w:p w:rsidR="002E39CA" w:rsidRPr="000E212E" w:rsidRDefault="002E39CA" w:rsidP="001D04B7">
            <w:pPr>
              <w:spacing w:after="0" w:line="240" w:lineRule="auto"/>
              <w:rPr>
                <w:rFonts w:ascii="Times New Roman" w:hAnsi="Times New Roman" w:cs="Times New Roman"/>
                <w:sz w:val="24"/>
                <w:szCs w:val="24"/>
              </w:rPr>
            </w:pPr>
          </w:p>
        </w:tc>
        <w:tc>
          <w:tcPr>
            <w:tcW w:w="1671"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Общая пл</w:t>
            </w:r>
            <w:r w:rsidRPr="000E212E">
              <w:rPr>
                <w:rFonts w:ascii="Times New Roman" w:hAnsi="Times New Roman" w:cs="Times New Roman"/>
                <w:sz w:val="24"/>
                <w:szCs w:val="24"/>
              </w:rPr>
              <w:t>о</w:t>
            </w:r>
            <w:r w:rsidRPr="000E212E">
              <w:rPr>
                <w:rFonts w:ascii="Times New Roman" w:hAnsi="Times New Roman" w:cs="Times New Roman"/>
                <w:sz w:val="24"/>
                <w:szCs w:val="24"/>
              </w:rPr>
              <w:t>щадь жилых помещений - всего, тыс. м</w:t>
            </w:r>
            <w:r w:rsidRPr="000E212E">
              <w:rPr>
                <w:rFonts w:ascii="Times New Roman" w:hAnsi="Times New Roman" w:cs="Times New Roman"/>
                <w:sz w:val="24"/>
                <w:szCs w:val="24"/>
                <w:vertAlign w:val="superscript"/>
              </w:rPr>
              <w:t>2</w:t>
            </w:r>
          </w:p>
          <w:p w:rsidR="002E39CA" w:rsidRPr="000E212E" w:rsidRDefault="002E39CA" w:rsidP="001D04B7">
            <w:pPr>
              <w:spacing w:after="0" w:line="240" w:lineRule="auto"/>
              <w:jc w:val="center"/>
              <w:rPr>
                <w:rFonts w:ascii="Times New Roman" w:hAnsi="Times New Roman" w:cs="Times New Roman"/>
                <w:sz w:val="24"/>
                <w:szCs w:val="24"/>
              </w:rPr>
            </w:pPr>
          </w:p>
        </w:tc>
        <w:tc>
          <w:tcPr>
            <w:tcW w:w="3015" w:type="dxa"/>
            <w:gridSpan w:val="2"/>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том числе</w:t>
            </w:r>
          </w:p>
        </w:tc>
        <w:tc>
          <w:tcPr>
            <w:tcW w:w="1267"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Число прож</w:t>
            </w:r>
            <w:r w:rsidRPr="000E212E">
              <w:rPr>
                <w:rFonts w:ascii="Times New Roman" w:hAnsi="Times New Roman" w:cs="Times New Roman"/>
                <w:sz w:val="24"/>
                <w:szCs w:val="24"/>
              </w:rPr>
              <w:t>и</w:t>
            </w:r>
            <w:r w:rsidRPr="000E212E">
              <w:rPr>
                <w:rFonts w:ascii="Times New Roman" w:hAnsi="Times New Roman" w:cs="Times New Roman"/>
                <w:sz w:val="24"/>
                <w:szCs w:val="24"/>
              </w:rPr>
              <w:t>вающих,</w:t>
            </w: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тыс. чел</w:t>
            </w:r>
          </w:p>
          <w:p w:rsidR="002E39CA" w:rsidRPr="000E212E" w:rsidRDefault="002E39CA" w:rsidP="001D04B7">
            <w:pPr>
              <w:spacing w:after="0" w:line="240" w:lineRule="auto"/>
              <w:jc w:val="center"/>
              <w:rPr>
                <w:rFonts w:ascii="Times New Roman" w:hAnsi="Times New Roman" w:cs="Times New Roman"/>
                <w:sz w:val="24"/>
                <w:szCs w:val="24"/>
              </w:rPr>
            </w:pPr>
          </w:p>
        </w:tc>
      </w:tr>
      <w:tr w:rsidR="002E39CA" w:rsidRPr="000E212E" w:rsidTr="002E39CA">
        <w:trPr>
          <w:trHeight w:val="1359"/>
        </w:trPr>
        <w:tc>
          <w:tcPr>
            <w:tcW w:w="4030"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p>
        </w:tc>
        <w:tc>
          <w:tcPr>
            <w:tcW w:w="1671"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tc>
        <w:tc>
          <w:tcPr>
            <w:tcW w:w="1641" w:type="dxa"/>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жилых д</w:t>
            </w:r>
            <w:r w:rsidRPr="000E212E">
              <w:rPr>
                <w:rFonts w:ascii="Times New Roman" w:hAnsi="Times New Roman" w:cs="Times New Roman"/>
                <w:sz w:val="24"/>
                <w:szCs w:val="24"/>
              </w:rPr>
              <w:t>о</w:t>
            </w:r>
            <w:r w:rsidRPr="000E212E">
              <w:rPr>
                <w:rFonts w:ascii="Times New Roman" w:hAnsi="Times New Roman" w:cs="Times New Roman"/>
                <w:sz w:val="24"/>
                <w:szCs w:val="24"/>
              </w:rPr>
              <w:t>мах (индив</w:t>
            </w:r>
            <w:r w:rsidRPr="000E212E">
              <w:rPr>
                <w:rFonts w:ascii="Times New Roman" w:hAnsi="Times New Roman" w:cs="Times New Roman"/>
                <w:sz w:val="24"/>
                <w:szCs w:val="24"/>
              </w:rPr>
              <w:t>и</w:t>
            </w:r>
            <w:r w:rsidRPr="000E212E">
              <w:rPr>
                <w:rFonts w:ascii="Times New Roman" w:hAnsi="Times New Roman" w:cs="Times New Roman"/>
                <w:sz w:val="24"/>
                <w:szCs w:val="24"/>
              </w:rPr>
              <w:t>дуально-определенных зданиях)</w:t>
            </w:r>
          </w:p>
        </w:tc>
        <w:tc>
          <w:tcPr>
            <w:tcW w:w="1374" w:type="dxa"/>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мног</w:t>
            </w:r>
            <w:r w:rsidRPr="000E212E">
              <w:rPr>
                <w:rFonts w:ascii="Times New Roman" w:hAnsi="Times New Roman" w:cs="Times New Roman"/>
                <w:sz w:val="24"/>
                <w:szCs w:val="24"/>
              </w:rPr>
              <w:t>о</w:t>
            </w:r>
            <w:r w:rsidRPr="000E212E">
              <w:rPr>
                <w:rFonts w:ascii="Times New Roman" w:hAnsi="Times New Roman" w:cs="Times New Roman"/>
                <w:sz w:val="24"/>
                <w:szCs w:val="24"/>
              </w:rPr>
              <w:t>квартирных жилых д</w:t>
            </w:r>
            <w:r w:rsidRPr="000E212E">
              <w:rPr>
                <w:rFonts w:ascii="Times New Roman" w:hAnsi="Times New Roman" w:cs="Times New Roman"/>
                <w:sz w:val="24"/>
                <w:szCs w:val="24"/>
              </w:rPr>
              <w:t>о</w:t>
            </w:r>
            <w:r w:rsidRPr="000E212E">
              <w:rPr>
                <w:rFonts w:ascii="Times New Roman" w:hAnsi="Times New Roman" w:cs="Times New Roman"/>
                <w:sz w:val="24"/>
                <w:szCs w:val="24"/>
              </w:rPr>
              <w:t>мах</w:t>
            </w:r>
          </w:p>
          <w:p w:rsidR="002E39CA" w:rsidRPr="000E212E" w:rsidRDefault="002E39CA" w:rsidP="001D04B7">
            <w:pPr>
              <w:spacing w:after="0" w:line="240" w:lineRule="auto"/>
              <w:jc w:val="center"/>
              <w:rPr>
                <w:rFonts w:ascii="Times New Roman" w:hAnsi="Times New Roman" w:cs="Times New Roman"/>
                <w:sz w:val="24"/>
                <w:szCs w:val="24"/>
              </w:rPr>
            </w:pPr>
          </w:p>
        </w:tc>
        <w:tc>
          <w:tcPr>
            <w:tcW w:w="1267"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tc>
      </w:tr>
      <w:tr w:rsidR="002E39CA" w:rsidRPr="000E212E" w:rsidTr="002E39CA">
        <w:trPr>
          <w:trHeight w:val="499"/>
        </w:trPr>
        <w:tc>
          <w:tcPr>
            <w:tcW w:w="4030"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Жилищный фонд - всего</w:t>
            </w:r>
          </w:p>
          <w:p w:rsidR="002E39CA" w:rsidRPr="000E212E" w:rsidRDefault="002E39CA" w:rsidP="001D04B7">
            <w:pPr>
              <w:spacing w:after="0" w:line="240" w:lineRule="auto"/>
              <w:rPr>
                <w:rFonts w:ascii="Times New Roman" w:hAnsi="Times New Roman" w:cs="Times New Roman"/>
                <w:sz w:val="24"/>
                <w:szCs w:val="24"/>
              </w:rPr>
            </w:pPr>
          </w:p>
        </w:tc>
        <w:tc>
          <w:tcPr>
            <w:tcW w:w="1671"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93742E" w:rsidP="00D3141C">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24,3</w:t>
            </w:r>
          </w:p>
        </w:tc>
        <w:tc>
          <w:tcPr>
            <w:tcW w:w="1641"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93742E" w:rsidP="00FC3D8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1374" w:type="dxa"/>
            <w:tcBorders>
              <w:top w:val="single" w:sz="12" w:space="0" w:color="auto"/>
              <w:left w:val="single" w:sz="12" w:space="0" w:color="auto"/>
              <w:bottom w:val="single" w:sz="2" w:space="0" w:color="000000"/>
              <w:right w:val="single" w:sz="12" w:space="0" w:color="auto"/>
            </w:tcBorders>
            <w:shd w:val="clear" w:color="auto" w:fill="auto"/>
          </w:tcPr>
          <w:p w:rsidR="002E39CA" w:rsidRPr="000E212E" w:rsidRDefault="0093742E" w:rsidP="00FC3D8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67"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93742E" w:rsidP="000E212E">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2E39CA" w:rsidRPr="000E212E" w:rsidTr="002E39CA">
        <w:trPr>
          <w:trHeight w:val="499"/>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в том числе в собственности:</w:t>
            </w:r>
          </w:p>
          <w:p w:rsidR="002E39CA" w:rsidRPr="000E212E" w:rsidRDefault="002E39CA" w:rsidP="001D04B7">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частной</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15,1</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15,1</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Из неё: граждан</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15,1</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15,1</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юридических лиц</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государственной</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муниципальной</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641" w:type="dxa"/>
            <w:tcBorders>
              <w:left w:val="single" w:sz="12" w:space="0" w:color="auto"/>
              <w:bottom w:val="single" w:sz="1" w:space="0" w:color="000000"/>
              <w:right w:val="single" w:sz="12" w:space="0" w:color="auto"/>
            </w:tcBorders>
            <w:shd w:val="clear" w:color="auto" w:fill="auto"/>
          </w:tcPr>
          <w:p w:rsidR="0093742E" w:rsidRPr="000E212E" w:rsidRDefault="0093742E" w:rsidP="0093742E">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другой</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trHeight w:val="499"/>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в том числе по целям использования:</w:t>
            </w:r>
          </w:p>
          <w:p w:rsidR="002E39CA" w:rsidRPr="000E212E" w:rsidRDefault="002E39CA" w:rsidP="001D04B7">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социального использования</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24,3</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93742E" w:rsidP="001D04B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2E39CA" w:rsidRPr="000E212E" w:rsidTr="002E39CA">
        <w:trPr>
          <w:trHeight w:val="255"/>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специализированный</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trHeight w:val="270"/>
        </w:trPr>
        <w:tc>
          <w:tcPr>
            <w:tcW w:w="4030"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из него служебные жилые помещения</w:t>
            </w:r>
          </w:p>
        </w:tc>
        <w:tc>
          <w:tcPr>
            <w:tcW w:w="1671"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2" w:space="0" w:color="000000"/>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 w:space="0" w:color="000000"/>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r w:rsidR="002E39CA" w:rsidRPr="000E212E" w:rsidTr="002E39CA">
        <w:trPr>
          <w:trHeight w:val="255"/>
        </w:trPr>
        <w:tc>
          <w:tcPr>
            <w:tcW w:w="4030" w:type="dxa"/>
            <w:tcBorders>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общежития</w:t>
            </w:r>
          </w:p>
        </w:tc>
        <w:tc>
          <w:tcPr>
            <w:tcW w:w="1671" w:type="dxa"/>
            <w:tcBorders>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641" w:type="dxa"/>
            <w:tcBorders>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374" w:type="dxa"/>
            <w:tcBorders>
              <w:top w:val="single" w:sz="2" w:space="0" w:color="000000"/>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c>
          <w:tcPr>
            <w:tcW w:w="1267" w:type="dxa"/>
            <w:tcBorders>
              <w:left w:val="single" w:sz="12" w:space="0" w:color="auto"/>
              <w:bottom w:val="single" w:sz="12" w:space="0" w:color="auto"/>
              <w:right w:val="single" w:sz="12" w:space="0" w:color="auto"/>
            </w:tcBorders>
            <w:shd w:val="clear" w:color="auto" w:fill="auto"/>
          </w:tcPr>
          <w:p w:rsidR="002E39CA" w:rsidRPr="000E212E" w:rsidRDefault="00C862A8"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w:t>
            </w:r>
          </w:p>
        </w:tc>
      </w:tr>
    </w:tbl>
    <w:p w:rsidR="002E39CA" w:rsidRPr="000E212E" w:rsidRDefault="002E39CA"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1D04B7" w:rsidRPr="000E212E" w:rsidRDefault="001D04B7">
      <w:pPr>
        <w:rPr>
          <w:rFonts w:ascii="Times New Roman" w:hAnsi="Times New Roman" w:cs="Times New Roman"/>
          <w:sz w:val="28"/>
          <w:szCs w:val="28"/>
        </w:rPr>
      </w:pPr>
      <w:r w:rsidRPr="000E212E">
        <w:rPr>
          <w:rFonts w:ascii="Times New Roman" w:hAnsi="Times New Roman" w:cs="Times New Roman"/>
          <w:sz w:val="28"/>
          <w:szCs w:val="28"/>
        </w:rPr>
        <w:br w:type="page"/>
      </w:r>
    </w:p>
    <w:p w:rsidR="001D04B7" w:rsidRPr="000E212E" w:rsidRDefault="001D04B7" w:rsidP="001D04B7">
      <w:pPr>
        <w:suppressAutoHyphens/>
        <w:spacing w:after="0" w:line="240" w:lineRule="auto"/>
        <w:rPr>
          <w:rFonts w:ascii="Times New Roman" w:hAnsi="Times New Roman" w:cs="Times New Roman"/>
          <w:sz w:val="28"/>
          <w:szCs w:val="28"/>
        </w:rPr>
      </w:pPr>
    </w:p>
    <w:p w:rsidR="001D04B7" w:rsidRPr="000E212E" w:rsidRDefault="001D04B7" w:rsidP="001D04B7">
      <w:pPr>
        <w:pStyle w:val="a4"/>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Данные о</w:t>
      </w:r>
      <w:r w:rsidR="00D946C1">
        <w:rPr>
          <w:rFonts w:ascii="Times New Roman" w:hAnsi="Times New Roman" w:cs="Times New Roman"/>
          <w:sz w:val="28"/>
          <w:szCs w:val="28"/>
        </w:rPr>
        <w:t>б</w:t>
      </w:r>
      <w:r w:rsidRPr="000E212E">
        <w:rPr>
          <w:rFonts w:ascii="Times New Roman" w:hAnsi="Times New Roman" w:cs="Times New Roman"/>
          <w:sz w:val="28"/>
          <w:szCs w:val="28"/>
        </w:rPr>
        <w:t xml:space="preserve"> оборудовании жилищного фонда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w:t>
      </w:r>
      <w:r w:rsidR="0093742E">
        <w:rPr>
          <w:rFonts w:ascii="Times New Roman" w:hAnsi="Times New Roman" w:cs="Times New Roman"/>
          <w:sz w:val="28"/>
          <w:szCs w:val="28"/>
        </w:rPr>
        <w:t>в</w:t>
      </w:r>
      <w:r w:rsidR="0093742E">
        <w:rPr>
          <w:rFonts w:ascii="Times New Roman" w:hAnsi="Times New Roman" w:cs="Times New Roman"/>
          <w:sz w:val="28"/>
          <w:szCs w:val="28"/>
        </w:rPr>
        <w:t>ское»</w:t>
      </w:r>
      <w:r w:rsidRPr="000E212E">
        <w:rPr>
          <w:rFonts w:ascii="Times New Roman" w:hAnsi="Times New Roman" w:cs="Times New Roman"/>
          <w:sz w:val="28"/>
          <w:szCs w:val="28"/>
        </w:rPr>
        <w:t xml:space="preserve"> приведены в таблице 1.3.</w:t>
      </w:r>
    </w:p>
    <w:p w:rsidR="001D04B7" w:rsidRPr="000E212E" w:rsidRDefault="001D04B7" w:rsidP="001D04B7">
      <w:pPr>
        <w:pStyle w:val="a4"/>
        <w:spacing w:after="0" w:line="240" w:lineRule="auto"/>
        <w:rPr>
          <w:rFonts w:ascii="Times New Roman" w:hAnsi="Times New Roman" w:cs="Times New Roman"/>
          <w:sz w:val="28"/>
          <w:szCs w:val="28"/>
        </w:rPr>
      </w:pPr>
      <w:r w:rsidRPr="000E212E">
        <w:rPr>
          <w:rFonts w:ascii="Times New Roman" w:hAnsi="Times New Roman" w:cs="Times New Roman"/>
          <w:sz w:val="28"/>
          <w:szCs w:val="28"/>
        </w:rPr>
        <w:t xml:space="preserve">Таблица 1.3 – Данные о оборудовании жилищного фонда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w:t>
      </w:r>
      <w:r w:rsidR="0093742E">
        <w:rPr>
          <w:rFonts w:ascii="Times New Roman" w:hAnsi="Times New Roman" w:cs="Times New Roman"/>
          <w:sz w:val="28"/>
          <w:szCs w:val="28"/>
        </w:rPr>
        <w:t>е</w:t>
      </w:r>
      <w:r w:rsidR="0093742E">
        <w:rPr>
          <w:rFonts w:ascii="Times New Roman" w:hAnsi="Times New Roman" w:cs="Times New Roman"/>
          <w:sz w:val="28"/>
          <w:szCs w:val="28"/>
        </w:rPr>
        <w:t>ления «Ключевское»</w:t>
      </w:r>
      <w:r w:rsidRPr="000E212E">
        <w:rPr>
          <w:rFonts w:ascii="Times New Roman" w:hAnsi="Times New Roman" w:cs="Times New Roman"/>
          <w:sz w:val="28"/>
          <w:szCs w:val="28"/>
        </w:rPr>
        <w:t>.</w:t>
      </w:r>
    </w:p>
    <w:p w:rsidR="001D04B7" w:rsidRPr="000E212E" w:rsidRDefault="001D04B7" w:rsidP="001D04B7">
      <w:pPr>
        <w:pStyle w:val="a4"/>
        <w:spacing w:after="0" w:line="240" w:lineRule="auto"/>
        <w:rPr>
          <w:rFonts w:ascii="Times New Roman" w:hAnsi="Times New Roman" w:cs="Times New Roman"/>
          <w:sz w:val="28"/>
          <w:szCs w:val="28"/>
        </w:rPr>
      </w:pPr>
    </w:p>
    <w:tbl>
      <w:tblPr>
        <w:tblW w:w="10834" w:type="dxa"/>
        <w:tblInd w:w="-654" w:type="dxa"/>
        <w:tblLayout w:type="fixed"/>
        <w:tblCellMar>
          <w:top w:w="55" w:type="dxa"/>
          <w:left w:w="55" w:type="dxa"/>
          <w:bottom w:w="55" w:type="dxa"/>
          <w:right w:w="55" w:type="dxa"/>
        </w:tblCellMar>
        <w:tblLook w:val="0000"/>
      </w:tblPr>
      <w:tblGrid>
        <w:gridCol w:w="1135"/>
        <w:gridCol w:w="735"/>
        <w:gridCol w:w="625"/>
        <w:gridCol w:w="830"/>
        <w:gridCol w:w="831"/>
        <w:gridCol w:w="831"/>
        <w:gridCol w:w="830"/>
        <w:gridCol w:w="831"/>
        <w:gridCol w:w="831"/>
        <w:gridCol w:w="830"/>
        <w:gridCol w:w="831"/>
        <w:gridCol w:w="831"/>
        <w:gridCol w:w="863"/>
      </w:tblGrid>
      <w:tr w:rsidR="001D04B7" w:rsidRPr="000E212E" w:rsidTr="001D04B7">
        <w:trPr>
          <w:trHeight w:val="351"/>
        </w:trPr>
        <w:tc>
          <w:tcPr>
            <w:tcW w:w="1135" w:type="dxa"/>
            <w:vMerge w:val="restart"/>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Наимен</w:t>
            </w:r>
            <w:r w:rsidRPr="000E212E">
              <w:rPr>
                <w:rFonts w:ascii="Times New Roman" w:hAnsi="Times New Roman" w:cs="Times New Roman"/>
                <w:sz w:val="20"/>
                <w:szCs w:val="20"/>
              </w:rPr>
              <w:t>о</w:t>
            </w:r>
            <w:r w:rsidRPr="000E212E">
              <w:rPr>
                <w:rFonts w:ascii="Times New Roman" w:hAnsi="Times New Roman" w:cs="Times New Roman"/>
                <w:sz w:val="20"/>
                <w:szCs w:val="20"/>
              </w:rPr>
              <w:t>вание пок</w:t>
            </w:r>
            <w:r w:rsidRPr="000E212E">
              <w:rPr>
                <w:rFonts w:ascii="Times New Roman" w:hAnsi="Times New Roman" w:cs="Times New Roman"/>
                <w:sz w:val="20"/>
                <w:szCs w:val="20"/>
              </w:rPr>
              <w:t>а</w:t>
            </w:r>
            <w:r w:rsidRPr="000E212E">
              <w:rPr>
                <w:rFonts w:ascii="Times New Roman" w:hAnsi="Times New Roman" w:cs="Times New Roman"/>
                <w:sz w:val="20"/>
                <w:szCs w:val="20"/>
              </w:rPr>
              <w:t>зателей</w:t>
            </w:r>
          </w:p>
        </w:tc>
        <w:tc>
          <w:tcPr>
            <w:tcW w:w="735" w:type="dxa"/>
            <w:vMerge w:val="restart"/>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Всего</w:t>
            </w:r>
          </w:p>
        </w:tc>
        <w:tc>
          <w:tcPr>
            <w:tcW w:w="8964" w:type="dxa"/>
            <w:gridSpan w:val="11"/>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9D01BB">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В том числе оборудованных:</w:t>
            </w:r>
          </w:p>
        </w:tc>
      </w:tr>
      <w:tr w:rsidR="001D04B7" w:rsidRPr="000E212E" w:rsidTr="009D01BB">
        <w:trPr>
          <w:trHeight w:val="155"/>
        </w:trPr>
        <w:tc>
          <w:tcPr>
            <w:tcW w:w="1135" w:type="dxa"/>
            <w:vMerge/>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p>
        </w:tc>
        <w:tc>
          <w:tcPr>
            <w:tcW w:w="735" w:type="dxa"/>
            <w:vMerge/>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p>
        </w:tc>
        <w:tc>
          <w:tcPr>
            <w:tcW w:w="625"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вод</w:t>
            </w:r>
            <w:r w:rsidRPr="000E212E">
              <w:rPr>
                <w:rFonts w:ascii="Times New Roman" w:hAnsi="Times New Roman" w:cs="Times New Roman"/>
                <w:sz w:val="20"/>
                <w:szCs w:val="20"/>
              </w:rPr>
              <w:t>о</w:t>
            </w:r>
            <w:r w:rsidRPr="000E212E">
              <w:rPr>
                <w:rFonts w:ascii="Times New Roman" w:hAnsi="Times New Roman" w:cs="Times New Roman"/>
                <w:sz w:val="20"/>
                <w:szCs w:val="20"/>
              </w:rPr>
              <w:t>про-в</w:t>
            </w:r>
            <w:r w:rsidRPr="000E212E">
              <w:rPr>
                <w:rFonts w:ascii="Times New Roman" w:hAnsi="Times New Roman" w:cs="Times New Roman"/>
                <w:sz w:val="20"/>
                <w:szCs w:val="20"/>
              </w:rPr>
              <w:t>о</w:t>
            </w:r>
            <w:r w:rsidRPr="000E212E">
              <w:rPr>
                <w:rFonts w:ascii="Times New Roman" w:hAnsi="Times New Roman" w:cs="Times New Roman"/>
                <w:sz w:val="20"/>
                <w:szCs w:val="20"/>
              </w:rPr>
              <w:t>дом</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водоо</w:t>
            </w:r>
            <w:r w:rsidRPr="000E212E">
              <w:rPr>
                <w:rFonts w:ascii="Times New Roman" w:hAnsi="Times New Roman" w:cs="Times New Roman"/>
                <w:sz w:val="20"/>
                <w:szCs w:val="20"/>
              </w:rPr>
              <w:t>т</w:t>
            </w:r>
            <w:r w:rsidRPr="000E212E">
              <w:rPr>
                <w:rFonts w:ascii="Times New Roman" w:hAnsi="Times New Roman" w:cs="Times New Roman"/>
                <w:sz w:val="20"/>
                <w:szCs w:val="20"/>
              </w:rPr>
              <w:t>веден</w:t>
            </w:r>
            <w:r w:rsidRPr="000E212E">
              <w:rPr>
                <w:rFonts w:ascii="Times New Roman" w:hAnsi="Times New Roman" w:cs="Times New Roman"/>
                <w:sz w:val="20"/>
                <w:szCs w:val="20"/>
              </w:rPr>
              <w:t>и</w:t>
            </w:r>
            <w:r w:rsidRPr="000E212E">
              <w:rPr>
                <w:rFonts w:ascii="Times New Roman" w:hAnsi="Times New Roman" w:cs="Times New Roman"/>
                <w:sz w:val="20"/>
                <w:szCs w:val="20"/>
              </w:rPr>
              <w:t>ем (кана лизац</w:t>
            </w:r>
            <w:r w:rsidRPr="000E212E">
              <w:rPr>
                <w:rFonts w:ascii="Times New Roman" w:hAnsi="Times New Roman" w:cs="Times New Roman"/>
                <w:sz w:val="20"/>
                <w:szCs w:val="20"/>
              </w:rPr>
              <w:t>и</w:t>
            </w:r>
            <w:r w:rsidRPr="000E212E">
              <w:rPr>
                <w:rFonts w:ascii="Times New Roman" w:hAnsi="Times New Roman" w:cs="Times New Roman"/>
                <w:sz w:val="20"/>
                <w:szCs w:val="20"/>
              </w:rPr>
              <w:t>ей)</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отопле- нием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ГВС</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Ванн</w:t>
            </w:r>
            <w:r w:rsidRPr="000E212E">
              <w:rPr>
                <w:rFonts w:ascii="Times New Roman" w:hAnsi="Times New Roman" w:cs="Times New Roman"/>
                <w:sz w:val="20"/>
                <w:szCs w:val="20"/>
              </w:rPr>
              <w:t>а</w:t>
            </w:r>
            <w:r w:rsidRPr="000E212E">
              <w:rPr>
                <w:rFonts w:ascii="Times New Roman" w:hAnsi="Times New Roman" w:cs="Times New Roman"/>
                <w:sz w:val="20"/>
                <w:szCs w:val="20"/>
              </w:rPr>
              <w:t>ми (д</w:t>
            </w:r>
            <w:r w:rsidRPr="000E212E">
              <w:rPr>
                <w:rFonts w:ascii="Times New Roman" w:hAnsi="Times New Roman" w:cs="Times New Roman"/>
                <w:sz w:val="20"/>
                <w:szCs w:val="20"/>
              </w:rPr>
              <w:t>у</w:t>
            </w:r>
            <w:r w:rsidRPr="000E212E">
              <w:rPr>
                <w:rFonts w:ascii="Times New Roman" w:hAnsi="Times New Roman" w:cs="Times New Roman"/>
                <w:sz w:val="20"/>
                <w:szCs w:val="20"/>
              </w:rPr>
              <w:t>шами)</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Газом (сет</w:t>
            </w:r>
            <w:r w:rsidRPr="000E212E">
              <w:rPr>
                <w:rFonts w:ascii="Times New Roman" w:hAnsi="Times New Roman" w:cs="Times New Roman"/>
                <w:sz w:val="20"/>
                <w:szCs w:val="20"/>
              </w:rPr>
              <w:t>е</w:t>
            </w:r>
            <w:r w:rsidRPr="000E212E">
              <w:rPr>
                <w:rFonts w:ascii="Times New Roman" w:hAnsi="Times New Roman" w:cs="Times New Roman"/>
                <w:sz w:val="20"/>
                <w:szCs w:val="20"/>
              </w:rPr>
              <w:t>вым, снижен ным)</w:t>
            </w:r>
          </w:p>
        </w:tc>
        <w:tc>
          <w:tcPr>
            <w:tcW w:w="863"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Наполь ными эле</w:t>
            </w:r>
            <w:r w:rsidRPr="000E212E">
              <w:rPr>
                <w:rFonts w:ascii="Times New Roman" w:hAnsi="Times New Roman" w:cs="Times New Roman"/>
                <w:sz w:val="20"/>
                <w:szCs w:val="20"/>
              </w:rPr>
              <w:t>к</w:t>
            </w:r>
            <w:r w:rsidRPr="000E212E">
              <w:rPr>
                <w:rFonts w:ascii="Times New Roman" w:hAnsi="Times New Roman" w:cs="Times New Roman"/>
                <w:sz w:val="20"/>
                <w:szCs w:val="20"/>
              </w:rPr>
              <w:t>тро</w:t>
            </w:r>
            <w:r w:rsidRPr="000E212E">
              <w:rPr>
                <w:rFonts w:ascii="Times New Roman" w:hAnsi="Times New Roman" w:cs="Times New Roman"/>
                <w:sz w:val="20"/>
                <w:szCs w:val="20"/>
              </w:rPr>
              <w:t>п</w:t>
            </w:r>
            <w:r w:rsidRPr="000E212E">
              <w:rPr>
                <w:rFonts w:ascii="Times New Roman" w:hAnsi="Times New Roman" w:cs="Times New Roman"/>
                <w:sz w:val="20"/>
                <w:szCs w:val="20"/>
              </w:rPr>
              <w:t>литками</w:t>
            </w:r>
          </w:p>
        </w:tc>
      </w:tr>
      <w:tr w:rsidR="001D04B7" w:rsidRPr="000E212E" w:rsidTr="009D01BB">
        <w:trPr>
          <w:trHeight w:val="499"/>
        </w:trPr>
        <w:tc>
          <w:tcPr>
            <w:tcW w:w="1135" w:type="dxa"/>
            <w:tcBorders>
              <w:top w:val="single" w:sz="12" w:space="0" w:color="auto"/>
              <w:left w:val="single" w:sz="12" w:space="0" w:color="auto"/>
              <w:bottom w:val="single" w:sz="1" w:space="0" w:color="000000"/>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Общ. пл</w:t>
            </w:r>
            <w:r w:rsidRPr="000E212E">
              <w:rPr>
                <w:rFonts w:ascii="Times New Roman" w:hAnsi="Times New Roman" w:cs="Times New Roman"/>
                <w:sz w:val="20"/>
                <w:szCs w:val="20"/>
              </w:rPr>
              <w:t>о</w:t>
            </w:r>
            <w:r w:rsidRPr="000E212E">
              <w:rPr>
                <w:rFonts w:ascii="Times New Roman" w:hAnsi="Times New Roman" w:cs="Times New Roman"/>
                <w:sz w:val="20"/>
                <w:szCs w:val="20"/>
              </w:rPr>
              <w:t>щадь жил. помеш., м</w:t>
            </w:r>
            <w:r w:rsidRPr="000E212E">
              <w:rPr>
                <w:rFonts w:ascii="Times New Roman" w:hAnsi="Times New Roman" w:cs="Times New Roman"/>
                <w:sz w:val="20"/>
                <w:szCs w:val="20"/>
                <w:vertAlign w:val="superscript"/>
              </w:rPr>
              <w:t>2</w:t>
            </w:r>
          </w:p>
        </w:tc>
        <w:tc>
          <w:tcPr>
            <w:tcW w:w="735"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15,1</w:t>
            </w:r>
          </w:p>
        </w:tc>
        <w:tc>
          <w:tcPr>
            <w:tcW w:w="625"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0"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0"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0"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63" w:type="dxa"/>
            <w:tcBorders>
              <w:top w:val="single" w:sz="12" w:space="0" w:color="auto"/>
              <w:left w:val="single" w:sz="12" w:space="0" w:color="auto"/>
              <w:bottom w:val="single" w:sz="1" w:space="0" w:color="000000"/>
              <w:right w:val="single" w:sz="12" w:space="0" w:color="auto"/>
            </w:tcBorders>
            <w:shd w:val="clear" w:color="auto" w:fill="auto"/>
            <w:vAlign w:val="center"/>
          </w:tcPr>
          <w:p w:rsidR="001D04B7" w:rsidRPr="000E212E" w:rsidRDefault="0092269E"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1D04B7" w:rsidRPr="000E212E" w:rsidTr="009D01BB">
        <w:trPr>
          <w:trHeight w:val="904"/>
        </w:trPr>
        <w:tc>
          <w:tcPr>
            <w:tcW w:w="1135" w:type="dxa"/>
            <w:tcBorders>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Число пр</w:t>
            </w:r>
            <w:r w:rsidRPr="000E212E">
              <w:rPr>
                <w:rFonts w:ascii="Times New Roman" w:hAnsi="Times New Roman" w:cs="Times New Roman"/>
                <w:sz w:val="20"/>
                <w:szCs w:val="20"/>
              </w:rPr>
              <w:t>о</w:t>
            </w:r>
            <w:r w:rsidRPr="000E212E">
              <w:rPr>
                <w:rFonts w:ascii="Times New Roman" w:hAnsi="Times New Roman" w:cs="Times New Roman"/>
                <w:sz w:val="20"/>
                <w:szCs w:val="20"/>
              </w:rPr>
              <w:t>живающих, тыс. чел.</w:t>
            </w:r>
          </w:p>
        </w:tc>
        <w:tc>
          <w:tcPr>
            <w:tcW w:w="735"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0E212E">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625"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0"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1"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0"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1"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0"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0,09</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63" w:type="dxa"/>
            <w:tcBorders>
              <w:left w:val="single" w:sz="12" w:space="0" w:color="auto"/>
              <w:bottom w:val="single" w:sz="12" w:space="0" w:color="auto"/>
              <w:right w:val="single" w:sz="12" w:space="0" w:color="auto"/>
            </w:tcBorders>
            <w:shd w:val="clear" w:color="auto" w:fill="auto"/>
            <w:vAlign w:val="center"/>
          </w:tcPr>
          <w:p w:rsidR="001D04B7" w:rsidRPr="000E212E" w:rsidRDefault="0092269E"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1D04B7" w:rsidRPr="000E212E" w:rsidRDefault="001D04B7" w:rsidP="001D04B7"/>
    <w:p w:rsidR="0063397B" w:rsidRPr="000E212E" w:rsidRDefault="0063397B" w:rsidP="00C31F9C">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Схема водоснабжения и водоотведения </w:t>
      </w:r>
      <w:r w:rsidR="005C503B" w:rsidRPr="000E212E">
        <w:rPr>
          <w:rFonts w:ascii="Times New Roman" w:eastAsiaTheme="minorHAnsi" w:hAnsi="Times New Roman"/>
          <w:sz w:val="28"/>
          <w:szCs w:val="28"/>
          <w:lang w:eastAsia="en-US"/>
        </w:rPr>
        <w:t xml:space="preserve"> </w:t>
      </w:r>
      <w:r w:rsidR="00B00D40">
        <w:rPr>
          <w:rFonts w:ascii="Times New Roman" w:eastAsiaTheme="minorHAnsi" w:hAnsi="Times New Roman"/>
          <w:sz w:val="28"/>
          <w:szCs w:val="28"/>
          <w:lang w:eastAsia="en-US"/>
        </w:rPr>
        <w:t>городского</w:t>
      </w:r>
      <w:r w:rsidR="0093742E">
        <w:rPr>
          <w:rFonts w:ascii="Times New Roman" w:eastAsiaTheme="minorHAnsi" w:hAnsi="Times New Roman"/>
          <w:sz w:val="28"/>
          <w:szCs w:val="28"/>
          <w:lang w:eastAsia="en-US"/>
        </w:rPr>
        <w:t xml:space="preserve"> поселения «Ключевское»</w:t>
      </w:r>
      <w:r w:rsidR="002E39CA" w:rsidRPr="000E212E">
        <w:rPr>
          <w:rFonts w:ascii="Times New Roman" w:eastAsiaTheme="minorHAnsi" w:hAnsi="Times New Roman"/>
          <w:sz w:val="28"/>
          <w:szCs w:val="28"/>
          <w:lang w:eastAsia="en-US"/>
        </w:rPr>
        <w:t xml:space="preserve"> </w:t>
      </w:r>
      <w:r w:rsidRPr="000E212E">
        <w:rPr>
          <w:rFonts w:ascii="Times New Roman" w:eastAsiaTheme="minorHAnsi" w:hAnsi="Times New Roman"/>
          <w:sz w:val="28"/>
          <w:szCs w:val="28"/>
          <w:lang w:eastAsia="en-US"/>
        </w:rPr>
        <w:t>разработана в целях определения долгосрочной перспективы развития системы водоснабжения и водоотведения округа, обеспечения надежного</w:t>
      </w:r>
      <w:bookmarkStart w:id="0" w:name="YANDEX_248"/>
      <w:bookmarkEnd w:id="0"/>
      <w:r w:rsidRPr="000E212E">
        <w:rPr>
          <w:rFonts w:ascii="Times New Roman" w:eastAsiaTheme="minorHAnsi" w:hAnsi="Times New Roman"/>
          <w:sz w:val="28"/>
          <w:szCs w:val="28"/>
          <w:lang w:eastAsia="en-US"/>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63397B" w:rsidRPr="000E212E" w:rsidRDefault="0063397B" w:rsidP="00C31F9C">
      <w:pPr>
        <w:spacing w:after="0" w:line="360" w:lineRule="auto"/>
        <w:ind w:firstLine="567"/>
        <w:jc w:val="both"/>
        <w:rPr>
          <w:rFonts w:ascii="Times New Roman" w:hAnsi="Times New Roman"/>
          <w:sz w:val="28"/>
          <w:szCs w:val="28"/>
        </w:rPr>
      </w:pPr>
      <w:r w:rsidRPr="000E212E">
        <w:rPr>
          <w:rFonts w:ascii="Times New Roman" w:hAnsi="Times New Roman"/>
          <w:sz w:val="28"/>
          <w:szCs w:val="28"/>
        </w:rPr>
        <w:t>Схема водоснабжения и водоотведения  состоит из Глав: «Схема водосна</w:t>
      </w:r>
      <w:r w:rsidRPr="000E212E">
        <w:rPr>
          <w:rFonts w:ascii="Times New Roman" w:hAnsi="Times New Roman"/>
          <w:sz w:val="28"/>
          <w:szCs w:val="28"/>
        </w:rPr>
        <w:t>б</w:t>
      </w:r>
      <w:r w:rsidRPr="000E212E">
        <w:rPr>
          <w:rFonts w:ascii="Times New Roman" w:hAnsi="Times New Roman"/>
          <w:sz w:val="28"/>
          <w:szCs w:val="28"/>
        </w:rPr>
        <w:t xml:space="preserve">жения </w:t>
      </w:r>
      <w:r w:rsidR="00B00D40">
        <w:rPr>
          <w:rFonts w:ascii="Times New Roman" w:hAnsi="Times New Roman"/>
          <w:sz w:val="28"/>
          <w:szCs w:val="28"/>
        </w:rPr>
        <w:t>городского</w:t>
      </w:r>
      <w:r w:rsidR="0093742E">
        <w:rPr>
          <w:rFonts w:ascii="Times New Roman" w:hAnsi="Times New Roman"/>
          <w:sz w:val="28"/>
          <w:szCs w:val="28"/>
        </w:rPr>
        <w:t xml:space="preserve"> поселения «Ключевское»</w:t>
      </w:r>
      <w:r w:rsidR="001C6E1E" w:rsidRPr="000E212E">
        <w:rPr>
          <w:rFonts w:ascii="Times New Roman" w:hAnsi="Times New Roman"/>
          <w:sz w:val="28"/>
          <w:szCs w:val="28"/>
        </w:rPr>
        <w:t xml:space="preserve"> </w:t>
      </w:r>
      <w:r w:rsidRPr="000E212E">
        <w:rPr>
          <w:rFonts w:ascii="Times New Roman" w:hAnsi="Times New Roman"/>
          <w:sz w:val="28"/>
          <w:szCs w:val="28"/>
        </w:rPr>
        <w:t xml:space="preserve">и «Схема водоотведения </w:t>
      </w:r>
      <w:r w:rsidR="00B00D40">
        <w:rPr>
          <w:rFonts w:ascii="Times New Roman" w:hAnsi="Times New Roman"/>
          <w:sz w:val="28"/>
          <w:szCs w:val="28"/>
        </w:rPr>
        <w:t>городского</w:t>
      </w:r>
      <w:r w:rsidR="0093742E">
        <w:rPr>
          <w:rFonts w:ascii="Times New Roman" w:hAnsi="Times New Roman"/>
          <w:sz w:val="28"/>
          <w:szCs w:val="28"/>
        </w:rPr>
        <w:t xml:space="preserve"> поселения «Ключевское»</w:t>
      </w:r>
      <w:r w:rsidR="005C503B" w:rsidRPr="000E212E">
        <w:rPr>
          <w:rFonts w:ascii="Times New Roman" w:hAnsi="Times New Roman"/>
          <w:sz w:val="28"/>
          <w:szCs w:val="28"/>
        </w:rPr>
        <w:t>»</w:t>
      </w:r>
      <w:r w:rsidR="001C6E1E" w:rsidRPr="000E212E">
        <w:rPr>
          <w:rFonts w:ascii="Times New Roman" w:hAnsi="Times New Roman"/>
          <w:sz w:val="28"/>
          <w:szCs w:val="28"/>
        </w:rPr>
        <w:t xml:space="preserve"> </w:t>
      </w:r>
      <w:r w:rsidRPr="000E212E">
        <w:rPr>
          <w:rFonts w:ascii="Times New Roman" w:hAnsi="Times New Roman"/>
          <w:sz w:val="28"/>
          <w:szCs w:val="28"/>
        </w:rPr>
        <w:t xml:space="preserve">и разработана с учетом требований Водного кодекса  Российской Федерации (Собрание законодательства Российской Федерации, 2006, </w:t>
      </w:r>
      <w:r w:rsidR="005C503B" w:rsidRPr="000E212E">
        <w:rPr>
          <w:rFonts w:ascii="Times New Roman" w:hAnsi="Times New Roman"/>
          <w:sz w:val="28"/>
          <w:szCs w:val="28"/>
        </w:rPr>
        <w:t>№</w:t>
      </w:r>
      <w:r w:rsidRPr="000E212E">
        <w:rPr>
          <w:rFonts w:ascii="Times New Roman" w:hAnsi="Times New Roman"/>
          <w:sz w:val="28"/>
          <w:szCs w:val="28"/>
        </w:rPr>
        <w:t>23, ст. 2381; №50, ст. 5279; 2007, №26, ст. 3075; 2008, №29, ст. 3418; №30, ст. 3616; 2009, №30, ст. 3735; №52, ст. 6441; 2011, №1, ст. 32), Федерального закона от 07.12.2011 № 416-ФЗ «О водоснабжении и водоотведении» (ст. 37-41), полож</w:t>
      </w:r>
      <w:r w:rsidRPr="000E212E">
        <w:rPr>
          <w:rFonts w:ascii="Times New Roman" w:hAnsi="Times New Roman"/>
          <w:sz w:val="28"/>
          <w:szCs w:val="28"/>
        </w:rPr>
        <w:t>е</w:t>
      </w:r>
      <w:r w:rsidRPr="000E212E">
        <w:rPr>
          <w:rFonts w:ascii="Times New Roman" w:hAnsi="Times New Roman"/>
          <w:sz w:val="28"/>
          <w:szCs w:val="28"/>
        </w:rPr>
        <w:t>ний СНиП 2.04.02-84* «Водоснабжение. Наружные сети и сооружения» (Офиц</w:t>
      </w:r>
      <w:r w:rsidRPr="000E212E">
        <w:rPr>
          <w:rFonts w:ascii="Times New Roman" w:hAnsi="Times New Roman"/>
          <w:sz w:val="28"/>
          <w:szCs w:val="28"/>
        </w:rPr>
        <w:t>и</w:t>
      </w:r>
      <w:r w:rsidRPr="000E212E">
        <w:rPr>
          <w:rFonts w:ascii="Times New Roman" w:hAnsi="Times New Roman"/>
          <w:sz w:val="28"/>
          <w:szCs w:val="28"/>
        </w:rPr>
        <w:t>альное издание, М.: ФГУП ЦПП, 2004. Дата редакции: 01.01.2004), территориал</w:t>
      </w:r>
      <w:r w:rsidRPr="000E212E">
        <w:rPr>
          <w:rFonts w:ascii="Times New Roman" w:hAnsi="Times New Roman"/>
          <w:sz w:val="28"/>
          <w:szCs w:val="28"/>
        </w:rPr>
        <w:t>ь</w:t>
      </w:r>
      <w:r w:rsidRPr="000E212E">
        <w:rPr>
          <w:rFonts w:ascii="Times New Roman" w:hAnsi="Times New Roman"/>
          <w:sz w:val="28"/>
          <w:szCs w:val="28"/>
        </w:rPr>
        <w:t>ных строительных нормативов, Постановления правительства РФ от 5 сентября 2013 г. №782 «О схемах водоснабжения и водоотведения</w:t>
      </w:r>
      <w:r w:rsidR="00A165A8" w:rsidRPr="000E212E">
        <w:rPr>
          <w:rFonts w:ascii="Times New Roman" w:hAnsi="Times New Roman"/>
          <w:sz w:val="28"/>
          <w:szCs w:val="28"/>
        </w:rPr>
        <w:t>»</w:t>
      </w:r>
      <w:r w:rsidRPr="000E212E">
        <w:rPr>
          <w:rFonts w:ascii="Times New Roman" w:hAnsi="Times New Roman"/>
          <w:sz w:val="28"/>
          <w:szCs w:val="28"/>
        </w:rPr>
        <w:t>.</w:t>
      </w:r>
    </w:p>
    <w:p w:rsidR="001D635A" w:rsidRPr="000E212E" w:rsidRDefault="0063397B" w:rsidP="00C31F9C">
      <w:pPr>
        <w:pStyle w:val="a5"/>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Схема водоснабжения и водоотведения предусматривает обеспечение услугами водоснабжения и водоотведения земельных участков, отведенных под перспе</w:t>
      </w:r>
      <w:r w:rsidRPr="000E212E">
        <w:rPr>
          <w:rFonts w:ascii="Times New Roman" w:eastAsiaTheme="minorHAnsi" w:hAnsi="Times New Roman"/>
          <w:sz w:val="28"/>
          <w:szCs w:val="28"/>
          <w:lang w:eastAsia="en-US"/>
        </w:rPr>
        <w:t>к</w:t>
      </w:r>
      <w:r w:rsidRPr="000E212E">
        <w:rPr>
          <w:rFonts w:ascii="Times New Roman" w:eastAsiaTheme="minorHAnsi" w:hAnsi="Times New Roman"/>
          <w:sz w:val="28"/>
          <w:szCs w:val="28"/>
          <w:lang w:eastAsia="en-US"/>
        </w:rPr>
        <w:t>тивное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заций различных организационно-правовых форм к управлению объектами ко</w:t>
      </w:r>
      <w:r w:rsidRPr="000E212E">
        <w:rPr>
          <w:rFonts w:ascii="Times New Roman" w:eastAsiaTheme="minorHAnsi" w:hAnsi="Times New Roman"/>
          <w:sz w:val="28"/>
          <w:szCs w:val="28"/>
          <w:lang w:eastAsia="en-US"/>
        </w:rPr>
        <w:t>м</w:t>
      </w:r>
      <w:r w:rsidRPr="000E212E">
        <w:rPr>
          <w:rFonts w:ascii="Times New Roman" w:eastAsiaTheme="minorHAnsi" w:hAnsi="Times New Roman"/>
          <w:sz w:val="28"/>
          <w:szCs w:val="28"/>
          <w:lang w:eastAsia="en-US"/>
        </w:rPr>
        <w:t>мунальной инфраструктуры, а также инвестиционных средств внебюджетных и</w:t>
      </w:r>
      <w:r w:rsidRPr="000E212E">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 xml:space="preserve">точников для модернизации объектов </w:t>
      </w:r>
      <w:r w:rsidR="0041418F" w:rsidRPr="000E212E">
        <w:rPr>
          <w:rFonts w:ascii="Times New Roman" w:eastAsiaTheme="minorHAnsi" w:hAnsi="Times New Roman"/>
          <w:sz w:val="28"/>
          <w:szCs w:val="28"/>
          <w:lang w:eastAsia="en-US"/>
        </w:rPr>
        <w:t>водопроводно-канализационного хозяйства (ВКХ)</w:t>
      </w:r>
      <w:r w:rsidRPr="000E212E">
        <w:rPr>
          <w:rFonts w:ascii="Times New Roman" w:eastAsiaTheme="minorHAnsi" w:hAnsi="Times New Roman"/>
          <w:sz w:val="28"/>
          <w:szCs w:val="28"/>
          <w:lang w:eastAsia="en-US"/>
        </w:rPr>
        <w:t>, улучшения экологической обстановки.</w:t>
      </w: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2818C1" w:rsidRPr="000E212E" w:rsidRDefault="0063397B" w:rsidP="0063397B">
      <w:pPr>
        <w:pStyle w:val="a5"/>
        <w:spacing w:before="0" w:beforeAutospacing="0" w:after="0" w:afterAutospacing="0" w:line="360" w:lineRule="auto"/>
        <w:ind w:firstLine="709"/>
        <w:rPr>
          <w:rFonts w:ascii="Times New Roman" w:eastAsiaTheme="minorHAnsi" w:hAnsi="Times New Roman"/>
          <w:sz w:val="28"/>
          <w:szCs w:val="28"/>
          <w:lang w:eastAsia="en-US"/>
        </w:rPr>
        <w:sectPr w:rsidR="002818C1" w:rsidRPr="000E212E" w:rsidSect="00750A2C">
          <w:pgSz w:w="11906" w:h="16838"/>
          <w:pgMar w:top="1276" w:right="709" w:bottom="567" w:left="1276" w:header="283" w:footer="0" w:gutter="0"/>
          <w:cols w:space="708"/>
          <w:docGrid w:linePitch="360"/>
        </w:sectPr>
      </w:pPr>
      <w:r w:rsidRPr="000E212E">
        <w:rPr>
          <w:rFonts w:ascii="Times New Roman" w:eastAsiaTheme="minorHAnsi" w:hAnsi="Times New Roman"/>
          <w:sz w:val="28"/>
          <w:szCs w:val="28"/>
          <w:lang w:eastAsia="en-US"/>
        </w:rPr>
        <w:t xml:space="preserve"> </w:t>
      </w:r>
    </w:p>
    <w:p w:rsidR="00850F42" w:rsidRPr="000E212E" w:rsidRDefault="0063397B" w:rsidP="000E212E">
      <w:pPr>
        <w:pStyle w:val="1"/>
      </w:pPr>
      <w:r w:rsidRPr="000E212E">
        <w:lastRenderedPageBreak/>
        <w:t>Г</w:t>
      </w:r>
      <w:r w:rsidR="00C964D0" w:rsidRPr="000E212E">
        <w:t>ЛАВА</w:t>
      </w:r>
      <w:r w:rsidRPr="000E212E">
        <w:t xml:space="preserve"> </w:t>
      </w:r>
      <w:r w:rsidR="001D635A" w:rsidRPr="000E212E">
        <w:rPr>
          <w:lang w:val="en-US"/>
        </w:rPr>
        <w:t>I</w:t>
      </w:r>
      <w:r w:rsidR="00C964D0" w:rsidRPr="000E212E">
        <w:tab/>
      </w:r>
    </w:p>
    <w:p w:rsidR="004D14A5" w:rsidRPr="000E212E" w:rsidRDefault="004D14A5" w:rsidP="000E212E">
      <w:pPr>
        <w:pStyle w:val="1"/>
      </w:pPr>
      <w:r w:rsidRPr="000E212E">
        <w:t xml:space="preserve">СХЕМА ВОДОСНАБЖЕНИЯ </w:t>
      </w:r>
      <w:r w:rsidR="00B00D40">
        <w:t>ГОРОДСКОГО</w:t>
      </w:r>
      <w:r w:rsidR="0093742E">
        <w:t xml:space="preserve"> ПОСЕЛЕНИЯ «КЛ</w:t>
      </w:r>
      <w:r w:rsidR="0093742E">
        <w:t>Ю</w:t>
      </w:r>
      <w:r w:rsidR="0093742E">
        <w:t>ЧЕВСКОЕ»</w:t>
      </w:r>
      <w:r w:rsidRPr="000E212E">
        <w:t xml:space="preserve"> </w:t>
      </w:r>
      <w:r w:rsidR="0092269E">
        <w:t>МОГОЧИНСКОГО</w:t>
      </w:r>
      <w:r w:rsidR="004A2214">
        <w:t xml:space="preserve"> </w:t>
      </w:r>
      <w:r w:rsidR="0002547E" w:rsidRPr="000E212E">
        <w:t xml:space="preserve">МУНИЦИПАЛЬНОГО РАЙОНА </w:t>
      </w:r>
      <w:r w:rsidR="0092269E">
        <w:t>ЗАБА</w:t>
      </w:r>
      <w:r w:rsidR="0092269E">
        <w:t>Й</w:t>
      </w:r>
      <w:r w:rsidR="0092269E">
        <w:t>КАЛЬСКОГО КРАЯ</w:t>
      </w:r>
    </w:p>
    <w:p w:rsidR="0063397B" w:rsidRPr="000E212E" w:rsidRDefault="00812080" w:rsidP="000E212E">
      <w:pPr>
        <w:pStyle w:val="1"/>
      </w:pPr>
      <w:r w:rsidRPr="000E212E">
        <w:t>РАЗДЕЛ</w:t>
      </w:r>
      <w:r w:rsidR="0063397B" w:rsidRPr="000E212E">
        <w:t xml:space="preserve"> 1</w:t>
      </w:r>
      <w:r w:rsidR="00C964D0" w:rsidRPr="000E212E">
        <w:tab/>
      </w:r>
      <w:r w:rsidR="001732FD" w:rsidRPr="000E212E">
        <w:t>ТЕХНИКО-ЭКОНОМИЧЕСКОЕ</w:t>
      </w:r>
      <w:r w:rsidR="004D14A5" w:rsidRPr="000E212E">
        <w:t xml:space="preserve"> </w:t>
      </w:r>
      <w:r w:rsidR="001732FD" w:rsidRPr="000E212E">
        <w:t>СОСТОЯНИЕ</w:t>
      </w:r>
      <w:r w:rsidR="004D14A5" w:rsidRPr="000E212E">
        <w:t xml:space="preserve"> </w:t>
      </w:r>
      <w:r w:rsidR="001732FD" w:rsidRPr="000E212E">
        <w:t>ЦЕНТР</w:t>
      </w:r>
      <w:r w:rsidR="001732FD" w:rsidRPr="000E212E">
        <w:t>А</w:t>
      </w:r>
      <w:r w:rsidR="001732FD" w:rsidRPr="000E212E">
        <w:t xml:space="preserve">ЛИЗОВАННЫХ СИСТЕМ ВОДОСНАБЖЕНИЯ </w:t>
      </w:r>
      <w:r w:rsidR="00725A52" w:rsidRPr="000E212E">
        <w:t>ПОСЕЛЕНИЯ</w:t>
      </w:r>
    </w:p>
    <w:p w:rsidR="004D14A5" w:rsidRPr="000E212E" w:rsidRDefault="00812080" w:rsidP="00812080">
      <w:pPr>
        <w:pStyle w:val="2"/>
      </w:pPr>
      <w:r w:rsidRPr="000E212E">
        <w:t xml:space="preserve">1.1 </w:t>
      </w:r>
      <w:r w:rsidR="004D14A5" w:rsidRPr="000E212E">
        <w:t xml:space="preserve">Описание системы и структуры водоснабжения </w:t>
      </w:r>
      <w:r w:rsidR="00725A52" w:rsidRPr="000E212E">
        <w:t>поселения</w:t>
      </w:r>
      <w:r w:rsidR="004D14A5" w:rsidRPr="000E212E">
        <w:t xml:space="preserve"> и деление терр</w:t>
      </w:r>
      <w:r w:rsidR="00C964D0" w:rsidRPr="000E212E">
        <w:t>итории на эксплуатационные зоны</w:t>
      </w:r>
    </w:p>
    <w:p w:rsidR="00702D10" w:rsidRPr="000E212E"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Для обеспечения </w:t>
      </w:r>
      <w:r w:rsidR="000B3C11" w:rsidRPr="000E212E">
        <w:rPr>
          <w:rFonts w:ascii="Times New Roman" w:hAnsi="Times New Roman" w:cs="Times New Roman"/>
          <w:sz w:val="28"/>
          <w:szCs w:val="28"/>
        </w:rPr>
        <w:t>потребителей</w:t>
      </w:r>
      <w:r w:rsidRPr="000E212E">
        <w:rPr>
          <w:rFonts w:ascii="Times New Roman" w:hAnsi="Times New Roman" w:cs="Times New Roman"/>
          <w:sz w:val="28"/>
          <w:szCs w:val="28"/>
        </w:rPr>
        <w:t xml:space="preserve"> услугами водоснабжения привлечен</w:t>
      </w:r>
      <w:r w:rsidR="00705191" w:rsidRPr="000E212E">
        <w:rPr>
          <w:rFonts w:ascii="Times New Roman" w:hAnsi="Times New Roman" w:cs="Times New Roman"/>
          <w:sz w:val="28"/>
          <w:szCs w:val="28"/>
        </w:rPr>
        <w:t>о</w:t>
      </w:r>
      <w:r w:rsidRPr="000E212E">
        <w:rPr>
          <w:rFonts w:ascii="Times New Roman" w:hAnsi="Times New Roman" w:cs="Times New Roman"/>
          <w:sz w:val="28"/>
          <w:szCs w:val="28"/>
        </w:rPr>
        <w:t xml:space="preserve"> </w:t>
      </w:r>
      <w:r w:rsidR="0092269E">
        <w:rPr>
          <w:rFonts w:ascii="Times New Roman" w:hAnsi="Times New Roman" w:cs="Times New Roman"/>
          <w:sz w:val="28"/>
          <w:szCs w:val="28"/>
        </w:rPr>
        <w:t>МУП ЖКХ</w:t>
      </w:r>
      <w:r w:rsidR="00D3141C" w:rsidRPr="000E212E">
        <w:rPr>
          <w:rFonts w:ascii="Times New Roman" w:hAnsi="Times New Roman" w:cs="Times New Roman"/>
          <w:sz w:val="28"/>
          <w:szCs w:val="28"/>
        </w:rPr>
        <w:t xml:space="preserve"> </w:t>
      </w:r>
      <w:r w:rsidR="00791DAE">
        <w:rPr>
          <w:rFonts w:ascii="Times New Roman" w:hAnsi="Times New Roman" w:cs="Times New Roman"/>
          <w:sz w:val="28"/>
          <w:szCs w:val="28"/>
        </w:rPr>
        <w:t>«</w:t>
      </w:r>
      <w:r w:rsidR="0092269E">
        <w:rPr>
          <w:rFonts w:ascii="Times New Roman" w:hAnsi="Times New Roman" w:cs="Times New Roman"/>
          <w:sz w:val="28"/>
          <w:szCs w:val="28"/>
        </w:rPr>
        <w:t>Ключевский</w:t>
      </w:r>
      <w:r w:rsidR="00791DAE">
        <w:rPr>
          <w:rFonts w:ascii="Times New Roman" w:hAnsi="Times New Roman" w:cs="Times New Roman"/>
          <w:sz w:val="28"/>
          <w:szCs w:val="28"/>
        </w:rPr>
        <w:t>»</w:t>
      </w:r>
      <w:r w:rsidR="000D5024" w:rsidRPr="000E212E">
        <w:rPr>
          <w:rFonts w:ascii="Times New Roman" w:hAnsi="Times New Roman" w:cs="Times New Roman"/>
          <w:sz w:val="28"/>
          <w:szCs w:val="28"/>
        </w:rPr>
        <w:t>. Гарантирующая</w:t>
      </w:r>
      <w:r w:rsidRPr="000E212E">
        <w:rPr>
          <w:rFonts w:ascii="Times New Roman" w:hAnsi="Times New Roman" w:cs="Times New Roman"/>
          <w:sz w:val="28"/>
          <w:szCs w:val="28"/>
        </w:rPr>
        <w:t xml:space="preserve"> организация, предоставляет 100% услуг в</w:t>
      </w:r>
      <w:r w:rsidRPr="000E212E">
        <w:rPr>
          <w:rFonts w:ascii="Times New Roman" w:hAnsi="Times New Roman" w:cs="Times New Roman"/>
          <w:sz w:val="28"/>
          <w:szCs w:val="28"/>
        </w:rPr>
        <w:t>о</w:t>
      </w:r>
      <w:r w:rsidRPr="000E212E">
        <w:rPr>
          <w:rFonts w:ascii="Times New Roman" w:hAnsi="Times New Roman" w:cs="Times New Roman"/>
          <w:sz w:val="28"/>
          <w:szCs w:val="28"/>
        </w:rPr>
        <w:t>доснабжения и водоотведения населению, предприятиям, организациям, учре</w:t>
      </w:r>
      <w:r w:rsidRPr="000E212E">
        <w:rPr>
          <w:rFonts w:ascii="Times New Roman" w:hAnsi="Times New Roman" w:cs="Times New Roman"/>
          <w:sz w:val="28"/>
          <w:szCs w:val="28"/>
        </w:rPr>
        <w:t>ж</w:t>
      </w:r>
      <w:r w:rsidRPr="000E212E">
        <w:rPr>
          <w:rFonts w:ascii="Times New Roman" w:hAnsi="Times New Roman" w:cs="Times New Roman"/>
          <w:sz w:val="28"/>
          <w:szCs w:val="28"/>
        </w:rPr>
        <w:t>дениям и юридическим лицам.</w:t>
      </w:r>
    </w:p>
    <w:p w:rsidR="000D5024" w:rsidRPr="000E212E" w:rsidRDefault="00B22887"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Водоснабжение </w:t>
      </w:r>
      <w:r w:rsidR="000D5024" w:rsidRPr="000E212E">
        <w:rPr>
          <w:rFonts w:ascii="Times New Roman" w:hAnsi="Times New Roman" w:cs="Times New Roman"/>
          <w:sz w:val="28"/>
          <w:szCs w:val="28"/>
        </w:rPr>
        <w:t>потребителей питьевой водой и технологическим обеспеч</w:t>
      </w:r>
      <w:r w:rsidR="000D5024" w:rsidRPr="000E212E">
        <w:rPr>
          <w:rFonts w:ascii="Times New Roman" w:hAnsi="Times New Roman" w:cs="Times New Roman"/>
          <w:sz w:val="28"/>
          <w:szCs w:val="28"/>
        </w:rPr>
        <w:t>е</w:t>
      </w:r>
      <w:r w:rsidR="000D5024" w:rsidRPr="000E212E">
        <w:rPr>
          <w:rFonts w:ascii="Times New Roman" w:hAnsi="Times New Roman" w:cs="Times New Roman"/>
          <w:sz w:val="28"/>
          <w:szCs w:val="28"/>
        </w:rPr>
        <w:t xml:space="preserve">нием объектов промышленности </w:t>
      </w:r>
      <w:r w:rsidR="0093742E">
        <w:rPr>
          <w:rFonts w:ascii="Times New Roman" w:hAnsi="Times New Roman" w:cs="Times New Roman"/>
          <w:sz w:val="28"/>
          <w:szCs w:val="28"/>
        </w:rPr>
        <w:t>п. Ключевский</w:t>
      </w:r>
      <w:r w:rsidR="000D5024" w:rsidRPr="000E212E">
        <w:rPr>
          <w:rFonts w:ascii="Times New Roman" w:hAnsi="Times New Roman" w:cs="Times New Roman"/>
          <w:sz w:val="28"/>
          <w:szCs w:val="28"/>
        </w:rPr>
        <w:t xml:space="preserve"> осуществляется от</w:t>
      </w:r>
      <w:r w:rsidRPr="000E212E">
        <w:rPr>
          <w:rFonts w:ascii="Times New Roman" w:hAnsi="Times New Roman" w:cs="Times New Roman"/>
          <w:sz w:val="28"/>
          <w:szCs w:val="28"/>
        </w:rPr>
        <w:t xml:space="preserve"> подземного </w:t>
      </w:r>
      <w:r w:rsidR="000D5024" w:rsidRPr="000E212E">
        <w:rPr>
          <w:rFonts w:ascii="Times New Roman" w:hAnsi="Times New Roman" w:cs="Times New Roman"/>
          <w:sz w:val="28"/>
          <w:szCs w:val="28"/>
        </w:rPr>
        <w:t xml:space="preserve">водозабора, состоящего из </w:t>
      </w:r>
      <w:r w:rsidR="00C31F9C">
        <w:rPr>
          <w:rFonts w:ascii="Times New Roman" w:hAnsi="Times New Roman" w:cs="Times New Roman"/>
          <w:sz w:val="28"/>
          <w:szCs w:val="28"/>
        </w:rPr>
        <w:t>двух</w:t>
      </w:r>
      <w:r w:rsidR="000D5024" w:rsidRPr="000E212E">
        <w:rPr>
          <w:rFonts w:ascii="Times New Roman" w:hAnsi="Times New Roman" w:cs="Times New Roman"/>
          <w:sz w:val="28"/>
          <w:szCs w:val="28"/>
        </w:rPr>
        <w:t xml:space="preserve"> </w:t>
      </w:r>
      <w:r w:rsidRPr="000E212E">
        <w:rPr>
          <w:rFonts w:ascii="Times New Roman" w:hAnsi="Times New Roman" w:cs="Times New Roman"/>
          <w:sz w:val="28"/>
          <w:szCs w:val="28"/>
        </w:rPr>
        <w:t>артезианских скважин</w:t>
      </w:r>
      <w:r w:rsidR="00D3141C" w:rsidRPr="000E212E">
        <w:rPr>
          <w:rFonts w:ascii="Times New Roman" w:hAnsi="Times New Roman" w:cs="Times New Roman"/>
          <w:sz w:val="28"/>
          <w:szCs w:val="28"/>
        </w:rPr>
        <w:t xml:space="preserve">, </w:t>
      </w:r>
      <w:r w:rsidR="00C31F9C">
        <w:rPr>
          <w:rFonts w:ascii="Times New Roman" w:hAnsi="Times New Roman" w:cs="Times New Roman"/>
          <w:sz w:val="28"/>
          <w:szCs w:val="28"/>
        </w:rPr>
        <w:t>одна из скважин является рабочей, вторая резервной</w:t>
      </w:r>
      <w:r w:rsidR="000737C6" w:rsidRPr="000E212E">
        <w:rPr>
          <w:rFonts w:ascii="Times New Roman" w:hAnsi="Times New Roman" w:cs="Times New Roman"/>
          <w:sz w:val="28"/>
          <w:szCs w:val="28"/>
        </w:rPr>
        <w:t>.</w:t>
      </w:r>
      <w:r w:rsidR="00C31F9C">
        <w:rPr>
          <w:rFonts w:ascii="Times New Roman" w:hAnsi="Times New Roman" w:cs="Times New Roman"/>
          <w:sz w:val="28"/>
          <w:szCs w:val="28"/>
        </w:rPr>
        <w:t xml:space="preserve"> Вода из скважин автоцистернами транспортируется в накопительный резервуар (ж/д цистерна), из резервуара вода насосами подается в поселок. </w:t>
      </w:r>
    </w:p>
    <w:p w:rsidR="00B22887" w:rsidRPr="000E212E" w:rsidRDefault="000D502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Производительность водозабор</w:t>
      </w:r>
      <w:r w:rsidR="00791DAE">
        <w:rPr>
          <w:rFonts w:ascii="Times New Roman" w:hAnsi="Times New Roman" w:cs="Times New Roman"/>
          <w:sz w:val="28"/>
          <w:szCs w:val="28"/>
        </w:rPr>
        <w:t>ных скважин</w:t>
      </w:r>
      <w:r w:rsidRPr="000E212E">
        <w:rPr>
          <w:rFonts w:ascii="Times New Roman" w:hAnsi="Times New Roman" w:cs="Times New Roman"/>
          <w:sz w:val="28"/>
          <w:szCs w:val="28"/>
        </w:rPr>
        <w:t xml:space="preserve"> </w:t>
      </w:r>
      <w:r w:rsidR="00B22887" w:rsidRPr="000E212E">
        <w:rPr>
          <w:rFonts w:ascii="Times New Roman" w:hAnsi="Times New Roman" w:cs="Times New Roman"/>
          <w:sz w:val="28"/>
          <w:szCs w:val="28"/>
        </w:rPr>
        <w:t xml:space="preserve">составляет </w:t>
      </w:r>
      <w:r w:rsidR="0092269E">
        <w:rPr>
          <w:rFonts w:ascii="Times New Roman" w:hAnsi="Times New Roman" w:cs="Times New Roman"/>
          <w:sz w:val="28"/>
          <w:szCs w:val="28"/>
        </w:rPr>
        <w:t>7</w:t>
      </w:r>
      <w:r w:rsidR="00791DAE">
        <w:rPr>
          <w:rFonts w:ascii="Times New Roman" w:hAnsi="Times New Roman" w:cs="Times New Roman"/>
          <w:sz w:val="28"/>
          <w:szCs w:val="28"/>
        </w:rPr>
        <w:t>5</w:t>
      </w:r>
      <w:r w:rsidR="00791DAE" w:rsidRPr="00791DAE">
        <w:rPr>
          <w:rFonts w:ascii="Times New Roman" w:hAnsi="Times New Roman" w:cs="Times New Roman"/>
          <w:sz w:val="28"/>
          <w:szCs w:val="28"/>
        </w:rPr>
        <w:t xml:space="preserve"> </w:t>
      </w:r>
      <w:r w:rsidR="00791DAE" w:rsidRPr="000E212E">
        <w:rPr>
          <w:rFonts w:ascii="Times New Roman" w:hAnsi="Times New Roman" w:cs="Times New Roman"/>
          <w:sz w:val="28"/>
          <w:szCs w:val="28"/>
        </w:rPr>
        <w:t>м</w:t>
      </w:r>
      <w:r w:rsidR="00791DAE" w:rsidRPr="000E212E">
        <w:rPr>
          <w:rFonts w:ascii="Times New Roman" w:hAnsi="Times New Roman" w:cs="Times New Roman"/>
          <w:sz w:val="28"/>
          <w:szCs w:val="28"/>
          <w:vertAlign w:val="superscript"/>
        </w:rPr>
        <w:t>3</w:t>
      </w:r>
      <w:r w:rsidR="00791DAE">
        <w:rPr>
          <w:rFonts w:ascii="Times New Roman" w:hAnsi="Times New Roman" w:cs="Times New Roman"/>
          <w:sz w:val="28"/>
          <w:szCs w:val="28"/>
        </w:rPr>
        <w:t>/ч (</w:t>
      </w:r>
      <w:r w:rsidR="00C31F9C">
        <w:rPr>
          <w:rFonts w:ascii="Times New Roman" w:hAnsi="Times New Roman" w:cs="Times New Roman"/>
          <w:sz w:val="28"/>
          <w:szCs w:val="28"/>
        </w:rPr>
        <w:t>1800</w:t>
      </w:r>
      <w:r w:rsidR="00B22887" w:rsidRPr="000E212E">
        <w:rPr>
          <w:rFonts w:ascii="Times New Roman" w:hAnsi="Times New Roman" w:cs="Times New Roman"/>
          <w:sz w:val="28"/>
          <w:szCs w:val="28"/>
        </w:rPr>
        <w:t>м</w:t>
      </w:r>
      <w:r w:rsidR="00B22887" w:rsidRPr="000E212E">
        <w:rPr>
          <w:rFonts w:ascii="Times New Roman" w:hAnsi="Times New Roman" w:cs="Times New Roman"/>
          <w:sz w:val="28"/>
          <w:szCs w:val="28"/>
          <w:vertAlign w:val="superscript"/>
        </w:rPr>
        <w:t>3</w:t>
      </w:r>
      <w:r w:rsidR="00B22887" w:rsidRPr="000E212E">
        <w:rPr>
          <w:rFonts w:ascii="Times New Roman" w:hAnsi="Times New Roman" w:cs="Times New Roman"/>
          <w:sz w:val="28"/>
          <w:szCs w:val="28"/>
        </w:rPr>
        <w:t>/сут</w:t>
      </w:r>
      <w:r w:rsidR="00791DAE">
        <w:rPr>
          <w:rFonts w:ascii="Times New Roman" w:hAnsi="Times New Roman" w:cs="Times New Roman"/>
          <w:sz w:val="28"/>
          <w:szCs w:val="28"/>
        </w:rPr>
        <w:t>)</w:t>
      </w:r>
      <w:r w:rsidR="00B22887" w:rsidRPr="000E212E">
        <w:rPr>
          <w:rFonts w:ascii="Times New Roman" w:hAnsi="Times New Roman" w:cs="Times New Roman"/>
          <w:sz w:val="28"/>
          <w:szCs w:val="28"/>
        </w:rPr>
        <w:t>.</w:t>
      </w:r>
    </w:p>
    <w:p w:rsidR="00A22EEC" w:rsidRPr="000E212E" w:rsidRDefault="00D3141C" w:rsidP="006D25C6">
      <w:pPr>
        <w:pStyle w:val="aff2"/>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Существующая</w:t>
      </w:r>
      <w:r w:rsidR="00B22887" w:rsidRPr="000E212E">
        <w:rPr>
          <w:rFonts w:ascii="Times New Roman" w:hAnsi="Times New Roman" w:cs="Times New Roman"/>
          <w:sz w:val="28"/>
          <w:szCs w:val="28"/>
        </w:rPr>
        <w:t xml:space="preserve"> систем</w:t>
      </w:r>
      <w:r w:rsidRPr="000E212E">
        <w:rPr>
          <w:rFonts w:ascii="Times New Roman" w:hAnsi="Times New Roman" w:cs="Times New Roman"/>
          <w:sz w:val="28"/>
          <w:szCs w:val="28"/>
        </w:rPr>
        <w:t>а</w:t>
      </w:r>
      <w:r w:rsidR="00B22887" w:rsidRPr="000E212E">
        <w:rPr>
          <w:rFonts w:ascii="Times New Roman" w:hAnsi="Times New Roman" w:cs="Times New Roman"/>
          <w:sz w:val="28"/>
          <w:szCs w:val="28"/>
        </w:rPr>
        <w:t xml:space="preserve"> водоснабжения</w:t>
      </w:r>
      <w:r w:rsidR="000D5024" w:rsidRPr="000E212E">
        <w:rPr>
          <w:rFonts w:ascii="Times New Roman" w:hAnsi="Times New Roman" w:cs="Times New Roman"/>
          <w:sz w:val="28"/>
          <w:szCs w:val="28"/>
        </w:rPr>
        <w:t xml:space="preserve"> </w:t>
      </w:r>
      <w:r w:rsidR="0093742E">
        <w:rPr>
          <w:rFonts w:ascii="Times New Roman" w:hAnsi="Times New Roman" w:cs="Times New Roman"/>
          <w:sz w:val="28"/>
          <w:szCs w:val="28"/>
        </w:rPr>
        <w:t>п. Ключевский</w:t>
      </w:r>
      <w:r w:rsidR="00B22887" w:rsidRPr="000E212E">
        <w:rPr>
          <w:rFonts w:ascii="Times New Roman" w:hAnsi="Times New Roman" w:cs="Times New Roman"/>
          <w:sz w:val="28"/>
          <w:szCs w:val="28"/>
        </w:rPr>
        <w:t xml:space="preserve"> явля</w:t>
      </w:r>
      <w:r w:rsidRPr="000E212E">
        <w:rPr>
          <w:rFonts w:ascii="Times New Roman" w:hAnsi="Times New Roman" w:cs="Times New Roman"/>
          <w:sz w:val="28"/>
          <w:szCs w:val="28"/>
        </w:rPr>
        <w:t>е</w:t>
      </w:r>
      <w:r w:rsidR="00B22887" w:rsidRPr="000E212E">
        <w:rPr>
          <w:rFonts w:ascii="Times New Roman" w:hAnsi="Times New Roman" w:cs="Times New Roman"/>
          <w:sz w:val="28"/>
          <w:szCs w:val="28"/>
        </w:rPr>
        <w:t>тся централиз</w:t>
      </w:r>
      <w:r w:rsidR="00B22887" w:rsidRPr="000E212E">
        <w:rPr>
          <w:rFonts w:ascii="Times New Roman" w:hAnsi="Times New Roman" w:cs="Times New Roman"/>
          <w:sz w:val="28"/>
          <w:szCs w:val="28"/>
        </w:rPr>
        <w:t>о</w:t>
      </w:r>
      <w:r w:rsidRPr="000E212E">
        <w:rPr>
          <w:rFonts w:ascii="Times New Roman" w:hAnsi="Times New Roman" w:cs="Times New Roman"/>
          <w:sz w:val="28"/>
          <w:szCs w:val="28"/>
        </w:rPr>
        <w:t>ванной, которая</w:t>
      </w:r>
      <w:r w:rsidR="00B22887" w:rsidRPr="000E212E">
        <w:rPr>
          <w:rFonts w:ascii="Times New Roman" w:hAnsi="Times New Roman" w:cs="Times New Roman"/>
          <w:sz w:val="28"/>
          <w:szCs w:val="28"/>
        </w:rPr>
        <w:t xml:space="preserve"> обеспечива</w:t>
      </w:r>
      <w:r w:rsidRPr="000E212E">
        <w:rPr>
          <w:rFonts w:ascii="Times New Roman" w:hAnsi="Times New Roman" w:cs="Times New Roman"/>
          <w:sz w:val="28"/>
          <w:szCs w:val="28"/>
        </w:rPr>
        <w:t>е</w:t>
      </w:r>
      <w:r w:rsidR="00791DAE">
        <w:rPr>
          <w:rFonts w:ascii="Times New Roman" w:hAnsi="Times New Roman" w:cs="Times New Roman"/>
          <w:sz w:val="28"/>
          <w:szCs w:val="28"/>
        </w:rPr>
        <w:t>т прием воды из источников</w:t>
      </w:r>
      <w:r w:rsidR="00B22887" w:rsidRPr="000E212E">
        <w:rPr>
          <w:rFonts w:ascii="Times New Roman" w:hAnsi="Times New Roman" w:cs="Times New Roman"/>
          <w:sz w:val="28"/>
          <w:szCs w:val="28"/>
        </w:rPr>
        <w:t xml:space="preserve"> (скважины), её тран</w:t>
      </w:r>
      <w:r w:rsidR="00B22887" w:rsidRPr="000E212E">
        <w:rPr>
          <w:rFonts w:ascii="Times New Roman" w:hAnsi="Times New Roman" w:cs="Times New Roman"/>
          <w:sz w:val="28"/>
          <w:szCs w:val="28"/>
        </w:rPr>
        <w:t>с</w:t>
      </w:r>
      <w:r w:rsidR="00B22887" w:rsidRPr="000E212E">
        <w:rPr>
          <w:rFonts w:ascii="Times New Roman" w:hAnsi="Times New Roman" w:cs="Times New Roman"/>
          <w:sz w:val="28"/>
          <w:szCs w:val="28"/>
        </w:rPr>
        <w:t>портирование</w:t>
      </w:r>
      <w:r w:rsidR="000D5024" w:rsidRPr="000E212E">
        <w:rPr>
          <w:rFonts w:ascii="Times New Roman" w:hAnsi="Times New Roman" w:cs="Times New Roman"/>
          <w:sz w:val="28"/>
          <w:szCs w:val="28"/>
        </w:rPr>
        <w:t xml:space="preserve"> и подачу по всем потребителям. </w:t>
      </w:r>
    </w:p>
    <w:p w:rsidR="00B22887" w:rsidRPr="000E212E" w:rsidRDefault="00B22887" w:rsidP="006D25C6">
      <w:pPr>
        <w:pStyle w:val="aff2"/>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состав системы водоснабжения входят: </w:t>
      </w:r>
    </w:p>
    <w:p w:rsidR="00B22887" w:rsidRDefault="00E86EFB" w:rsidP="006D25C6">
      <w:pPr>
        <w:pStyle w:val="aff2"/>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артезианские скважины </w:t>
      </w:r>
      <w:r w:rsidR="007154C2" w:rsidRPr="000E212E">
        <w:rPr>
          <w:rFonts w:ascii="Times New Roman" w:hAnsi="Times New Roman" w:cs="Times New Roman"/>
          <w:sz w:val="28"/>
          <w:szCs w:val="28"/>
        </w:rPr>
        <w:t>–</w:t>
      </w:r>
      <w:r w:rsidRPr="000E212E">
        <w:rPr>
          <w:rFonts w:ascii="Times New Roman" w:hAnsi="Times New Roman" w:cs="Times New Roman"/>
          <w:sz w:val="28"/>
          <w:szCs w:val="28"/>
        </w:rPr>
        <w:t xml:space="preserve"> </w:t>
      </w:r>
      <w:r w:rsidR="00C31F9C">
        <w:rPr>
          <w:rFonts w:ascii="Times New Roman" w:hAnsi="Times New Roman" w:cs="Times New Roman"/>
          <w:sz w:val="28"/>
          <w:szCs w:val="28"/>
        </w:rPr>
        <w:t>2</w:t>
      </w:r>
      <w:r w:rsidR="007154C2" w:rsidRPr="000E212E">
        <w:rPr>
          <w:rFonts w:ascii="Times New Roman" w:hAnsi="Times New Roman" w:cs="Times New Roman"/>
          <w:sz w:val="28"/>
          <w:szCs w:val="28"/>
        </w:rPr>
        <w:t xml:space="preserve"> </w:t>
      </w:r>
      <w:r w:rsidRPr="000E212E">
        <w:rPr>
          <w:rFonts w:ascii="Times New Roman" w:hAnsi="Times New Roman" w:cs="Times New Roman"/>
          <w:sz w:val="28"/>
          <w:szCs w:val="28"/>
        </w:rPr>
        <w:t>шт.;</w:t>
      </w:r>
    </w:p>
    <w:p w:rsidR="00C31F9C" w:rsidRDefault="00C31F9C" w:rsidP="006D25C6">
      <w:pPr>
        <w:pStyle w:val="aff2"/>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накопительная емкость (60 куб.м)– 1 шт;</w:t>
      </w:r>
    </w:p>
    <w:p w:rsidR="00C31F9C" w:rsidRPr="000E212E" w:rsidRDefault="00C31F9C" w:rsidP="006D25C6">
      <w:pPr>
        <w:pStyle w:val="aff2"/>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насосная станция второго подъема;</w:t>
      </w:r>
    </w:p>
    <w:p w:rsidR="00B22887" w:rsidRDefault="00B22887" w:rsidP="006D25C6">
      <w:pPr>
        <w:pStyle w:val="aff2"/>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 водоводы и водораспределительная сеть для передачи воды к местам п</w:t>
      </w:r>
      <w:r w:rsidRPr="000E212E">
        <w:rPr>
          <w:rFonts w:ascii="Times New Roman" w:hAnsi="Times New Roman" w:cs="Times New Roman"/>
          <w:sz w:val="28"/>
          <w:szCs w:val="28"/>
        </w:rPr>
        <w:t>о</w:t>
      </w:r>
      <w:r w:rsidRPr="000E212E">
        <w:rPr>
          <w:rFonts w:ascii="Times New Roman" w:hAnsi="Times New Roman" w:cs="Times New Roman"/>
          <w:sz w:val="28"/>
          <w:szCs w:val="28"/>
        </w:rPr>
        <w:t>требления.</w:t>
      </w:r>
    </w:p>
    <w:p w:rsidR="00C31F9C" w:rsidRDefault="00C31F9C" w:rsidP="006D25C6">
      <w:pPr>
        <w:pStyle w:val="aff2"/>
        <w:spacing w:after="0" w:line="360" w:lineRule="auto"/>
        <w:ind w:left="0" w:firstLine="567"/>
        <w:jc w:val="both"/>
        <w:rPr>
          <w:rFonts w:ascii="Times New Roman" w:hAnsi="Times New Roman" w:cs="Times New Roman"/>
          <w:sz w:val="28"/>
          <w:szCs w:val="28"/>
        </w:rPr>
      </w:pPr>
    </w:p>
    <w:p w:rsidR="0092269E" w:rsidRDefault="0092269E" w:rsidP="006D25C6">
      <w:pPr>
        <w:pStyle w:val="aff2"/>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Количественные характеристики по водоснабжению населения приведены в таблице 1.4</w:t>
      </w:r>
    </w:p>
    <w:p w:rsidR="0092269E" w:rsidRDefault="0092269E" w:rsidP="006D25C6">
      <w:pPr>
        <w:pStyle w:val="aff2"/>
        <w:spacing w:after="0" w:line="360" w:lineRule="auto"/>
        <w:ind w:left="0" w:firstLine="567"/>
        <w:jc w:val="both"/>
        <w:rPr>
          <w:rFonts w:ascii="Times New Roman" w:hAnsi="Times New Roman" w:cs="Times New Roman"/>
          <w:sz w:val="28"/>
          <w:szCs w:val="28"/>
        </w:rPr>
      </w:pPr>
    </w:p>
    <w:p w:rsidR="0092269E" w:rsidRPr="0092269E" w:rsidRDefault="0092269E" w:rsidP="0092269E">
      <w:pPr>
        <w:suppressAutoHyphens/>
        <w:spacing w:after="0" w:line="240" w:lineRule="auto"/>
        <w:ind w:left="360"/>
        <w:rPr>
          <w:rFonts w:ascii="Times New Roman" w:hAnsi="Times New Roman" w:cs="Times New Roman"/>
          <w:sz w:val="26"/>
          <w:szCs w:val="26"/>
        </w:rPr>
      </w:pPr>
      <w:r>
        <w:rPr>
          <w:rFonts w:ascii="Times New Roman" w:eastAsia="Arial" w:hAnsi="Times New Roman" w:cs="Times New Roman"/>
          <w:bCs/>
          <w:sz w:val="28"/>
          <w:szCs w:val="28"/>
        </w:rPr>
        <w:t xml:space="preserve">Таблица 1.4 </w:t>
      </w:r>
      <w:r w:rsidRPr="0092269E">
        <w:rPr>
          <w:rFonts w:ascii="Times New Roman" w:eastAsia="Arial" w:hAnsi="Times New Roman" w:cs="Times New Roman"/>
          <w:bCs/>
          <w:sz w:val="28"/>
          <w:szCs w:val="28"/>
        </w:rPr>
        <w:t>Количественные характеристики по водоснабжению населения.</w:t>
      </w:r>
      <w:r w:rsidRPr="0092269E">
        <w:rPr>
          <w:rFonts w:ascii="Times New Roman" w:hAnsi="Times New Roman" w:cs="Times New Roman"/>
          <w:sz w:val="26"/>
          <w:szCs w:val="26"/>
        </w:rPr>
        <w:tab/>
      </w:r>
    </w:p>
    <w:p w:rsidR="0092269E" w:rsidRPr="0092269E" w:rsidRDefault="0092269E" w:rsidP="0092269E">
      <w:pPr>
        <w:spacing w:after="0" w:line="240" w:lineRule="auto"/>
        <w:jc w:val="right"/>
        <w:rPr>
          <w:rFonts w:ascii="Times New Roman" w:hAnsi="Times New Roman" w:cs="Times New Roman"/>
        </w:rPr>
      </w:pP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r w:rsidRPr="0092269E">
        <w:rPr>
          <w:rFonts w:ascii="Times New Roman" w:hAnsi="Times New Roman" w:cs="Times New Roman"/>
        </w:rPr>
        <w:tab/>
      </w:r>
    </w:p>
    <w:tbl>
      <w:tblPr>
        <w:tblW w:w="10667" w:type="dxa"/>
        <w:tblInd w:w="-65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top w:w="55" w:type="dxa"/>
          <w:left w:w="55" w:type="dxa"/>
          <w:bottom w:w="55" w:type="dxa"/>
          <w:right w:w="55" w:type="dxa"/>
        </w:tblCellMar>
        <w:tblLook w:val="0000"/>
      </w:tblPr>
      <w:tblGrid>
        <w:gridCol w:w="365"/>
        <w:gridCol w:w="5831"/>
        <w:gridCol w:w="2441"/>
        <w:gridCol w:w="2030"/>
      </w:tblGrid>
      <w:tr w:rsidR="0092269E" w:rsidRPr="0092269E" w:rsidTr="0092269E">
        <w:trPr>
          <w:trHeight w:val="557"/>
        </w:trPr>
        <w:tc>
          <w:tcPr>
            <w:tcW w:w="365" w:type="dxa"/>
            <w:tcBorders>
              <w:top w:val="single" w:sz="12" w:space="0" w:color="auto"/>
              <w:bottom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 xml:space="preserve">№ </w:t>
            </w:r>
          </w:p>
          <w:p w:rsidR="0092269E" w:rsidRPr="0092269E" w:rsidRDefault="0092269E" w:rsidP="0092269E">
            <w:pPr>
              <w:spacing w:after="0" w:line="240" w:lineRule="auto"/>
              <w:jc w:val="center"/>
              <w:rPr>
                <w:rFonts w:ascii="Times New Roman" w:hAnsi="Times New Roman" w:cs="Times New Roman"/>
              </w:rPr>
            </w:pPr>
            <w:r w:rsidRPr="0092269E">
              <w:rPr>
                <w:rFonts w:ascii="Times New Roman" w:hAnsi="Times New Roman" w:cs="Times New Roman"/>
              </w:rPr>
              <w:t>п/п</w:t>
            </w:r>
          </w:p>
        </w:tc>
        <w:tc>
          <w:tcPr>
            <w:tcW w:w="5831" w:type="dxa"/>
            <w:tcBorders>
              <w:top w:val="single" w:sz="12" w:space="0" w:color="auto"/>
              <w:left w:val="single" w:sz="12" w:space="0" w:color="auto"/>
              <w:bottom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Наименование</w:t>
            </w:r>
          </w:p>
        </w:tc>
        <w:tc>
          <w:tcPr>
            <w:tcW w:w="2441" w:type="dxa"/>
            <w:tcBorders>
              <w:top w:val="single" w:sz="12" w:space="0" w:color="auto"/>
              <w:left w:val="single" w:sz="12" w:space="0" w:color="auto"/>
              <w:bottom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Единица</w:t>
            </w:r>
          </w:p>
          <w:p w:rsidR="0092269E" w:rsidRPr="0092269E" w:rsidRDefault="0092269E" w:rsidP="0092269E">
            <w:pPr>
              <w:spacing w:after="0" w:line="240" w:lineRule="auto"/>
              <w:jc w:val="center"/>
              <w:rPr>
                <w:rFonts w:ascii="Times New Roman" w:hAnsi="Times New Roman" w:cs="Times New Roman"/>
              </w:rPr>
            </w:pPr>
            <w:r w:rsidRPr="0092269E">
              <w:rPr>
                <w:rFonts w:ascii="Times New Roman" w:hAnsi="Times New Roman" w:cs="Times New Roman"/>
              </w:rPr>
              <w:t>измерения</w:t>
            </w:r>
          </w:p>
        </w:tc>
        <w:tc>
          <w:tcPr>
            <w:tcW w:w="2030" w:type="dxa"/>
            <w:tcBorders>
              <w:top w:val="single" w:sz="12" w:space="0" w:color="auto"/>
              <w:left w:val="single" w:sz="12" w:space="0" w:color="auto"/>
              <w:bottom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Количество</w:t>
            </w:r>
          </w:p>
        </w:tc>
      </w:tr>
      <w:tr w:rsidR="0092269E" w:rsidRPr="0092269E" w:rsidTr="0092269E">
        <w:trPr>
          <w:trHeight w:val="291"/>
        </w:trPr>
        <w:tc>
          <w:tcPr>
            <w:tcW w:w="365" w:type="dxa"/>
            <w:tcBorders>
              <w:top w:val="single" w:sz="12" w:space="0" w:color="auto"/>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1</w:t>
            </w:r>
          </w:p>
        </w:tc>
        <w:tc>
          <w:tcPr>
            <w:tcW w:w="5831" w:type="dxa"/>
            <w:tcBorders>
              <w:top w:val="single" w:sz="12" w:space="0" w:color="auto"/>
              <w:left w:val="single" w:sz="12" w:space="0" w:color="auto"/>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Среднегодовая численность населения, обеспечиваемого водой</w:t>
            </w:r>
          </w:p>
        </w:tc>
        <w:tc>
          <w:tcPr>
            <w:tcW w:w="2441" w:type="dxa"/>
            <w:tcBorders>
              <w:top w:val="single" w:sz="12" w:space="0" w:color="auto"/>
              <w:left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чел.</w:t>
            </w:r>
          </w:p>
        </w:tc>
        <w:tc>
          <w:tcPr>
            <w:tcW w:w="2030" w:type="dxa"/>
            <w:tcBorders>
              <w:top w:val="single" w:sz="12" w:space="0" w:color="auto"/>
              <w:lef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Pr>
                <w:rFonts w:ascii="Times New Roman" w:hAnsi="Times New Roman" w:cs="Times New Roman"/>
              </w:rPr>
              <w:t>1353</w:t>
            </w:r>
          </w:p>
        </w:tc>
      </w:tr>
      <w:tr w:rsidR="0092269E" w:rsidRPr="0092269E" w:rsidTr="0092269E">
        <w:trPr>
          <w:trHeight w:val="569"/>
        </w:trPr>
        <w:tc>
          <w:tcPr>
            <w:tcW w:w="365" w:type="dxa"/>
            <w:tcBorders>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2</w:t>
            </w:r>
          </w:p>
        </w:tc>
        <w:tc>
          <w:tcPr>
            <w:tcW w:w="5831" w:type="dxa"/>
            <w:tcBorders>
              <w:left w:val="single" w:sz="12" w:space="0" w:color="auto"/>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Количество абонентов  (жилых домов, квартир,</w:t>
            </w:r>
            <w:r>
              <w:rPr>
                <w:rFonts w:ascii="Times New Roman" w:hAnsi="Times New Roman" w:cs="Times New Roman"/>
              </w:rPr>
              <w:t xml:space="preserve"> </w:t>
            </w:r>
            <w:r w:rsidRPr="0092269E">
              <w:rPr>
                <w:rFonts w:ascii="Times New Roman" w:hAnsi="Times New Roman" w:cs="Times New Roman"/>
              </w:rPr>
              <w:t xml:space="preserve">входящих в сферу водоснабжения населения) </w:t>
            </w:r>
          </w:p>
        </w:tc>
        <w:tc>
          <w:tcPr>
            <w:tcW w:w="2441" w:type="dxa"/>
            <w:tcBorders>
              <w:left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абон.</w:t>
            </w:r>
          </w:p>
        </w:tc>
        <w:tc>
          <w:tcPr>
            <w:tcW w:w="2030" w:type="dxa"/>
            <w:tcBorders>
              <w:lef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Pr>
                <w:rFonts w:ascii="Times New Roman" w:hAnsi="Times New Roman" w:cs="Times New Roman"/>
              </w:rPr>
              <w:t>535</w:t>
            </w:r>
          </w:p>
        </w:tc>
      </w:tr>
      <w:tr w:rsidR="0092269E" w:rsidRPr="0092269E" w:rsidTr="0092269E">
        <w:trPr>
          <w:trHeight w:val="291"/>
        </w:trPr>
        <w:tc>
          <w:tcPr>
            <w:tcW w:w="365" w:type="dxa"/>
            <w:tcBorders>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3</w:t>
            </w:r>
          </w:p>
        </w:tc>
        <w:tc>
          <w:tcPr>
            <w:tcW w:w="5831" w:type="dxa"/>
            <w:tcBorders>
              <w:left w:val="single" w:sz="12" w:space="0" w:color="auto"/>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Поливная площадь приусадебных участков.</w:t>
            </w:r>
          </w:p>
        </w:tc>
        <w:tc>
          <w:tcPr>
            <w:tcW w:w="2441" w:type="dxa"/>
            <w:tcBorders>
              <w:left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vertAlign w:val="superscript"/>
              </w:rPr>
            </w:pPr>
            <w:r w:rsidRPr="0092269E">
              <w:rPr>
                <w:rFonts w:ascii="Times New Roman" w:hAnsi="Times New Roman" w:cs="Times New Roman"/>
              </w:rPr>
              <w:t>100м</w:t>
            </w:r>
            <w:r w:rsidRPr="0092269E">
              <w:rPr>
                <w:rFonts w:ascii="Times New Roman" w:hAnsi="Times New Roman" w:cs="Times New Roman"/>
                <w:vertAlign w:val="superscript"/>
              </w:rPr>
              <w:t>2</w:t>
            </w:r>
          </w:p>
        </w:tc>
        <w:tc>
          <w:tcPr>
            <w:tcW w:w="2030" w:type="dxa"/>
            <w:tcBorders>
              <w:lef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Pr>
                <w:rFonts w:ascii="Times New Roman" w:hAnsi="Times New Roman" w:cs="Times New Roman"/>
              </w:rPr>
              <w:t>3250</w:t>
            </w:r>
          </w:p>
        </w:tc>
      </w:tr>
      <w:tr w:rsidR="0092269E" w:rsidRPr="0092269E" w:rsidTr="0092269E">
        <w:trPr>
          <w:trHeight w:val="291"/>
        </w:trPr>
        <w:tc>
          <w:tcPr>
            <w:tcW w:w="365" w:type="dxa"/>
            <w:tcBorders>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4</w:t>
            </w:r>
          </w:p>
        </w:tc>
        <w:tc>
          <w:tcPr>
            <w:tcW w:w="5831" w:type="dxa"/>
            <w:tcBorders>
              <w:left w:val="single" w:sz="12" w:space="0" w:color="auto"/>
              <w:bottom w:val="single" w:sz="12" w:space="0" w:color="auto"/>
              <w:right w:val="single" w:sz="12" w:space="0" w:color="auto"/>
            </w:tcBorders>
            <w:shd w:val="clear" w:color="auto" w:fill="FFFFFF"/>
          </w:tcPr>
          <w:p w:rsidR="0092269E" w:rsidRPr="0092269E" w:rsidRDefault="0092269E" w:rsidP="0092269E">
            <w:pPr>
              <w:snapToGrid w:val="0"/>
              <w:spacing w:after="0" w:line="240" w:lineRule="auto"/>
              <w:rPr>
                <w:rFonts w:ascii="Times New Roman" w:hAnsi="Times New Roman" w:cs="Times New Roman"/>
              </w:rPr>
            </w:pPr>
            <w:r w:rsidRPr="0092269E">
              <w:rPr>
                <w:rFonts w:ascii="Times New Roman" w:hAnsi="Times New Roman" w:cs="Times New Roman"/>
              </w:rPr>
              <w:t>Количество абонентов, имеющих водомерные счетчики .</w:t>
            </w:r>
          </w:p>
        </w:tc>
        <w:tc>
          <w:tcPr>
            <w:tcW w:w="2441" w:type="dxa"/>
            <w:tcBorders>
              <w:left w:val="single" w:sz="12" w:space="0" w:color="auto"/>
              <w:bottom w:val="single" w:sz="12" w:space="0" w:color="auto"/>
              <w:righ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sidRPr="0092269E">
              <w:rPr>
                <w:rFonts w:ascii="Times New Roman" w:hAnsi="Times New Roman" w:cs="Times New Roman"/>
              </w:rPr>
              <w:t>абонентов</w:t>
            </w:r>
          </w:p>
        </w:tc>
        <w:tc>
          <w:tcPr>
            <w:tcW w:w="2030" w:type="dxa"/>
            <w:tcBorders>
              <w:left w:val="single" w:sz="12" w:space="0" w:color="auto"/>
            </w:tcBorders>
            <w:shd w:val="clear" w:color="auto" w:fill="FFFFFF"/>
          </w:tcPr>
          <w:p w:rsidR="0092269E" w:rsidRPr="0092269E" w:rsidRDefault="0092269E" w:rsidP="0092269E">
            <w:pPr>
              <w:snapToGrid w:val="0"/>
              <w:spacing w:after="0" w:line="240" w:lineRule="auto"/>
              <w:jc w:val="center"/>
              <w:rPr>
                <w:rFonts w:ascii="Times New Roman" w:hAnsi="Times New Roman" w:cs="Times New Roman"/>
              </w:rPr>
            </w:pPr>
            <w:r>
              <w:rPr>
                <w:rFonts w:ascii="Times New Roman" w:hAnsi="Times New Roman" w:cs="Times New Roman"/>
              </w:rPr>
              <w:t>0</w:t>
            </w:r>
          </w:p>
        </w:tc>
      </w:tr>
    </w:tbl>
    <w:p w:rsidR="0092269E" w:rsidRPr="0092269E" w:rsidRDefault="0092269E" w:rsidP="0092269E">
      <w:pPr>
        <w:spacing w:after="0" w:line="240" w:lineRule="auto"/>
        <w:rPr>
          <w:rFonts w:ascii="Times New Roman" w:hAnsi="Times New Roman" w:cs="Times New Roman"/>
        </w:rPr>
      </w:pPr>
      <w:r w:rsidRPr="0092269E">
        <w:rPr>
          <w:rFonts w:ascii="Times New Roman" w:hAnsi="Times New Roman" w:cs="Times New Roman"/>
        </w:rPr>
        <w:t xml:space="preserve">    </w:t>
      </w:r>
    </w:p>
    <w:p w:rsidR="0092269E" w:rsidRPr="000E212E" w:rsidRDefault="0092269E" w:rsidP="006D25C6">
      <w:pPr>
        <w:pStyle w:val="aff2"/>
        <w:spacing w:after="0" w:line="360" w:lineRule="auto"/>
        <w:ind w:left="0" w:firstLine="567"/>
        <w:jc w:val="both"/>
        <w:rPr>
          <w:rFonts w:ascii="Times New Roman" w:hAnsi="Times New Roman" w:cs="Times New Roman"/>
          <w:sz w:val="28"/>
          <w:szCs w:val="28"/>
        </w:rPr>
      </w:pPr>
    </w:p>
    <w:p w:rsidR="004D14A5" w:rsidRPr="000E212E" w:rsidRDefault="00812080" w:rsidP="006D25C6">
      <w:pPr>
        <w:pStyle w:val="2"/>
        <w:rPr>
          <w:szCs w:val="28"/>
        </w:rPr>
      </w:pPr>
      <w:r w:rsidRPr="000E212E">
        <w:rPr>
          <w:szCs w:val="28"/>
        </w:rPr>
        <w:t xml:space="preserve">1.2 </w:t>
      </w:r>
      <w:r w:rsidR="004D14A5" w:rsidRPr="000E212E">
        <w:rPr>
          <w:szCs w:val="28"/>
        </w:rPr>
        <w:t>О</w:t>
      </w:r>
      <w:r w:rsidR="00EB6FF1" w:rsidRPr="000E212E">
        <w:rPr>
          <w:szCs w:val="28"/>
        </w:rPr>
        <w:t xml:space="preserve">писание территории поселения не </w:t>
      </w:r>
      <w:r w:rsidR="004D14A5" w:rsidRPr="000E212E">
        <w:rPr>
          <w:szCs w:val="28"/>
        </w:rPr>
        <w:t>охваченн</w:t>
      </w:r>
      <w:r w:rsidR="00865D47" w:rsidRPr="000E212E">
        <w:rPr>
          <w:szCs w:val="28"/>
        </w:rPr>
        <w:t>ой</w:t>
      </w:r>
      <w:r w:rsidR="004D14A5" w:rsidRPr="000E212E">
        <w:rPr>
          <w:szCs w:val="28"/>
        </w:rPr>
        <w:t xml:space="preserve"> централизо</w:t>
      </w:r>
      <w:r w:rsidR="0079623E" w:rsidRPr="000E212E">
        <w:rPr>
          <w:szCs w:val="28"/>
        </w:rPr>
        <w:t>ванными системами водоснабжения</w:t>
      </w:r>
    </w:p>
    <w:p w:rsidR="00705211" w:rsidRDefault="00624FF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Территория, неохваченная централизованным водоснабжением</w:t>
      </w:r>
      <w:r w:rsidR="00705211" w:rsidRPr="000E212E">
        <w:rPr>
          <w:rFonts w:ascii="Times New Roman" w:hAnsi="Times New Roman" w:cs="Times New Roman"/>
          <w:sz w:val="28"/>
          <w:szCs w:val="28"/>
        </w:rPr>
        <w:t xml:space="preserve">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002B5EC1">
        <w:rPr>
          <w:rFonts w:ascii="Times New Roman" w:hAnsi="Times New Roman" w:cs="Times New Roman"/>
          <w:sz w:val="28"/>
          <w:szCs w:val="28"/>
        </w:rPr>
        <w:t>, расположена практически по всему поселе</w:t>
      </w:r>
      <w:r w:rsidR="00B00D40">
        <w:rPr>
          <w:rFonts w:ascii="Times New Roman" w:hAnsi="Times New Roman" w:cs="Times New Roman"/>
          <w:sz w:val="28"/>
          <w:szCs w:val="28"/>
        </w:rPr>
        <w:t>н</w:t>
      </w:r>
      <w:r w:rsidR="002B5EC1">
        <w:rPr>
          <w:rFonts w:ascii="Times New Roman" w:hAnsi="Times New Roman" w:cs="Times New Roman"/>
          <w:sz w:val="28"/>
          <w:szCs w:val="28"/>
        </w:rPr>
        <w:t>ию за и</w:t>
      </w:r>
      <w:r w:rsidR="002B5EC1">
        <w:rPr>
          <w:rFonts w:ascii="Times New Roman" w:hAnsi="Times New Roman" w:cs="Times New Roman"/>
          <w:sz w:val="28"/>
          <w:szCs w:val="28"/>
        </w:rPr>
        <w:t>с</w:t>
      </w:r>
      <w:r w:rsidR="002B5EC1">
        <w:rPr>
          <w:rFonts w:ascii="Times New Roman" w:hAnsi="Times New Roman" w:cs="Times New Roman"/>
          <w:sz w:val="28"/>
          <w:szCs w:val="28"/>
        </w:rPr>
        <w:t>ключением центральной его части по следующим улицам: Лесная, Могочинская, Калинина, Пушкина, Южная Советская, Лермонтова и частично Школьная</w:t>
      </w:r>
      <w:r w:rsidR="00255A37" w:rsidRPr="000E212E">
        <w:rPr>
          <w:rFonts w:ascii="Times New Roman" w:hAnsi="Times New Roman" w:cs="Times New Roman"/>
          <w:sz w:val="28"/>
          <w:szCs w:val="28"/>
        </w:rPr>
        <w:t>.</w:t>
      </w:r>
    </w:p>
    <w:p w:rsidR="002B5EC1" w:rsidRPr="000E212E" w:rsidRDefault="002B5EC1"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Горячее водоснабжение в городском поселении «Ключевское» не предоста</w:t>
      </w:r>
      <w:r>
        <w:rPr>
          <w:rFonts w:ascii="Times New Roman" w:hAnsi="Times New Roman" w:cs="Times New Roman"/>
          <w:sz w:val="28"/>
          <w:szCs w:val="28"/>
        </w:rPr>
        <w:t>в</w:t>
      </w:r>
      <w:r>
        <w:rPr>
          <w:rFonts w:ascii="Times New Roman" w:hAnsi="Times New Roman" w:cs="Times New Roman"/>
          <w:sz w:val="28"/>
          <w:szCs w:val="28"/>
        </w:rPr>
        <w:t>ляется.</w:t>
      </w:r>
    </w:p>
    <w:p w:rsidR="004D14A5" w:rsidRPr="000E212E" w:rsidRDefault="00812080" w:rsidP="006D25C6">
      <w:pPr>
        <w:pStyle w:val="2"/>
        <w:rPr>
          <w:szCs w:val="28"/>
        </w:rPr>
      </w:pPr>
      <w:r w:rsidRPr="000E212E">
        <w:rPr>
          <w:szCs w:val="28"/>
        </w:rPr>
        <w:t xml:space="preserve">1.3 </w:t>
      </w:r>
      <w:r w:rsidR="004D14A5" w:rsidRPr="000E212E">
        <w:rPr>
          <w:szCs w:val="28"/>
        </w:rPr>
        <w:t>Описание технологических зон водоснабжения, зон централизованн</w:t>
      </w:r>
      <w:r w:rsidR="004D14A5" w:rsidRPr="000E212E">
        <w:rPr>
          <w:szCs w:val="28"/>
        </w:rPr>
        <w:t>о</w:t>
      </w:r>
      <w:r w:rsidR="004D14A5" w:rsidRPr="000E212E">
        <w:rPr>
          <w:szCs w:val="28"/>
        </w:rPr>
        <w:t>го и нецентрализованного водоснабжения (территорий, на которых вод</w:t>
      </w:r>
      <w:r w:rsidR="004D14A5" w:rsidRPr="000E212E">
        <w:rPr>
          <w:szCs w:val="28"/>
        </w:rPr>
        <w:t>о</w:t>
      </w:r>
      <w:r w:rsidR="004D14A5" w:rsidRPr="000E212E">
        <w:rPr>
          <w:szCs w:val="28"/>
        </w:rPr>
        <w:t>снабжение осуществляется с использованием централизованных и нецентр</w:t>
      </w:r>
      <w:r w:rsidR="004D14A5" w:rsidRPr="000E212E">
        <w:rPr>
          <w:szCs w:val="28"/>
        </w:rPr>
        <w:t>а</w:t>
      </w:r>
      <w:r w:rsidR="004D14A5" w:rsidRPr="000E212E">
        <w:rPr>
          <w:szCs w:val="28"/>
        </w:rPr>
        <w:t>лизованных систем горячего водоснабжения, систем холодного водоснабж</w:t>
      </w:r>
      <w:r w:rsidR="004D14A5" w:rsidRPr="000E212E">
        <w:rPr>
          <w:szCs w:val="28"/>
        </w:rPr>
        <w:t>е</w:t>
      </w:r>
      <w:r w:rsidR="004D14A5" w:rsidRPr="000E212E">
        <w:rPr>
          <w:szCs w:val="28"/>
        </w:rPr>
        <w:t>ния соответственно) и перечень центра</w:t>
      </w:r>
      <w:r w:rsidR="00705211" w:rsidRPr="000E212E">
        <w:rPr>
          <w:szCs w:val="28"/>
        </w:rPr>
        <w:t>лизованных систем водоснабжения</w:t>
      </w:r>
    </w:p>
    <w:p w:rsidR="00671C00" w:rsidRDefault="00197D2C" w:rsidP="00865D4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В </w:t>
      </w:r>
      <w:r w:rsidR="0093742E">
        <w:rPr>
          <w:rFonts w:ascii="Times New Roman" w:hAnsi="Times New Roman" w:cs="Times New Roman"/>
          <w:sz w:val="28"/>
          <w:szCs w:val="28"/>
        </w:rPr>
        <w:t>п. Ключевский</w:t>
      </w:r>
      <w:r w:rsidR="00865D47" w:rsidRPr="000E212E">
        <w:rPr>
          <w:rFonts w:ascii="Times New Roman" w:hAnsi="Times New Roman" w:cs="Times New Roman"/>
          <w:sz w:val="28"/>
          <w:szCs w:val="28"/>
        </w:rPr>
        <w:t xml:space="preserve"> </w:t>
      </w:r>
      <w:r w:rsidRPr="000E212E">
        <w:rPr>
          <w:rFonts w:ascii="Times New Roman" w:hAnsi="Times New Roman" w:cs="Times New Roman"/>
          <w:sz w:val="28"/>
          <w:szCs w:val="28"/>
        </w:rPr>
        <w:t>име</w:t>
      </w:r>
      <w:r w:rsidR="00865D47" w:rsidRPr="000E212E">
        <w:rPr>
          <w:rFonts w:ascii="Times New Roman" w:hAnsi="Times New Roman" w:cs="Times New Roman"/>
          <w:sz w:val="28"/>
          <w:szCs w:val="28"/>
        </w:rPr>
        <w:t>е</w:t>
      </w:r>
      <w:r w:rsidRPr="000E212E">
        <w:rPr>
          <w:rFonts w:ascii="Times New Roman" w:hAnsi="Times New Roman" w:cs="Times New Roman"/>
          <w:sz w:val="28"/>
          <w:szCs w:val="28"/>
        </w:rPr>
        <w:t xml:space="preserve">тся </w:t>
      </w:r>
      <w:r w:rsidR="002B5EC1">
        <w:rPr>
          <w:rFonts w:ascii="Times New Roman" w:hAnsi="Times New Roman" w:cs="Times New Roman"/>
          <w:sz w:val="28"/>
          <w:szCs w:val="28"/>
        </w:rPr>
        <w:t>одна</w:t>
      </w:r>
      <w:r w:rsidR="00044E04" w:rsidRPr="000E212E">
        <w:rPr>
          <w:rFonts w:ascii="Times New Roman" w:hAnsi="Times New Roman" w:cs="Times New Roman"/>
          <w:sz w:val="28"/>
          <w:szCs w:val="28"/>
        </w:rPr>
        <w:t xml:space="preserve"> технологическ</w:t>
      </w:r>
      <w:r w:rsidR="002B5EC1">
        <w:rPr>
          <w:rFonts w:ascii="Times New Roman" w:hAnsi="Times New Roman" w:cs="Times New Roman"/>
          <w:sz w:val="28"/>
          <w:szCs w:val="28"/>
        </w:rPr>
        <w:t>ая</w:t>
      </w:r>
      <w:r w:rsidR="00044E04" w:rsidRPr="000E212E">
        <w:rPr>
          <w:rFonts w:ascii="Times New Roman" w:hAnsi="Times New Roman" w:cs="Times New Roman"/>
          <w:sz w:val="28"/>
          <w:szCs w:val="28"/>
        </w:rPr>
        <w:t xml:space="preserve"> зона</w:t>
      </w:r>
      <w:r w:rsidRPr="000E212E">
        <w:rPr>
          <w:rFonts w:ascii="Times New Roman" w:hAnsi="Times New Roman" w:cs="Times New Roman"/>
          <w:sz w:val="28"/>
          <w:szCs w:val="28"/>
        </w:rPr>
        <w:t xml:space="preserve"> </w:t>
      </w:r>
      <w:r w:rsidR="00865D47" w:rsidRPr="000E212E">
        <w:rPr>
          <w:rFonts w:ascii="Times New Roman" w:hAnsi="Times New Roman" w:cs="Times New Roman"/>
          <w:sz w:val="28"/>
          <w:szCs w:val="28"/>
        </w:rPr>
        <w:t xml:space="preserve">централизованного </w:t>
      </w:r>
      <w:r w:rsidRPr="000E212E">
        <w:rPr>
          <w:rFonts w:ascii="Times New Roman" w:hAnsi="Times New Roman" w:cs="Times New Roman"/>
          <w:sz w:val="28"/>
          <w:szCs w:val="28"/>
        </w:rPr>
        <w:t>в</w:t>
      </w:r>
      <w:r w:rsidRPr="000E212E">
        <w:rPr>
          <w:rFonts w:ascii="Times New Roman" w:hAnsi="Times New Roman" w:cs="Times New Roman"/>
          <w:sz w:val="28"/>
          <w:szCs w:val="28"/>
        </w:rPr>
        <w:t>о</w:t>
      </w:r>
      <w:r w:rsidRPr="000E212E">
        <w:rPr>
          <w:rFonts w:ascii="Times New Roman" w:hAnsi="Times New Roman" w:cs="Times New Roman"/>
          <w:sz w:val="28"/>
          <w:szCs w:val="28"/>
        </w:rPr>
        <w:t>доснабже</w:t>
      </w:r>
      <w:r w:rsidR="002B5EC1">
        <w:rPr>
          <w:rFonts w:ascii="Times New Roman" w:hAnsi="Times New Roman" w:cs="Times New Roman"/>
          <w:sz w:val="28"/>
          <w:szCs w:val="28"/>
        </w:rPr>
        <w:t>ния, в нее</w:t>
      </w:r>
      <w:r w:rsidR="00865D47" w:rsidRPr="000E212E">
        <w:rPr>
          <w:rFonts w:ascii="Times New Roman" w:hAnsi="Times New Roman" w:cs="Times New Roman"/>
          <w:sz w:val="28"/>
          <w:szCs w:val="28"/>
        </w:rPr>
        <w:t xml:space="preserve"> вода </w:t>
      </w:r>
      <w:r w:rsidR="00671C00">
        <w:rPr>
          <w:rFonts w:ascii="Times New Roman" w:hAnsi="Times New Roman" w:cs="Times New Roman"/>
          <w:sz w:val="28"/>
          <w:szCs w:val="28"/>
        </w:rPr>
        <w:t xml:space="preserve">поступает </w:t>
      </w:r>
      <w:r w:rsidR="002D7E95" w:rsidRPr="000E212E">
        <w:rPr>
          <w:rFonts w:ascii="Times New Roman" w:hAnsi="Times New Roman" w:cs="Times New Roman"/>
          <w:sz w:val="28"/>
          <w:szCs w:val="28"/>
        </w:rPr>
        <w:t xml:space="preserve">от </w:t>
      </w:r>
      <w:r w:rsidR="002B5EC1">
        <w:rPr>
          <w:rFonts w:ascii="Times New Roman" w:hAnsi="Times New Roman" w:cs="Times New Roman"/>
          <w:sz w:val="28"/>
          <w:szCs w:val="28"/>
        </w:rPr>
        <w:t>водозаборной</w:t>
      </w:r>
      <w:r w:rsidR="00671C00">
        <w:rPr>
          <w:rFonts w:ascii="Times New Roman" w:hAnsi="Times New Roman" w:cs="Times New Roman"/>
          <w:sz w:val="28"/>
          <w:szCs w:val="28"/>
        </w:rPr>
        <w:t xml:space="preserve"> скважин</w:t>
      </w:r>
      <w:r w:rsidR="002B5EC1">
        <w:rPr>
          <w:rFonts w:ascii="Times New Roman" w:hAnsi="Times New Roman" w:cs="Times New Roman"/>
          <w:sz w:val="28"/>
          <w:szCs w:val="28"/>
        </w:rPr>
        <w:t>ы №23-Э</w:t>
      </w:r>
      <w:r w:rsidR="002D7E95" w:rsidRPr="000E212E">
        <w:rPr>
          <w:rFonts w:ascii="Times New Roman" w:hAnsi="Times New Roman" w:cs="Times New Roman"/>
          <w:sz w:val="28"/>
          <w:szCs w:val="28"/>
        </w:rPr>
        <w:t xml:space="preserve">. </w:t>
      </w:r>
    </w:p>
    <w:p w:rsidR="00671C00" w:rsidRDefault="00671C00" w:rsidP="00865D47">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технологическую зону входит территория, расположенная </w:t>
      </w:r>
      <w:r w:rsidR="002B5EC1">
        <w:rPr>
          <w:rFonts w:ascii="Times New Roman" w:hAnsi="Times New Roman" w:cs="Times New Roman"/>
          <w:sz w:val="28"/>
          <w:szCs w:val="28"/>
        </w:rPr>
        <w:t xml:space="preserve">по </w:t>
      </w:r>
      <w:r>
        <w:rPr>
          <w:rFonts w:ascii="Times New Roman" w:hAnsi="Times New Roman" w:cs="Times New Roman"/>
          <w:sz w:val="28"/>
          <w:szCs w:val="28"/>
        </w:rPr>
        <w:t xml:space="preserve"> улиц</w:t>
      </w:r>
      <w:r w:rsidR="002B5EC1">
        <w:rPr>
          <w:rFonts w:ascii="Times New Roman" w:hAnsi="Times New Roman" w:cs="Times New Roman"/>
          <w:sz w:val="28"/>
          <w:szCs w:val="28"/>
        </w:rPr>
        <w:t>е Школьная</w:t>
      </w:r>
      <w:r>
        <w:rPr>
          <w:rFonts w:ascii="Times New Roman" w:hAnsi="Times New Roman" w:cs="Times New Roman"/>
          <w:sz w:val="28"/>
          <w:szCs w:val="28"/>
        </w:rPr>
        <w:t>. Водоснабжение организовано от скважины №</w:t>
      </w:r>
      <w:r w:rsidR="002B5EC1">
        <w:rPr>
          <w:rFonts w:ascii="Times New Roman" w:hAnsi="Times New Roman" w:cs="Times New Roman"/>
          <w:sz w:val="28"/>
          <w:szCs w:val="28"/>
        </w:rPr>
        <w:t>23-Э</w:t>
      </w:r>
      <w:r>
        <w:rPr>
          <w:rFonts w:ascii="Times New Roman" w:hAnsi="Times New Roman" w:cs="Times New Roman"/>
          <w:sz w:val="28"/>
          <w:szCs w:val="28"/>
        </w:rPr>
        <w:t xml:space="preserve">. Вода подается в </w:t>
      </w:r>
      <w:r w:rsidR="002B5EC1">
        <w:rPr>
          <w:rFonts w:ascii="Times New Roman" w:hAnsi="Times New Roman" w:cs="Times New Roman"/>
          <w:sz w:val="28"/>
          <w:szCs w:val="28"/>
        </w:rPr>
        <w:t>три 54-х квартирных жилых</w:t>
      </w:r>
      <w:r>
        <w:rPr>
          <w:rFonts w:ascii="Times New Roman" w:hAnsi="Times New Roman" w:cs="Times New Roman"/>
          <w:sz w:val="28"/>
          <w:szCs w:val="28"/>
        </w:rPr>
        <w:t xml:space="preserve"> дома</w:t>
      </w:r>
      <w:r w:rsidR="002B5EC1">
        <w:rPr>
          <w:rFonts w:ascii="Times New Roman" w:hAnsi="Times New Roman" w:cs="Times New Roman"/>
          <w:sz w:val="28"/>
          <w:szCs w:val="28"/>
        </w:rPr>
        <w:t>, школу, детский сад</w:t>
      </w:r>
      <w:r w:rsidR="005B48E8">
        <w:rPr>
          <w:rFonts w:ascii="Times New Roman" w:hAnsi="Times New Roman" w:cs="Times New Roman"/>
          <w:sz w:val="28"/>
          <w:szCs w:val="28"/>
        </w:rPr>
        <w:t>, а также в котельную.</w:t>
      </w:r>
    </w:p>
    <w:p w:rsidR="00C043B7" w:rsidRPr="000E212E" w:rsidRDefault="00AE69D2" w:rsidP="00865D4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Централизованное горячее</w:t>
      </w:r>
      <w:r w:rsidR="00C043B7" w:rsidRPr="000E212E">
        <w:rPr>
          <w:rFonts w:ascii="Times New Roman" w:hAnsi="Times New Roman" w:cs="Times New Roman"/>
          <w:sz w:val="28"/>
          <w:szCs w:val="28"/>
        </w:rPr>
        <w:t xml:space="preserve"> водоснабжение </w:t>
      </w:r>
      <w:r w:rsidRPr="000E212E">
        <w:rPr>
          <w:rFonts w:ascii="Times New Roman" w:hAnsi="Times New Roman" w:cs="Times New Roman"/>
          <w:sz w:val="28"/>
          <w:szCs w:val="28"/>
        </w:rPr>
        <w:t xml:space="preserve">в </w:t>
      </w:r>
      <w:r w:rsidR="0093742E">
        <w:rPr>
          <w:rFonts w:ascii="Times New Roman" w:hAnsi="Times New Roman" w:cs="Times New Roman"/>
          <w:sz w:val="28"/>
          <w:szCs w:val="28"/>
        </w:rPr>
        <w:t>п. Ключевский</w:t>
      </w:r>
      <w:r w:rsidR="00C043B7" w:rsidRPr="000E212E">
        <w:rPr>
          <w:rFonts w:ascii="Times New Roman" w:hAnsi="Times New Roman" w:cs="Times New Roman"/>
          <w:sz w:val="28"/>
          <w:szCs w:val="28"/>
        </w:rPr>
        <w:t xml:space="preserve"> </w:t>
      </w:r>
      <w:r w:rsidRPr="000E212E">
        <w:rPr>
          <w:rFonts w:ascii="Times New Roman" w:hAnsi="Times New Roman" w:cs="Times New Roman"/>
          <w:sz w:val="28"/>
          <w:szCs w:val="28"/>
        </w:rPr>
        <w:t>отсутствует</w:t>
      </w:r>
      <w:r w:rsidR="00F05727" w:rsidRPr="000E212E">
        <w:rPr>
          <w:rFonts w:ascii="Times New Roman" w:hAnsi="Times New Roman" w:cs="Times New Roman"/>
          <w:sz w:val="28"/>
          <w:szCs w:val="28"/>
        </w:rPr>
        <w:t>.</w:t>
      </w:r>
    </w:p>
    <w:p w:rsidR="004D14A5" w:rsidRPr="000E212E" w:rsidRDefault="00812080" w:rsidP="006D25C6">
      <w:pPr>
        <w:pStyle w:val="2"/>
        <w:rPr>
          <w:szCs w:val="28"/>
        </w:rPr>
      </w:pPr>
      <w:r w:rsidRPr="000E212E">
        <w:rPr>
          <w:szCs w:val="28"/>
        </w:rPr>
        <w:t xml:space="preserve">1.4 </w:t>
      </w:r>
      <w:r w:rsidR="004D14A5" w:rsidRPr="000E212E">
        <w:rPr>
          <w:szCs w:val="28"/>
        </w:rPr>
        <w:t>Описание результатов технического обследования центра</w:t>
      </w:r>
      <w:r w:rsidR="00F05727" w:rsidRPr="000E212E">
        <w:rPr>
          <w:szCs w:val="28"/>
        </w:rPr>
        <w:t>лизованных систем водоснабжения</w:t>
      </w:r>
    </w:p>
    <w:p w:rsidR="001264AB" w:rsidRPr="000E212E" w:rsidRDefault="00271A8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Информация о результатах т</w:t>
      </w:r>
      <w:r w:rsidR="001264AB" w:rsidRPr="000E212E">
        <w:rPr>
          <w:rFonts w:ascii="Times New Roman" w:hAnsi="Times New Roman" w:cs="Times New Roman"/>
          <w:sz w:val="28"/>
          <w:szCs w:val="28"/>
        </w:rPr>
        <w:t>ехническо</w:t>
      </w:r>
      <w:r w:rsidRPr="000E212E">
        <w:rPr>
          <w:rFonts w:ascii="Times New Roman" w:hAnsi="Times New Roman" w:cs="Times New Roman"/>
          <w:sz w:val="28"/>
          <w:szCs w:val="28"/>
        </w:rPr>
        <w:t>го</w:t>
      </w:r>
      <w:r w:rsidR="001264AB" w:rsidRPr="000E212E">
        <w:rPr>
          <w:rFonts w:ascii="Times New Roman" w:hAnsi="Times New Roman" w:cs="Times New Roman"/>
          <w:sz w:val="28"/>
          <w:szCs w:val="28"/>
        </w:rPr>
        <w:t xml:space="preserve"> обследовани</w:t>
      </w:r>
      <w:r w:rsidRPr="000E212E">
        <w:rPr>
          <w:rFonts w:ascii="Times New Roman" w:hAnsi="Times New Roman" w:cs="Times New Roman"/>
          <w:sz w:val="28"/>
          <w:szCs w:val="28"/>
        </w:rPr>
        <w:t>я</w:t>
      </w:r>
      <w:r w:rsidR="001264AB" w:rsidRPr="000E212E">
        <w:rPr>
          <w:rFonts w:ascii="Times New Roman" w:hAnsi="Times New Roman" w:cs="Times New Roman"/>
          <w:sz w:val="28"/>
          <w:szCs w:val="28"/>
        </w:rPr>
        <w:t xml:space="preserve"> централизованных систем водоснабжения 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отсутствует.</w:t>
      </w:r>
      <w:r w:rsidR="00F05727" w:rsidRPr="000E212E">
        <w:rPr>
          <w:rFonts w:ascii="Times New Roman" w:hAnsi="Times New Roman" w:cs="Times New Roman"/>
          <w:sz w:val="28"/>
          <w:szCs w:val="28"/>
        </w:rPr>
        <w:t xml:space="preserve"> Необходимо произвести техническое обследование существующих централизованных систем водоснабж</w:t>
      </w:r>
      <w:r w:rsidR="00F05727" w:rsidRPr="000E212E">
        <w:rPr>
          <w:rFonts w:ascii="Times New Roman" w:hAnsi="Times New Roman" w:cs="Times New Roman"/>
          <w:sz w:val="28"/>
          <w:szCs w:val="28"/>
        </w:rPr>
        <w:t>е</w:t>
      </w:r>
      <w:r w:rsidR="00F05727" w:rsidRPr="000E212E">
        <w:rPr>
          <w:rFonts w:ascii="Times New Roman" w:hAnsi="Times New Roman" w:cs="Times New Roman"/>
          <w:sz w:val="28"/>
          <w:szCs w:val="28"/>
        </w:rPr>
        <w:t>ния для формирования заключения о существующих проблемах в данной сфере и обозначения фронта ремонтных, строительных работ, а так же реконструкции и модернизации при необходимости.</w:t>
      </w:r>
    </w:p>
    <w:p w:rsidR="00702D10" w:rsidRPr="000E212E" w:rsidRDefault="00812080" w:rsidP="006D25C6">
      <w:pPr>
        <w:pStyle w:val="2"/>
        <w:rPr>
          <w:szCs w:val="28"/>
        </w:rPr>
      </w:pPr>
      <w:r w:rsidRPr="000E212E">
        <w:rPr>
          <w:szCs w:val="28"/>
        </w:rPr>
        <w:t xml:space="preserve">1.4.1 </w:t>
      </w:r>
      <w:r w:rsidR="006E5EE8" w:rsidRPr="000E212E">
        <w:rPr>
          <w:szCs w:val="28"/>
        </w:rPr>
        <w:t>Описание состояния существующих источников водоснабжения и водозаборных</w:t>
      </w:r>
      <w:r w:rsidR="00F05727" w:rsidRPr="000E212E">
        <w:rPr>
          <w:szCs w:val="28"/>
        </w:rPr>
        <w:t xml:space="preserve"> сооружений</w:t>
      </w:r>
    </w:p>
    <w:p w:rsidR="00C863E3" w:rsidRPr="00D946C1" w:rsidRDefault="00481A87" w:rsidP="00C863E3">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 xml:space="preserve">Территория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Pr="00D946C1">
        <w:rPr>
          <w:rFonts w:ascii="Times New Roman" w:hAnsi="Times New Roman" w:cs="Times New Roman"/>
          <w:sz w:val="28"/>
          <w:szCs w:val="28"/>
        </w:rPr>
        <w:t xml:space="preserve"> относится к бассейну </w:t>
      </w:r>
      <w:r w:rsidR="00DB2288">
        <w:rPr>
          <w:rFonts w:ascii="Times New Roman" w:hAnsi="Times New Roman" w:cs="Times New Roman"/>
          <w:sz w:val="28"/>
          <w:szCs w:val="28"/>
        </w:rPr>
        <w:t>рек: Средние Ключи, Алексеевка, Ключи</w:t>
      </w:r>
      <w:r w:rsidRPr="00D946C1">
        <w:rPr>
          <w:rFonts w:ascii="Times New Roman" w:hAnsi="Times New Roman" w:cs="Times New Roman"/>
          <w:sz w:val="28"/>
          <w:szCs w:val="28"/>
        </w:rPr>
        <w:t xml:space="preserve"> и характеризуется развитой сетью рек и ручьев, входящих в водосбор рек</w:t>
      </w:r>
      <w:r w:rsidR="005A0E4F">
        <w:rPr>
          <w:rFonts w:ascii="Times New Roman" w:hAnsi="Times New Roman" w:cs="Times New Roman"/>
          <w:sz w:val="28"/>
          <w:szCs w:val="28"/>
        </w:rPr>
        <w:t>.</w:t>
      </w:r>
      <w:r w:rsidRPr="00D946C1">
        <w:rPr>
          <w:rFonts w:ascii="Times New Roman" w:hAnsi="Times New Roman" w:cs="Times New Roman"/>
          <w:sz w:val="28"/>
          <w:szCs w:val="28"/>
        </w:rPr>
        <w:t xml:space="preserve"> Внутренние воды района представлены, в пе</w:t>
      </w:r>
      <w:r w:rsidRPr="00D946C1">
        <w:rPr>
          <w:rFonts w:ascii="Times New Roman" w:hAnsi="Times New Roman" w:cs="Times New Roman"/>
          <w:sz w:val="28"/>
          <w:szCs w:val="28"/>
        </w:rPr>
        <w:t>р</w:t>
      </w:r>
      <w:r w:rsidRPr="00D946C1">
        <w:rPr>
          <w:rFonts w:ascii="Times New Roman" w:hAnsi="Times New Roman" w:cs="Times New Roman"/>
          <w:sz w:val="28"/>
          <w:szCs w:val="28"/>
        </w:rPr>
        <w:t>вую очередь, рек</w:t>
      </w:r>
      <w:r w:rsidR="00DB2288">
        <w:rPr>
          <w:rFonts w:ascii="Times New Roman" w:hAnsi="Times New Roman" w:cs="Times New Roman"/>
          <w:sz w:val="28"/>
          <w:szCs w:val="28"/>
        </w:rPr>
        <w:t>ами</w:t>
      </w:r>
      <w:r w:rsidRPr="00D946C1">
        <w:rPr>
          <w:rFonts w:ascii="Times New Roman" w:hAnsi="Times New Roman" w:cs="Times New Roman"/>
          <w:sz w:val="28"/>
          <w:szCs w:val="28"/>
        </w:rPr>
        <w:t xml:space="preserve"> </w:t>
      </w:r>
      <w:r w:rsidR="00DB2288">
        <w:rPr>
          <w:rFonts w:ascii="Times New Roman" w:hAnsi="Times New Roman" w:cs="Times New Roman"/>
          <w:sz w:val="28"/>
          <w:szCs w:val="28"/>
        </w:rPr>
        <w:t>Средние Ключи, Алексеевка, Ключи</w:t>
      </w:r>
      <w:r w:rsidRPr="00D946C1">
        <w:rPr>
          <w:rFonts w:ascii="Times New Roman" w:hAnsi="Times New Roman" w:cs="Times New Roman"/>
          <w:sz w:val="28"/>
          <w:szCs w:val="28"/>
        </w:rPr>
        <w:t xml:space="preserve"> и ее притоками, а также немногочисленными мелкими озерами и небольшими участками заболоченных земель.</w:t>
      </w:r>
      <w:r w:rsidR="00D946C1">
        <w:rPr>
          <w:rFonts w:ascii="Times New Roman" w:hAnsi="Times New Roman" w:cs="Times New Roman"/>
          <w:sz w:val="28"/>
          <w:szCs w:val="28"/>
        </w:rPr>
        <w:t xml:space="preserve"> </w:t>
      </w:r>
      <w:r w:rsidR="00DB2288">
        <w:rPr>
          <w:rFonts w:ascii="Times New Roman" w:hAnsi="Times New Roman" w:cs="Times New Roman"/>
          <w:sz w:val="28"/>
          <w:szCs w:val="28"/>
        </w:rPr>
        <w:t>Реки Средние Ключи и Алексеевка</w:t>
      </w:r>
      <w:r w:rsidR="00C863E3" w:rsidRPr="00D946C1">
        <w:rPr>
          <w:rFonts w:ascii="Times New Roman" w:hAnsi="Times New Roman" w:cs="Times New Roman"/>
          <w:sz w:val="28"/>
          <w:szCs w:val="28"/>
        </w:rPr>
        <w:t xml:space="preserve">, протекает с </w:t>
      </w:r>
      <w:r w:rsidR="005A0E4F">
        <w:rPr>
          <w:rFonts w:ascii="Times New Roman" w:hAnsi="Times New Roman" w:cs="Times New Roman"/>
          <w:sz w:val="28"/>
          <w:szCs w:val="28"/>
        </w:rPr>
        <w:t>северо-</w:t>
      </w:r>
      <w:r w:rsidR="00DB2288">
        <w:rPr>
          <w:rFonts w:ascii="Times New Roman" w:hAnsi="Times New Roman" w:cs="Times New Roman"/>
          <w:sz w:val="28"/>
          <w:szCs w:val="28"/>
        </w:rPr>
        <w:t>запада</w:t>
      </w:r>
      <w:r w:rsidR="005A0E4F">
        <w:rPr>
          <w:rFonts w:ascii="Times New Roman" w:hAnsi="Times New Roman" w:cs="Times New Roman"/>
          <w:sz w:val="28"/>
          <w:szCs w:val="28"/>
        </w:rPr>
        <w:t xml:space="preserve"> на юг</w:t>
      </w:r>
      <w:r w:rsidR="00DB2288">
        <w:rPr>
          <w:rFonts w:ascii="Times New Roman" w:hAnsi="Times New Roman" w:cs="Times New Roman"/>
          <w:sz w:val="28"/>
          <w:szCs w:val="28"/>
        </w:rPr>
        <w:t>о-восток, река Ключи протекает с севера на юг</w:t>
      </w:r>
      <w:r w:rsidR="00C863E3" w:rsidRPr="00D946C1">
        <w:rPr>
          <w:rFonts w:ascii="Times New Roman" w:hAnsi="Times New Roman" w:cs="Times New Roman"/>
          <w:sz w:val="28"/>
          <w:szCs w:val="28"/>
        </w:rPr>
        <w:t>. Реки имеют весенний и летний п</w:t>
      </w:r>
      <w:r w:rsidR="00C863E3" w:rsidRPr="00D946C1">
        <w:rPr>
          <w:rFonts w:ascii="Times New Roman" w:hAnsi="Times New Roman" w:cs="Times New Roman"/>
          <w:sz w:val="28"/>
          <w:szCs w:val="28"/>
        </w:rPr>
        <w:t>а</w:t>
      </w:r>
      <w:r w:rsidR="00C863E3" w:rsidRPr="00D946C1">
        <w:rPr>
          <w:rFonts w:ascii="Times New Roman" w:hAnsi="Times New Roman" w:cs="Times New Roman"/>
          <w:sz w:val="28"/>
          <w:szCs w:val="28"/>
        </w:rPr>
        <w:t xml:space="preserve">водки. Наиболее характерной фазой водного режима является дождевые паводки, в основном в теплый период года. Гидрологические условия участков в районе </w:t>
      </w:r>
      <w:r w:rsidR="0092269E">
        <w:rPr>
          <w:rFonts w:ascii="Times New Roman" w:hAnsi="Times New Roman" w:cs="Times New Roman"/>
          <w:sz w:val="28"/>
          <w:szCs w:val="28"/>
        </w:rPr>
        <w:t>поселения</w:t>
      </w:r>
      <w:r w:rsidR="00C863E3" w:rsidRPr="00D946C1">
        <w:rPr>
          <w:rFonts w:ascii="Times New Roman" w:hAnsi="Times New Roman" w:cs="Times New Roman"/>
          <w:sz w:val="28"/>
          <w:szCs w:val="28"/>
        </w:rPr>
        <w:t xml:space="preserve"> </w:t>
      </w:r>
      <w:r w:rsidR="00DB2288">
        <w:rPr>
          <w:rFonts w:ascii="Times New Roman" w:hAnsi="Times New Roman" w:cs="Times New Roman"/>
          <w:sz w:val="28"/>
          <w:szCs w:val="28"/>
        </w:rPr>
        <w:t>Ключевский</w:t>
      </w:r>
      <w:r w:rsidR="00C863E3" w:rsidRPr="00D946C1">
        <w:rPr>
          <w:rFonts w:ascii="Times New Roman" w:hAnsi="Times New Roman" w:cs="Times New Roman"/>
          <w:sz w:val="28"/>
          <w:szCs w:val="28"/>
        </w:rPr>
        <w:t xml:space="preserve"> характеризуются наличием грунтовых вод, которые нах</w:t>
      </w:r>
      <w:r w:rsidR="00C863E3" w:rsidRPr="00D946C1">
        <w:rPr>
          <w:rFonts w:ascii="Times New Roman" w:hAnsi="Times New Roman" w:cs="Times New Roman"/>
          <w:sz w:val="28"/>
          <w:szCs w:val="28"/>
        </w:rPr>
        <w:t>о</w:t>
      </w:r>
      <w:r w:rsidR="00C863E3" w:rsidRPr="00D946C1">
        <w:rPr>
          <w:rFonts w:ascii="Times New Roman" w:hAnsi="Times New Roman" w:cs="Times New Roman"/>
          <w:sz w:val="28"/>
          <w:szCs w:val="28"/>
        </w:rPr>
        <w:t xml:space="preserve">дятся в гидравлической связи с водами </w:t>
      </w:r>
      <w:r w:rsidR="00DB2288">
        <w:rPr>
          <w:rFonts w:ascii="Times New Roman" w:hAnsi="Times New Roman" w:cs="Times New Roman"/>
          <w:sz w:val="28"/>
          <w:szCs w:val="28"/>
        </w:rPr>
        <w:t>рек: Средние Ключи, Алексеевка, Ключи</w:t>
      </w:r>
      <w:r w:rsidR="00C863E3" w:rsidRPr="00D946C1">
        <w:rPr>
          <w:rFonts w:ascii="Times New Roman" w:hAnsi="Times New Roman" w:cs="Times New Roman"/>
          <w:sz w:val="28"/>
          <w:szCs w:val="28"/>
        </w:rPr>
        <w:t xml:space="preserve">. </w:t>
      </w:r>
    </w:p>
    <w:p w:rsidR="00C863E3" w:rsidRPr="00D946C1" w:rsidRDefault="00C863E3" w:rsidP="00C863E3">
      <w:pPr>
        <w:pStyle w:val="a4"/>
        <w:spacing w:after="0" w:line="360" w:lineRule="auto"/>
        <w:ind w:left="0" w:firstLine="567"/>
        <w:contextualSpacing w:val="0"/>
        <w:jc w:val="both"/>
        <w:rPr>
          <w:rFonts w:ascii="Times New Roman" w:hAnsi="Times New Roman" w:cs="Times New Roman"/>
          <w:sz w:val="28"/>
          <w:szCs w:val="28"/>
        </w:rPr>
      </w:pPr>
      <w:r w:rsidRPr="00D946C1">
        <w:rPr>
          <w:rFonts w:ascii="Times New Roman" w:hAnsi="Times New Roman" w:cs="Times New Roman"/>
          <w:sz w:val="28"/>
          <w:szCs w:val="28"/>
        </w:rPr>
        <w:t xml:space="preserve">Паводки, наблюдающиеся в мае, как правило, имеют смешанное </w:t>
      </w:r>
      <w:r w:rsidR="00D946C1" w:rsidRPr="00D946C1">
        <w:rPr>
          <w:rFonts w:ascii="Times New Roman" w:hAnsi="Times New Roman" w:cs="Times New Roman"/>
          <w:sz w:val="28"/>
          <w:szCs w:val="28"/>
        </w:rPr>
        <w:t>снегодожд</w:t>
      </w:r>
      <w:r w:rsidR="00D946C1" w:rsidRPr="00D946C1">
        <w:rPr>
          <w:rFonts w:ascii="Times New Roman" w:hAnsi="Times New Roman" w:cs="Times New Roman"/>
          <w:sz w:val="28"/>
          <w:szCs w:val="28"/>
        </w:rPr>
        <w:t>е</w:t>
      </w:r>
      <w:r w:rsidR="00D946C1" w:rsidRPr="00D946C1">
        <w:rPr>
          <w:rFonts w:ascii="Times New Roman" w:hAnsi="Times New Roman" w:cs="Times New Roman"/>
          <w:sz w:val="28"/>
          <w:szCs w:val="28"/>
        </w:rPr>
        <w:t>вое</w:t>
      </w:r>
      <w:r w:rsidRPr="00D946C1">
        <w:rPr>
          <w:rFonts w:ascii="Times New Roman" w:hAnsi="Times New Roman" w:cs="Times New Roman"/>
          <w:sz w:val="28"/>
          <w:szCs w:val="28"/>
        </w:rPr>
        <w:t xml:space="preserve"> происхождение. Наиболее высокие уровни и расходы воды отмечаются в п</w:t>
      </w:r>
      <w:r w:rsidRPr="00D946C1">
        <w:rPr>
          <w:rFonts w:ascii="Times New Roman" w:hAnsi="Times New Roman" w:cs="Times New Roman"/>
          <w:sz w:val="28"/>
          <w:szCs w:val="28"/>
        </w:rPr>
        <w:t>е</w:t>
      </w:r>
      <w:r w:rsidRPr="00D946C1">
        <w:rPr>
          <w:rFonts w:ascii="Times New Roman" w:hAnsi="Times New Roman" w:cs="Times New Roman"/>
          <w:sz w:val="28"/>
          <w:szCs w:val="28"/>
        </w:rPr>
        <w:t>риод дождевых паводков (июле-августе). Они превышают максимумы весеннего половодья в 2-3 раза. Большая интенсивность летних осадков при условии знач</w:t>
      </w:r>
      <w:r w:rsidRPr="00D946C1">
        <w:rPr>
          <w:rFonts w:ascii="Times New Roman" w:hAnsi="Times New Roman" w:cs="Times New Roman"/>
          <w:sz w:val="28"/>
          <w:szCs w:val="28"/>
        </w:rPr>
        <w:t>и</w:t>
      </w:r>
      <w:r w:rsidRPr="00D946C1">
        <w:rPr>
          <w:rFonts w:ascii="Times New Roman" w:hAnsi="Times New Roman" w:cs="Times New Roman"/>
          <w:sz w:val="28"/>
          <w:szCs w:val="28"/>
        </w:rPr>
        <w:t>тельного предшествующего увлажнения почво-грунтов способствует образов</w:t>
      </w:r>
      <w:r w:rsidRPr="00D946C1">
        <w:rPr>
          <w:rFonts w:ascii="Times New Roman" w:hAnsi="Times New Roman" w:cs="Times New Roman"/>
          <w:sz w:val="28"/>
          <w:szCs w:val="28"/>
        </w:rPr>
        <w:t>а</w:t>
      </w:r>
      <w:r w:rsidRPr="00D946C1">
        <w:rPr>
          <w:rFonts w:ascii="Times New Roman" w:hAnsi="Times New Roman" w:cs="Times New Roman"/>
          <w:sz w:val="28"/>
          <w:szCs w:val="28"/>
        </w:rPr>
        <w:t xml:space="preserve">нию мощных дождевых паводков, сопровождающихся наводнениями. </w:t>
      </w:r>
    </w:p>
    <w:p w:rsidR="00481A87" w:rsidRPr="00D946C1"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lastRenderedPageBreak/>
        <w:t>Отмечается повышение уровня загрязнённости речных вод во время паводка, что обусловлено увеличением антропогенной нагрузки на реку за счет смыва з</w:t>
      </w:r>
      <w:r w:rsidRPr="00D946C1">
        <w:rPr>
          <w:rFonts w:ascii="Times New Roman" w:hAnsi="Times New Roman" w:cs="Times New Roman"/>
          <w:sz w:val="28"/>
          <w:szCs w:val="28"/>
        </w:rPr>
        <w:t>а</w:t>
      </w:r>
      <w:r w:rsidRPr="00D946C1">
        <w:rPr>
          <w:rFonts w:ascii="Times New Roman" w:hAnsi="Times New Roman" w:cs="Times New Roman"/>
          <w:sz w:val="28"/>
          <w:szCs w:val="28"/>
        </w:rPr>
        <w:t>грязняющих веществ с прилегающих территорий.</w:t>
      </w:r>
    </w:p>
    <w:p w:rsidR="00481A87" w:rsidRPr="00D946C1"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Подземные воды, как источник хозяйственно</w:t>
      </w:r>
      <w:r w:rsidRPr="00D946C1">
        <w:rPr>
          <w:rFonts w:ascii="Times New Roman" w:hAnsi="Times New Roman" w:cs="Times New Roman"/>
          <w:sz w:val="28"/>
          <w:szCs w:val="28"/>
        </w:rPr>
        <w:noBreakHyphen/>
        <w:t>питьевого водоснабжения имеют ряд преимуществ перед поверхностными. Они, как правило, характериз</w:t>
      </w:r>
      <w:r w:rsidRPr="00D946C1">
        <w:rPr>
          <w:rFonts w:ascii="Times New Roman" w:hAnsi="Times New Roman" w:cs="Times New Roman"/>
          <w:sz w:val="28"/>
          <w:szCs w:val="28"/>
        </w:rPr>
        <w:t>у</w:t>
      </w:r>
      <w:r w:rsidRPr="00D946C1">
        <w:rPr>
          <w:rFonts w:ascii="Times New Roman" w:hAnsi="Times New Roman" w:cs="Times New Roman"/>
          <w:sz w:val="28"/>
          <w:szCs w:val="28"/>
        </w:rPr>
        <w:t>ются более высоким качеством и не требуют дорогостоящей очистки, лучше з</w:t>
      </w:r>
      <w:r w:rsidRPr="00D946C1">
        <w:rPr>
          <w:rFonts w:ascii="Times New Roman" w:hAnsi="Times New Roman" w:cs="Times New Roman"/>
          <w:sz w:val="28"/>
          <w:szCs w:val="28"/>
        </w:rPr>
        <w:t>а</w:t>
      </w:r>
      <w:r w:rsidRPr="00D946C1">
        <w:rPr>
          <w:rFonts w:ascii="Times New Roman" w:hAnsi="Times New Roman" w:cs="Times New Roman"/>
          <w:sz w:val="28"/>
          <w:szCs w:val="28"/>
        </w:rPr>
        <w:t>щищены от загрязнения и испарения.</w:t>
      </w:r>
    </w:p>
    <w:p w:rsidR="00481A87"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Подземные воды в районе имеют малую степень минерализации. Часты в</w:t>
      </w:r>
      <w:r w:rsidRPr="00D946C1">
        <w:rPr>
          <w:rFonts w:ascii="Times New Roman" w:hAnsi="Times New Roman" w:cs="Times New Roman"/>
          <w:sz w:val="28"/>
          <w:szCs w:val="28"/>
        </w:rPr>
        <w:t>ы</w:t>
      </w:r>
      <w:r w:rsidRPr="00D946C1">
        <w:rPr>
          <w:rFonts w:ascii="Times New Roman" w:hAnsi="Times New Roman" w:cs="Times New Roman"/>
          <w:sz w:val="28"/>
          <w:szCs w:val="28"/>
        </w:rPr>
        <w:t>ходы подземных вод на поверхность в виде ключей и родников.</w:t>
      </w:r>
    </w:p>
    <w:p w:rsidR="00C31F9C" w:rsidRPr="00D946C1" w:rsidRDefault="00C31F9C" w:rsidP="00481A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Вода в реке Алексеевка имеет загрязнение мышьяком, в следствии произво</w:t>
      </w:r>
      <w:r>
        <w:rPr>
          <w:rFonts w:ascii="Times New Roman" w:hAnsi="Times New Roman" w:cs="Times New Roman"/>
          <w:sz w:val="28"/>
          <w:szCs w:val="28"/>
        </w:rPr>
        <w:t>д</w:t>
      </w:r>
      <w:r>
        <w:rPr>
          <w:rFonts w:ascii="Times New Roman" w:hAnsi="Times New Roman" w:cs="Times New Roman"/>
          <w:sz w:val="28"/>
          <w:szCs w:val="28"/>
        </w:rPr>
        <w:t xml:space="preserve">ства работ и подрезки водяных горизонтов выше по течению, штольнями. </w:t>
      </w:r>
    </w:p>
    <w:p w:rsidR="00481A87" w:rsidRPr="000E212E"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Внутренние воды имеют большое значение в жизни населения поселения. Они используются и в хозяйственно</w:t>
      </w:r>
      <w:r w:rsidRPr="00D946C1">
        <w:rPr>
          <w:rFonts w:ascii="Times New Roman" w:hAnsi="Times New Roman" w:cs="Times New Roman"/>
          <w:sz w:val="28"/>
          <w:szCs w:val="28"/>
        </w:rPr>
        <w:noBreakHyphen/>
        <w:t>бытовых нуждах и в промышленности. В н</w:t>
      </w:r>
      <w:r w:rsidRPr="00D946C1">
        <w:rPr>
          <w:rFonts w:ascii="Times New Roman" w:hAnsi="Times New Roman" w:cs="Times New Roman"/>
          <w:sz w:val="28"/>
          <w:szCs w:val="28"/>
        </w:rPr>
        <w:t>а</w:t>
      </w:r>
      <w:r w:rsidRPr="00D946C1">
        <w:rPr>
          <w:rFonts w:ascii="Times New Roman" w:hAnsi="Times New Roman" w:cs="Times New Roman"/>
          <w:sz w:val="28"/>
          <w:szCs w:val="28"/>
        </w:rPr>
        <w:t>стоящее время в районе и непосредственно в поселении активно проводится раб</w:t>
      </w:r>
      <w:r w:rsidRPr="00D946C1">
        <w:rPr>
          <w:rFonts w:ascii="Times New Roman" w:hAnsi="Times New Roman" w:cs="Times New Roman"/>
          <w:sz w:val="28"/>
          <w:szCs w:val="28"/>
        </w:rPr>
        <w:t>о</w:t>
      </w:r>
      <w:r w:rsidRPr="00D946C1">
        <w:rPr>
          <w:rFonts w:ascii="Times New Roman" w:hAnsi="Times New Roman" w:cs="Times New Roman"/>
          <w:sz w:val="28"/>
          <w:szCs w:val="28"/>
        </w:rPr>
        <w:t>та по очистке вод.</w:t>
      </w:r>
    </w:p>
    <w:p w:rsidR="00481A87" w:rsidRPr="000E212E" w:rsidRDefault="00481A87" w:rsidP="00481A87">
      <w:pPr>
        <w:pStyle w:val="a8"/>
        <w:spacing w:line="360" w:lineRule="auto"/>
        <w:ind w:firstLine="567"/>
        <w:jc w:val="both"/>
        <w:rPr>
          <w:rStyle w:val="11"/>
          <w:b w:val="0"/>
          <w:sz w:val="28"/>
          <w:szCs w:val="28"/>
        </w:rPr>
      </w:pPr>
      <w:r w:rsidRPr="000E212E">
        <w:rPr>
          <w:rStyle w:val="11"/>
          <w:b w:val="0"/>
          <w:sz w:val="28"/>
          <w:szCs w:val="28"/>
        </w:rPr>
        <w:t xml:space="preserve">В настоящее время </w:t>
      </w:r>
      <w:r w:rsidR="0092269E">
        <w:rPr>
          <w:rStyle w:val="11"/>
          <w:b w:val="0"/>
          <w:sz w:val="28"/>
          <w:szCs w:val="28"/>
        </w:rPr>
        <w:t>МУП ЖКХ «Ключевский»</w:t>
      </w:r>
      <w:r w:rsidRPr="000E212E">
        <w:rPr>
          <w:rStyle w:val="11"/>
          <w:b w:val="0"/>
          <w:sz w:val="28"/>
          <w:szCs w:val="28"/>
        </w:rPr>
        <w:t xml:space="preserve"> обеспечивает водоснабжение </w:t>
      </w:r>
      <w:r w:rsidRPr="00F027F9">
        <w:rPr>
          <w:rStyle w:val="11"/>
          <w:b w:val="0"/>
          <w:sz w:val="28"/>
          <w:szCs w:val="28"/>
        </w:rPr>
        <w:t xml:space="preserve">населения и иных потребителей </w:t>
      </w:r>
      <w:r w:rsidR="0093742E">
        <w:rPr>
          <w:rStyle w:val="11"/>
          <w:b w:val="0"/>
          <w:sz w:val="28"/>
          <w:szCs w:val="28"/>
        </w:rPr>
        <w:t>п. Ключевский</w:t>
      </w:r>
      <w:r w:rsidRPr="00F027F9">
        <w:rPr>
          <w:rStyle w:val="11"/>
          <w:b w:val="0"/>
          <w:sz w:val="28"/>
          <w:szCs w:val="28"/>
        </w:rPr>
        <w:t>, в его ведении находится</w:t>
      </w:r>
      <w:r w:rsidR="0044272F" w:rsidRPr="00F027F9">
        <w:rPr>
          <w:rStyle w:val="11"/>
          <w:b w:val="0"/>
          <w:sz w:val="28"/>
          <w:szCs w:val="28"/>
        </w:rPr>
        <w:t xml:space="preserve"> </w:t>
      </w:r>
      <w:r w:rsidR="00DB2288">
        <w:rPr>
          <w:rStyle w:val="11"/>
          <w:b w:val="0"/>
          <w:sz w:val="28"/>
          <w:szCs w:val="28"/>
        </w:rPr>
        <w:t>одна</w:t>
      </w:r>
      <w:r w:rsidR="0044272F" w:rsidRPr="00F027F9">
        <w:rPr>
          <w:rStyle w:val="11"/>
          <w:b w:val="0"/>
          <w:sz w:val="28"/>
          <w:szCs w:val="28"/>
        </w:rPr>
        <w:t xml:space="preserve"> </w:t>
      </w:r>
      <w:r w:rsidRPr="00F027F9">
        <w:rPr>
          <w:rStyle w:val="11"/>
          <w:b w:val="0"/>
          <w:sz w:val="28"/>
          <w:szCs w:val="28"/>
        </w:rPr>
        <w:t>скваж</w:t>
      </w:r>
      <w:r w:rsidR="0044272F" w:rsidRPr="00F027F9">
        <w:rPr>
          <w:rStyle w:val="11"/>
          <w:b w:val="0"/>
          <w:sz w:val="28"/>
          <w:szCs w:val="28"/>
        </w:rPr>
        <w:t>ин</w:t>
      </w:r>
      <w:r w:rsidR="00DB2288">
        <w:rPr>
          <w:rStyle w:val="11"/>
          <w:b w:val="0"/>
          <w:sz w:val="28"/>
          <w:szCs w:val="28"/>
        </w:rPr>
        <w:t xml:space="preserve">а </w:t>
      </w:r>
      <w:r w:rsidRPr="00F027F9">
        <w:rPr>
          <w:rStyle w:val="11"/>
          <w:b w:val="0"/>
          <w:sz w:val="28"/>
          <w:szCs w:val="28"/>
        </w:rPr>
        <w:t xml:space="preserve">производительностью </w:t>
      </w:r>
      <w:r w:rsidR="00DB2288">
        <w:rPr>
          <w:rStyle w:val="11"/>
          <w:b w:val="0"/>
          <w:sz w:val="28"/>
          <w:szCs w:val="28"/>
        </w:rPr>
        <w:t>1800</w:t>
      </w:r>
      <w:r w:rsidR="00F027F9">
        <w:rPr>
          <w:rStyle w:val="11"/>
          <w:b w:val="0"/>
          <w:sz w:val="28"/>
          <w:szCs w:val="28"/>
        </w:rPr>
        <w:t xml:space="preserve"> куб. м/сут</w:t>
      </w:r>
      <w:r w:rsidRPr="00F027F9">
        <w:rPr>
          <w:rStyle w:val="11"/>
          <w:b w:val="0"/>
          <w:sz w:val="28"/>
          <w:szCs w:val="28"/>
        </w:rPr>
        <w:t xml:space="preserve">, при фактическом водопотреблении  </w:t>
      </w:r>
      <w:r w:rsidR="00DB2288">
        <w:rPr>
          <w:rStyle w:val="11"/>
          <w:b w:val="0"/>
          <w:sz w:val="28"/>
          <w:szCs w:val="28"/>
        </w:rPr>
        <w:t>41,42</w:t>
      </w:r>
      <w:r w:rsidR="00F027F9" w:rsidRPr="00F027F9">
        <w:rPr>
          <w:rStyle w:val="11"/>
          <w:b w:val="0"/>
          <w:sz w:val="28"/>
          <w:szCs w:val="28"/>
        </w:rPr>
        <w:t xml:space="preserve"> </w:t>
      </w:r>
      <w:r w:rsidRPr="00F027F9">
        <w:rPr>
          <w:rStyle w:val="11"/>
          <w:b w:val="0"/>
          <w:sz w:val="28"/>
          <w:szCs w:val="28"/>
        </w:rPr>
        <w:t xml:space="preserve">куб. м/сут или </w:t>
      </w:r>
      <w:r w:rsidR="00DB2288">
        <w:rPr>
          <w:rStyle w:val="11"/>
          <w:b w:val="0"/>
          <w:sz w:val="28"/>
          <w:szCs w:val="28"/>
        </w:rPr>
        <w:t>15,120</w:t>
      </w:r>
      <w:r w:rsidRPr="00F027F9">
        <w:rPr>
          <w:rStyle w:val="11"/>
          <w:b w:val="0"/>
          <w:sz w:val="28"/>
          <w:szCs w:val="28"/>
        </w:rPr>
        <w:t xml:space="preserve"> тыс. куб. м/год, состоящий из </w:t>
      </w:r>
      <w:r w:rsidR="00DB2288">
        <w:rPr>
          <w:rStyle w:val="11"/>
          <w:b w:val="0"/>
          <w:sz w:val="28"/>
          <w:szCs w:val="28"/>
        </w:rPr>
        <w:t>одной</w:t>
      </w:r>
      <w:r w:rsidR="00F027F9" w:rsidRPr="00F027F9">
        <w:rPr>
          <w:rStyle w:val="11"/>
          <w:b w:val="0"/>
          <w:sz w:val="28"/>
          <w:szCs w:val="28"/>
        </w:rPr>
        <w:t xml:space="preserve"> </w:t>
      </w:r>
      <w:r w:rsidR="00DB2288">
        <w:rPr>
          <w:rStyle w:val="11"/>
          <w:b w:val="0"/>
          <w:sz w:val="28"/>
          <w:szCs w:val="28"/>
        </w:rPr>
        <w:t>водозаборной</w:t>
      </w:r>
      <w:r w:rsidRPr="00F027F9">
        <w:rPr>
          <w:rStyle w:val="11"/>
          <w:b w:val="0"/>
          <w:sz w:val="28"/>
          <w:szCs w:val="28"/>
        </w:rPr>
        <w:t xml:space="preserve"> скважин</w:t>
      </w:r>
      <w:r w:rsidR="00DB2288">
        <w:rPr>
          <w:rStyle w:val="11"/>
          <w:b w:val="0"/>
          <w:sz w:val="28"/>
          <w:szCs w:val="28"/>
        </w:rPr>
        <w:t>ы</w:t>
      </w:r>
      <w:r w:rsidRPr="00F027F9">
        <w:rPr>
          <w:rStyle w:val="11"/>
          <w:b w:val="0"/>
          <w:sz w:val="28"/>
          <w:szCs w:val="28"/>
        </w:rPr>
        <w:t>.</w:t>
      </w:r>
    </w:p>
    <w:p w:rsidR="00481A87" w:rsidRPr="000E212E" w:rsidRDefault="00481A87" w:rsidP="00C31F9C">
      <w:pPr>
        <w:suppressAutoHyphens/>
        <w:spacing w:after="0" w:line="240" w:lineRule="auto"/>
        <w:ind w:left="360" w:firstLine="348"/>
        <w:rPr>
          <w:rFonts w:ascii="Times New Roman" w:hAnsi="Times New Roman" w:cs="Times New Roman"/>
          <w:sz w:val="28"/>
          <w:szCs w:val="28"/>
        </w:rPr>
      </w:pPr>
      <w:r w:rsidRPr="000E212E">
        <w:rPr>
          <w:rFonts w:ascii="Times New Roman" w:hAnsi="Times New Roman" w:cs="Times New Roman"/>
          <w:sz w:val="28"/>
          <w:szCs w:val="28"/>
        </w:rPr>
        <w:t>Таблица 1.</w:t>
      </w:r>
      <w:r w:rsidR="00000CA8">
        <w:rPr>
          <w:rFonts w:ascii="Times New Roman" w:hAnsi="Times New Roman" w:cs="Times New Roman"/>
          <w:sz w:val="28"/>
          <w:szCs w:val="28"/>
        </w:rPr>
        <w:t>5</w:t>
      </w:r>
      <w:r w:rsidRPr="000E212E">
        <w:rPr>
          <w:rFonts w:ascii="Times New Roman" w:hAnsi="Times New Roman" w:cs="Times New Roman"/>
          <w:sz w:val="28"/>
          <w:szCs w:val="28"/>
        </w:rPr>
        <w:t xml:space="preserve"> – Перечень артезианских скважин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Pr="000E212E">
        <w:rPr>
          <w:rFonts w:ascii="Times New Roman" w:hAnsi="Times New Roman" w:cs="Times New Roman"/>
          <w:sz w:val="28"/>
          <w:szCs w:val="28"/>
        </w:rPr>
        <w:t>.</w:t>
      </w:r>
    </w:p>
    <w:p w:rsidR="00481A87" w:rsidRPr="000E212E" w:rsidRDefault="00481A87" w:rsidP="00481A87">
      <w:pPr>
        <w:suppressAutoHyphens/>
        <w:spacing w:after="0" w:line="240" w:lineRule="auto"/>
        <w:ind w:left="360"/>
        <w:rPr>
          <w:rFonts w:ascii="Times New Roman" w:hAnsi="Times New Roman" w:cs="Times New Roman"/>
          <w:sz w:val="28"/>
          <w:szCs w:val="28"/>
        </w:rPr>
      </w:pPr>
    </w:p>
    <w:tbl>
      <w:tblPr>
        <w:tblW w:w="10442" w:type="dxa"/>
        <w:tblInd w:w="9" w:type="dxa"/>
        <w:tblLayout w:type="fixed"/>
        <w:tblCellMar>
          <w:top w:w="108" w:type="dxa"/>
          <w:bottom w:w="108" w:type="dxa"/>
        </w:tblCellMar>
        <w:tblLook w:val="0000"/>
      </w:tblPr>
      <w:tblGrid>
        <w:gridCol w:w="666"/>
        <w:gridCol w:w="1985"/>
        <w:gridCol w:w="2405"/>
        <w:gridCol w:w="1997"/>
        <w:gridCol w:w="1477"/>
        <w:gridCol w:w="1912"/>
      </w:tblGrid>
      <w:tr w:rsidR="00481A87" w:rsidRPr="000E212E" w:rsidTr="00000CA8">
        <w:trPr>
          <w:trHeight w:hRule="exact" w:val="1044"/>
        </w:trPr>
        <w:tc>
          <w:tcPr>
            <w:tcW w:w="666"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№п/п</w:t>
            </w:r>
          </w:p>
        </w:tc>
        <w:tc>
          <w:tcPr>
            <w:tcW w:w="1985"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Наименование </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объекта</w:t>
            </w:r>
          </w:p>
        </w:tc>
        <w:tc>
          <w:tcPr>
            <w:tcW w:w="2405"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Место расположения </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(город, поселок, улица)</w:t>
            </w:r>
          </w:p>
        </w:tc>
        <w:tc>
          <w:tcPr>
            <w:tcW w:w="1997"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Собственник</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 объекта</w:t>
            </w:r>
          </w:p>
        </w:tc>
        <w:tc>
          <w:tcPr>
            <w:tcW w:w="1477"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Год ввода  в  эксплуатацию</w:t>
            </w:r>
          </w:p>
        </w:tc>
        <w:tc>
          <w:tcPr>
            <w:tcW w:w="1912"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Эксплуатирующая</w:t>
            </w:r>
          </w:p>
          <w:p w:rsidR="00481A87" w:rsidRPr="000E212E" w:rsidRDefault="00481A87" w:rsidP="00481A87">
            <w:pPr>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организация</w:t>
            </w:r>
          </w:p>
        </w:tc>
      </w:tr>
      <w:tr w:rsidR="00481A87" w:rsidRPr="000E212E" w:rsidTr="00000CA8">
        <w:trPr>
          <w:trHeight w:val="127"/>
        </w:trPr>
        <w:tc>
          <w:tcPr>
            <w:tcW w:w="666"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1</w:t>
            </w:r>
          </w:p>
        </w:tc>
        <w:tc>
          <w:tcPr>
            <w:tcW w:w="1985"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2</w:t>
            </w:r>
          </w:p>
        </w:tc>
        <w:tc>
          <w:tcPr>
            <w:tcW w:w="2405"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3</w:t>
            </w:r>
          </w:p>
        </w:tc>
        <w:tc>
          <w:tcPr>
            <w:tcW w:w="1997"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4</w:t>
            </w:r>
          </w:p>
        </w:tc>
        <w:tc>
          <w:tcPr>
            <w:tcW w:w="1477"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5</w:t>
            </w:r>
          </w:p>
        </w:tc>
        <w:tc>
          <w:tcPr>
            <w:tcW w:w="1912"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6</w:t>
            </w:r>
          </w:p>
        </w:tc>
      </w:tr>
      <w:tr w:rsidR="00481A87" w:rsidRPr="000E212E" w:rsidTr="00000CA8">
        <w:trPr>
          <w:trHeight w:val="155"/>
        </w:trPr>
        <w:tc>
          <w:tcPr>
            <w:tcW w:w="666" w:type="dxa"/>
            <w:tcBorders>
              <w:left w:val="single" w:sz="12" w:space="0" w:color="auto"/>
              <w:bottom w:val="single" w:sz="4"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1</w:t>
            </w:r>
          </w:p>
        </w:tc>
        <w:tc>
          <w:tcPr>
            <w:tcW w:w="1985" w:type="dxa"/>
            <w:tcBorders>
              <w:left w:val="single" w:sz="12" w:space="0" w:color="auto"/>
              <w:bottom w:val="single" w:sz="4" w:space="0" w:color="auto"/>
              <w:right w:val="single" w:sz="12" w:space="0" w:color="auto"/>
            </w:tcBorders>
            <w:shd w:val="clear" w:color="auto" w:fill="auto"/>
            <w:vAlign w:val="center"/>
          </w:tcPr>
          <w:p w:rsidR="00481A87" w:rsidRPr="000E212E" w:rsidRDefault="00481A87" w:rsidP="00F027F9">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Скважина </w:t>
            </w:r>
            <w:r w:rsidR="00F027F9">
              <w:rPr>
                <w:rFonts w:ascii="Times New Roman" w:hAnsi="Times New Roman" w:cs="Times New Roman"/>
                <w:sz w:val="20"/>
                <w:szCs w:val="20"/>
              </w:rPr>
              <w:t>№</w:t>
            </w:r>
            <w:r w:rsidR="00DB2288">
              <w:rPr>
                <w:rFonts w:ascii="Times New Roman" w:hAnsi="Times New Roman" w:cs="Times New Roman"/>
                <w:sz w:val="20"/>
                <w:szCs w:val="20"/>
              </w:rPr>
              <w:t>23-Э</w:t>
            </w:r>
          </w:p>
        </w:tc>
        <w:tc>
          <w:tcPr>
            <w:tcW w:w="2405" w:type="dxa"/>
            <w:tcBorders>
              <w:left w:val="single" w:sz="12" w:space="0" w:color="auto"/>
              <w:bottom w:val="single" w:sz="4" w:space="0" w:color="auto"/>
              <w:right w:val="single" w:sz="12" w:space="0" w:color="auto"/>
            </w:tcBorders>
            <w:shd w:val="clear" w:color="auto" w:fill="auto"/>
            <w:vAlign w:val="center"/>
          </w:tcPr>
          <w:p w:rsidR="00C863E3" w:rsidRPr="000E212E" w:rsidRDefault="0093742E" w:rsidP="00C863E3">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Ключевский</w:t>
            </w:r>
            <w:r w:rsidR="00C863E3" w:rsidRPr="000E212E">
              <w:rPr>
                <w:rFonts w:ascii="Times New Roman" w:hAnsi="Times New Roman" w:cs="Times New Roman"/>
                <w:sz w:val="20"/>
                <w:szCs w:val="20"/>
              </w:rPr>
              <w:t xml:space="preserve">, </w:t>
            </w:r>
          </w:p>
          <w:p w:rsidR="00481A87" w:rsidRPr="000E212E" w:rsidRDefault="00481A87" w:rsidP="00DB2288">
            <w:pPr>
              <w:snapToGrid w:val="0"/>
              <w:spacing w:after="0" w:line="240" w:lineRule="auto"/>
              <w:jc w:val="center"/>
              <w:rPr>
                <w:rFonts w:ascii="Times New Roman" w:hAnsi="Times New Roman" w:cs="Times New Roman"/>
                <w:sz w:val="20"/>
                <w:szCs w:val="20"/>
              </w:rPr>
            </w:pPr>
          </w:p>
        </w:tc>
        <w:tc>
          <w:tcPr>
            <w:tcW w:w="1997" w:type="dxa"/>
            <w:tcBorders>
              <w:left w:val="single" w:sz="12" w:space="0" w:color="auto"/>
              <w:bottom w:val="single" w:sz="4"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Администрация</w:t>
            </w:r>
          </w:p>
        </w:tc>
        <w:tc>
          <w:tcPr>
            <w:tcW w:w="1477" w:type="dxa"/>
            <w:tcBorders>
              <w:left w:val="single" w:sz="12" w:space="0" w:color="auto"/>
              <w:bottom w:val="single" w:sz="4" w:space="0" w:color="auto"/>
              <w:right w:val="single" w:sz="12" w:space="0" w:color="auto"/>
            </w:tcBorders>
            <w:shd w:val="clear" w:color="auto" w:fill="auto"/>
            <w:vAlign w:val="center"/>
          </w:tcPr>
          <w:p w:rsidR="00481A87" w:rsidRPr="000E212E" w:rsidRDefault="00DB2288" w:rsidP="00C863E3">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1985</w:t>
            </w:r>
          </w:p>
        </w:tc>
        <w:tc>
          <w:tcPr>
            <w:tcW w:w="1912" w:type="dxa"/>
            <w:tcBorders>
              <w:left w:val="single" w:sz="12" w:space="0" w:color="auto"/>
              <w:bottom w:val="single" w:sz="4" w:space="0" w:color="auto"/>
              <w:right w:val="single" w:sz="12" w:space="0" w:color="auto"/>
            </w:tcBorders>
            <w:shd w:val="clear" w:color="auto" w:fill="auto"/>
            <w:vAlign w:val="center"/>
          </w:tcPr>
          <w:p w:rsidR="00481A87" w:rsidRPr="000E212E" w:rsidRDefault="00DB2288" w:rsidP="00C863E3">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МУП ЖКХ «Кл</w:t>
            </w:r>
            <w:r>
              <w:rPr>
                <w:rFonts w:ascii="Times New Roman" w:hAnsi="Times New Roman" w:cs="Times New Roman"/>
                <w:sz w:val="20"/>
                <w:szCs w:val="20"/>
              </w:rPr>
              <w:t>ю</w:t>
            </w:r>
            <w:r>
              <w:rPr>
                <w:rFonts w:ascii="Times New Roman" w:hAnsi="Times New Roman" w:cs="Times New Roman"/>
                <w:sz w:val="20"/>
                <w:szCs w:val="20"/>
              </w:rPr>
              <w:t>чевский»</w:t>
            </w:r>
          </w:p>
        </w:tc>
      </w:tr>
      <w:tr w:rsidR="00000CA8" w:rsidRPr="000E212E" w:rsidTr="00000CA8">
        <w:trPr>
          <w:trHeight w:val="155"/>
        </w:trPr>
        <w:tc>
          <w:tcPr>
            <w:tcW w:w="666"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500D5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985"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000CA8">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Скважина </w:t>
            </w:r>
            <w:r>
              <w:rPr>
                <w:rFonts w:ascii="Times New Roman" w:hAnsi="Times New Roman" w:cs="Times New Roman"/>
                <w:sz w:val="20"/>
                <w:szCs w:val="20"/>
              </w:rPr>
              <w:t>резервная</w:t>
            </w:r>
          </w:p>
        </w:tc>
        <w:tc>
          <w:tcPr>
            <w:tcW w:w="2405"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500D5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Ключевский</w:t>
            </w:r>
            <w:r w:rsidRPr="000E212E">
              <w:rPr>
                <w:rFonts w:ascii="Times New Roman" w:hAnsi="Times New Roman" w:cs="Times New Roman"/>
                <w:sz w:val="20"/>
                <w:szCs w:val="20"/>
              </w:rPr>
              <w:t xml:space="preserve">, </w:t>
            </w:r>
          </w:p>
          <w:p w:rsidR="00000CA8" w:rsidRPr="000E212E" w:rsidRDefault="00000CA8" w:rsidP="00500D5B">
            <w:pPr>
              <w:snapToGrid w:val="0"/>
              <w:spacing w:after="0" w:line="240" w:lineRule="auto"/>
              <w:jc w:val="center"/>
              <w:rPr>
                <w:rFonts w:ascii="Times New Roman" w:hAnsi="Times New Roman" w:cs="Times New Roman"/>
                <w:sz w:val="20"/>
                <w:szCs w:val="20"/>
              </w:rPr>
            </w:pPr>
          </w:p>
        </w:tc>
        <w:tc>
          <w:tcPr>
            <w:tcW w:w="1997"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500D5B">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Администрация</w:t>
            </w:r>
          </w:p>
        </w:tc>
        <w:tc>
          <w:tcPr>
            <w:tcW w:w="1477"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500D5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1985</w:t>
            </w:r>
          </w:p>
        </w:tc>
        <w:tc>
          <w:tcPr>
            <w:tcW w:w="1912" w:type="dxa"/>
            <w:tcBorders>
              <w:top w:val="single" w:sz="4" w:space="0" w:color="auto"/>
              <w:left w:val="single" w:sz="12" w:space="0" w:color="auto"/>
              <w:bottom w:val="single" w:sz="12" w:space="0" w:color="auto"/>
              <w:right w:val="single" w:sz="12" w:space="0" w:color="auto"/>
            </w:tcBorders>
            <w:shd w:val="clear" w:color="auto" w:fill="auto"/>
            <w:vAlign w:val="center"/>
          </w:tcPr>
          <w:p w:rsidR="00000CA8" w:rsidRPr="000E212E" w:rsidRDefault="00000CA8" w:rsidP="00500D5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МУП ЖКХ «Кл</w:t>
            </w:r>
            <w:r>
              <w:rPr>
                <w:rFonts w:ascii="Times New Roman" w:hAnsi="Times New Roman" w:cs="Times New Roman"/>
                <w:sz w:val="20"/>
                <w:szCs w:val="20"/>
              </w:rPr>
              <w:t>ю</w:t>
            </w:r>
            <w:r>
              <w:rPr>
                <w:rFonts w:ascii="Times New Roman" w:hAnsi="Times New Roman" w:cs="Times New Roman"/>
                <w:sz w:val="20"/>
                <w:szCs w:val="20"/>
              </w:rPr>
              <w:t>чевский»</w:t>
            </w:r>
          </w:p>
        </w:tc>
      </w:tr>
    </w:tbl>
    <w:p w:rsidR="00546BD6" w:rsidRPr="000E212E" w:rsidRDefault="00546BD6" w:rsidP="006D25C6">
      <w:pPr>
        <w:pStyle w:val="a8"/>
        <w:spacing w:line="360" w:lineRule="auto"/>
        <w:ind w:firstLine="567"/>
        <w:jc w:val="both"/>
        <w:rPr>
          <w:rStyle w:val="11"/>
          <w:b w:val="0"/>
          <w:sz w:val="28"/>
          <w:szCs w:val="28"/>
        </w:rPr>
      </w:pPr>
    </w:p>
    <w:p w:rsidR="00C863E3" w:rsidRDefault="00DB2288" w:rsidP="006D25C6">
      <w:pPr>
        <w:pStyle w:val="a8"/>
        <w:spacing w:line="360" w:lineRule="auto"/>
        <w:ind w:firstLine="567"/>
        <w:jc w:val="both"/>
        <w:rPr>
          <w:rStyle w:val="11"/>
          <w:b w:val="0"/>
          <w:sz w:val="28"/>
          <w:szCs w:val="28"/>
        </w:rPr>
      </w:pPr>
      <w:r>
        <w:rPr>
          <w:rStyle w:val="11"/>
          <w:b w:val="0"/>
          <w:sz w:val="28"/>
          <w:szCs w:val="28"/>
        </w:rPr>
        <w:lastRenderedPageBreak/>
        <w:t>В скважине</w:t>
      </w:r>
      <w:r w:rsidR="00000CA8">
        <w:rPr>
          <w:rStyle w:val="11"/>
          <w:b w:val="0"/>
          <w:sz w:val="28"/>
          <w:szCs w:val="28"/>
        </w:rPr>
        <w:t xml:space="preserve"> </w:t>
      </w:r>
      <w:r w:rsidR="00000CA8" w:rsidRPr="00000CA8">
        <w:rPr>
          <w:rStyle w:val="11"/>
          <w:b w:val="0"/>
          <w:sz w:val="28"/>
          <w:szCs w:val="28"/>
        </w:rPr>
        <w:t>№23-Э</w:t>
      </w:r>
      <w:r w:rsidR="00000CA8">
        <w:rPr>
          <w:rStyle w:val="11"/>
          <w:b w:val="0"/>
          <w:sz w:val="28"/>
          <w:szCs w:val="28"/>
        </w:rPr>
        <w:t xml:space="preserve"> </w:t>
      </w:r>
      <w:r>
        <w:rPr>
          <w:rStyle w:val="11"/>
          <w:b w:val="0"/>
          <w:sz w:val="28"/>
          <w:szCs w:val="28"/>
        </w:rPr>
        <w:t xml:space="preserve"> установлен насосный агрегат ЭЦВ-10-65-110 с техническими характеристиками: расход </w:t>
      </w:r>
      <w:r>
        <w:rPr>
          <w:rStyle w:val="11"/>
          <w:b w:val="0"/>
          <w:sz w:val="28"/>
          <w:szCs w:val="28"/>
          <w:lang w:val="en-US"/>
        </w:rPr>
        <w:t>Q</w:t>
      </w:r>
      <w:r>
        <w:rPr>
          <w:rStyle w:val="11"/>
          <w:b w:val="0"/>
          <w:sz w:val="28"/>
          <w:szCs w:val="28"/>
        </w:rPr>
        <w:t>=75м3/ч, напор Н=110 м.вод.ст</w:t>
      </w:r>
      <w:r w:rsidR="00F027F9">
        <w:rPr>
          <w:rStyle w:val="11"/>
          <w:b w:val="0"/>
          <w:sz w:val="28"/>
          <w:szCs w:val="28"/>
        </w:rPr>
        <w:t>.</w:t>
      </w:r>
      <w:r>
        <w:rPr>
          <w:rStyle w:val="11"/>
          <w:b w:val="0"/>
          <w:sz w:val="28"/>
          <w:szCs w:val="28"/>
        </w:rPr>
        <w:t xml:space="preserve">, мощность электродвигателя Р=32 кВт, обороты в минуту </w:t>
      </w:r>
      <w:r>
        <w:rPr>
          <w:rStyle w:val="11"/>
          <w:b w:val="0"/>
          <w:sz w:val="28"/>
          <w:szCs w:val="28"/>
          <w:lang w:val="en-US"/>
        </w:rPr>
        <w:t>n</w:t>
      </w:r>
      <w:r>
        <w:rPr>
          <w:rStyle w:val="11"/>
          <w:b w:val="0"/>
          <w:sz w:val="28"/>
          <w:szCs w:val="28"/>
        </w:rPr>
        <w:t>=3000 об/мин.</w:t>
      </w:r>
    </w:p>
    <w:p w:rsidR="00A77D55" w:rsidRPr="000E212E" w:rsidRDefault="00A77D55"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Кроме низкого качества питьевой воды и несоответствия, зачастую, ее сан</w:t>
      </w:r>
      <w:r w:rsidRPr="000E212E">
        <w:rPr>
          <w:rFonts w:ascii="Times New Roman" w:hAnsi="Times New Roman" w:cs="Times New Roman"/>
          <w:sz w:val="28"/>
          <w:szCs w:val="28"/>
        </w:rPr>
        <w:t>и</w:t>
      </w:r>
      <w:r w:rsidRPr="000E212E">
        <w:rPr>
          <w:rFonts w:ascii="Times New Roman" w:hAnsi="Times New Roman" w:cs="Times New Roman"/>
          <w:sz w:val="28"/>
          <w:szCs w:val="28"/>
        </w:rPr>
        <w:t>тарным нормам, большого физического износа сетей водопровода, существенной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6E5EE8" w:rsidRPr="000E212E" w:rsidRDefault="00812080" w:rsidP="006D25C6">
      <w:pPr>
        <w:pStyle w:val="2"/>
        <w:rPr>
          <w:szCs w:val="28"/>
        </w:rPr>
      </w:pPr>
      <w:r w:rsidRPr="000E212E">
        <w:rPr>
          <w:szCs w:val="28"/>
        </w:rPr>
        <w:t xml:space="preserve">1.4.2 </w:t>
      </w:r>
      <w:r w:rsidR="006E5EE8" w:rsidRPr="000E212E">
        <w:rPr>
          <w:szCs w:val="28"/>
        </w:rPr>
        <w:t>Описание существующих сооружений очистки и подготовки воды, включая оценку соответствия применяемой технологической схемы вод</w:t>
      </w:r>
      <w:r w:rsidR="006E5EE8" w:rsidRPr="000E212E">
        <w:rPr>
          <w:szCs w:val="28"/>
        </w:rPr>
        <w:t>о</w:t>
      </w:r>
      <w:r w:rsidR="006E5EE8" w:rsidRPr="000E212E">
        <w:rPr>
          <w:szCs w:val="28"/>
        </w:rPr>
        <w:t>подготовки требованиям обесп</w:t>
      </w:r>
      <w:r w:rsidR="00B37F25" w:rsidRPr="000E212E">
        <w:rPr>
          <w:szCs w:val="28"/>
        </w:rPr>
        <w:t>ечения нормативов качества воды</w:t>
      </w:r>
    </w:p>
    <w:p w:rsidR="002F2BF8" w:rsidRPr="000E212E" w:rsidRDefault="002F2BF8" w:rsidP="002F2BF8">
      <w:pPr>
        <w:pStyle w:val="29"/>
        <w:spacing w:after="0" w:line="360" w:lineRule="auto"/>
        <w:ind w:left="0" w:firstLine="567"/>
        <w:jc w:val="both"/>
        <w:rPr>
          <w:sz w:val="28"/>
          <w:szCs w:val="28"/>
        </w:rPr>
      </w:pPr>
      <w:r w:rsidRPr="000E212E">
        <w:rPr>
          <w:sz w:val="28"/>
          <w:szCs w:val="28"/>
        </w:rPr>
        <w:t>Качество воды, подаваемой потребителям, должно соответствовать СанПиН 2.1.4.1074-01 «Питьевая вода. Гигиенические требования к качеству воды центр</w:t>
      </w:r>
      <w:r w:rsidRPr="000E212E">
        <w:rPr>
          <w:sz w:val="28"/>
          <w:szCs w:val="28"/>
        </w:rPr>
        <w:t>а</w:t>
      </w:r>
      <w:r w:rsidRPr="000E212E">
        <w:rPr>
          <w:sz w:val="28"/>
          <w:szCs w:val="28"/>
        </w:rPr>
        <w:t>лизованных систем питьевого водоснабжения. Контроль качества». При отклон</w:t>
      </w:r>
      <w:r w:rsidRPr="000E212E">
        <w:rPr>
          <w:sz w:val="28"/>
          <w:szCs w:val="28"/>
        </w:rPr>
        <w:t>е</w:t>
      </w:r>
      <w:r w:rsidRPr="000E212E">
        <w:rPr>
          <w:sz w:val="28"/>
          <w:szCs w:val="28"/>
        </w:rPr>
        <w:t>нии показателей качества, отобранных проб, от нормативного проводится допо</w:t>
      </w:r>
      <w:r w:rsidRPr="000E212E">
        <w:rPr>
          <w:sz w:val="28"/>
          <w:szCs w:val="28"/>
        </w:rPr>
        <w:t>л</w:t>
      </w:r>
      <w:r w:rsidRPr="000E212E">
        <w:rPr>
          <w:sz w:val="28"/>
          <w:szCs w:val="28"/>
        </w:rPr>
        <w:t xml:space="preserve">нительная подготовка, обработка и обеззараживание воды.  </w:t>
      </w:r>
    </w:p>
    <w:p w:rsidR="00A77D55" w:rsidRPr="000E212E" w:rsidRDefault="00A77D55" w:rsidP="002F2BF8">
      <w:pPr>
        <w:pStyle w:val="29"/>
        <w:spacing w:after="0" w:line="360" w:lineRule="auto"/>
        <w:ind w:left="0" w:firstLine="567"/>
        <w:jc w:val="both"/>
        <w:rPr>
          <w:sz w:val="28"/>
          <w:szCs w:val="28"/>
        </w:rPr>
      </w:pPr>
      <w:r w:rsidRPr="000E212E">
        <w:rPr>
          <w:sz w:val="28"/>
          <w:szCs w:val="28"/>
        </w:rPr>
        <w:t xml:space="preserve">Очистка подаваемой в сеть питьевой воды в </w:t>
      </w:r>
      <w:r w:rsidR="0093742E">
        <w:rPr>
          <w:sz w:val="28"/>
          <w:szCs w:val="28"/>
        </w:rPr>
        <w:t>п. Ключевский</w:t>
      </w:r>
      <w:r w:rsidRPr="000E212E">
        <w:rPr>
          <w:sz w:val="28"/>
          <w:szCs w:val="28"/>
        </w:rPr>
        <w:t xml:space="preserve"> не производит</w:t>
      </w:r>
      <w:r w:rsidRPr="000E212E">
        <w:rPr>
          <w:sz w:val="28"/>
          <w:szCs w:val="28"/>
        </w:rPr>
        <w:t>ь</w:t>
      </w:r>
      <w:r w:rsidRPr="000E212E">
        <w:rPr>
          <w:sz w:val="28"/>
          <w:szCs w:val="28"/>
        </w:rPr>
        <w:t>ся.</w:t>
      </w:r>
    </w:p>
    <w:p w:rsidR="00A77D55" w:rsidRPr="000E212E" w:rsidRDefault="00A77D55" w:rsidP="00A77D55">
      <w:pPr>
        <w:spacing w:after="0" w:line="360" w:lineRule="auto"/>
        <w:ind w:firstLine="567"/>
        <w:jc w:val="both"/>
        <w:rPr>
          <w:rFonts w:ascii="Times New Roman" w:hAnsi="Times New Roman"/>
          <w:sz w:val="28"/>
          <w:szCs w:val="28"/>
        </w:rPr>
      </w:pPr>
      <w:r w:rsidRPr="000E212E">
        <w:rPr>
          <w:rFonts w:ascii="Times New Roman" w:eastAsia="Calibri" w:hAnsi="Times New Roman" w:cs="Times New Roman"/>
          <w:sz w:val="28"/>
          <w:szCs w:val="28"/>
        </w:rPr>
        <w:t xml:space="preserve">Вода, подаваемая в </w:t>
      </w:r>
      <w:r w:rsidR="002C2A07">
        <w:rPr>
          <w:rFonts w:ascii="Times New Roman" w:eastAsia="Calibri" w:hAnsi="Times New Roman" w:cs="Times New Roman"/>
          <w:sz w:val="28"/>
          <w:szCs w:val="28"/>
        </w:rPr>
        <w:t>поселение</w:t>
      </w:r>
      <w:r w:rsidRPr="000E212E">
        <w:rPr>
          <w:rFonts w:ascii="Times New Roman" w:eastAsia="Calibri" w:hAnsi="Times New Roman" w:cs="Times New Roman"/>
          <w:sz w:val="28"/>
          <w:szCs w:val="28"/>
        </w:rPr>
        <w:t xml:space="preserve"> для хозяйственно-питьевых </w:t>
      </w:r>
      <w:r w:rsidR="00C07BA4" w:rsidRPr="000E212E">
        <w:rPr>
          <w:rFonts w:ascii="Times New Roman" w:eastAsia="Calibri" w:hAnsi="Times New Roman" w:cs="Times New Roman"/>
          <w:sz w:val="28"/>
          <w:szCs w:val="28"/>
        </w:rPr>
        <w:t>нужд от подземн</w:t>
      </w:r>
      <w:r w:rsidR="00C07BA4" w:rsidRPr="000E212E">
        <w:rPr>
          <w:rFonts w:ascii="Times New Roman" w:eastAsia="Calibri" w:hAnsi="Times New Roman" w:cs="Times New Roman"/>
          <w:sz w:val="28"/>
          <w:szCs w:val="28"/>
        </w:rPr>
        <w:t>о</w:t>
      </w:r>
      <w:r w:rsidR="00C07BA4" w:rsidRPr="000E212E">
        <w:rPr>
          <w:rFonts w:ascii="Times New Roman" w:eastAsia="Calibri" w:hAnsi="Times New Roman" w:cs="Times New Roman"/>
          <w:sz w:val="28"/>
          <w:szCs w:val="28"/>
        </w:rPr>
        <w:t xml:space="preserve">го водозабора, </w:t>
      </w:r>
      <w:r w:rsidRPr="000E212E">
        <w:rPr>
          <w:rFonts w:ascii="Times New Roman" w:eastAsia="Calibri" w:hAnsi="Times New Roman" w:cs="Times New Roman"/>
          <w:sz w:val="28"/>
          <w:szCs w:val="28"/>
        </w:rPr>
        <w:t xml:space="preserve">удовлетворяет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Питьевая вода, подаваемая населению </w:t>
      </w:r>
      <w:r w:rsidR="0093742E">
        <w:rPr>
          <w:rFonts w:ascii="Times New Roman" w:eastAsia="Calibri" w:hAnsi="Times New Roman" w:cs="Times New Roman"/>
          <w:sz w:val="28"/>
          <w:szCs w:val="28"/>
        </w:rPr>
        <w:t>п. Ключевский</w:t>
      </w:r>
      <w:r w:rsidRPr="000E212E">
        <w:rPr>
          <w:rFonts w:ascii="Times New Roman" w:eastAsia="Calibri" w:hAnsi="Times New Roman" w:cs="Times New Roman"/>
          <w:sz w:val="28"/>
          <w:szCs w:val="28"/>
        </w:rPr>
        <w:t>, по хи</w:t>
      </w:r>
      <w:r w:rsidR="00C07BA4" w:rsidRPr="000E212E">
        <w:rPr>
          <w:rFonts w:ascii="Times New Roman" w:eastAsia="Calibri" w:hAnsi="Times New Roman" w:cs="Times New Roman"/>
          <w:sz w:val="28"/>
          <w:szCs w:val="28"/>
        </w:rPr>
        <w:t>мическому составу – безвредна, и не</w:t>
      </w:r>
      <w:r w:rsidRPr="000E212E">
        <w:rPr>
          <w:rFonts w:ascii="Times New Roman" w:eastAsia="Calibri" w:hAnsi="Times New Roman" w:cs="Times New Roman"/>
          <w:sz w:val="28"/>
          <w:szCs w:val="28"/>
        </w:rPr>
        <w:t xml:space="preserve"> имеет неблагоприятные органические </w:t>
      </w:r>
      <w:r w:rsidR="006862C8" w:rsidRPr="000E212E">
        <w:rPr>
          <w:rFonts w:ascii="Times New Roman" w:eastAsia="Calibri" w:hAnsi="Times New Roman" w:cs="Times New Roman"/>
          <w:sz w:val="28"/>
          <w:szCs w:val="28"/>
        </w:rPr>
        <w:t>свойства</w:t>
      </w:r>
      <w:r w:rsidR="00C163FB">
        <w:rPr>
          <w:rFonts w:ascii="Times New Roman" w:eastAsia="Calibri" w:hAnsi="Times New Roman" w:cs="Times New Roman"/>
          <w:sz w:val="28"/>
          <w:szCs w:val="28"/>
        </w:rPr>
        <w:t xml:space="preserve"> согласно протокола лабораторных исследований №40</w:t>
      </w:r>
      <w:r w:rsidR="005747A8">
        <w:rPr>
          <w:rFonts w:ascii="Times New Roman" w:eastAsia="Calibri" w:hAnsi="Times New Roman" w:cs="Times New Roman"/>
          <w:sz w:val="28"/>
          <w:szCs w:val="28"/>
        </w:rPr>
        <w:t xml:space="preserve"> от 25.09.2012 </w:t>
      </w:r>
      <w:r w:rsidR="00E13D3F">
        <w:rPr>
          <w:rFonts w:ascii="Times New Roman" w:eastAsia="Calibri" w:hAnsi="Times New Roman" w:cs="Times New Roman"/>
          <w:sz w:val="28"/>
          <w:szCs w:val="28"/>
        </w:rPr>
        <w:t>проведенных филиалом ФГУЗ «Центр гигиены и эпидемиологии в З</w:t>
      </w:r>
      <w:r w:rsidR="00E13D3F">
        <w:rPr>
          <w:rFonts w:ascii="Times New Roman" w:eastAsia="Calibri" w:hAnsi="Times New Roman" w:cs="Times New Roman"/>
          <w:sz w:val="28"/>
          <w:szCs w:val="28"/>
        </w:rPr>
        <w:t>а</w:t>
      </w:r>
      <w:r w:rsidR="00E13D3F">
        <w:rPr>
          <w:rFonts w:ascii="Times New Roman" w:eastAsia="Calibri" w:hAnsi="Times New Roman" w:cs="Times New Roman"/>
          <w:sz w:val="28"/>
          <w:szCs w:val="28"/>
        </w:rPr>
        <w:t>байкальском крае и Могочинском районе»</w:t>
      </w:r>
      <w:r w:rsidR="00C163FB">
        <w:rPr>
          <w:rFonts w:ascii="Times New Roman" w:eastAsia="Calibri" w:hAnsi="Times New Roman" w:cs="Times New Roman"/>
          <w:sz w:val="28"/>
          <w:szCs w:val="28"/>
        </w:rPr>
        <w:t xml:space="preserve"> </w:t>
      </w:r>
      <w:r w:rsidR="006862C8" w:rsidRPr="000E212E">
        <w:rPr>
          <w:rFonts w:ascii="Times New Roman" w:eastAsia="Calibri" w:hAnsi="Times New Roman" w:cs="Times New Roman"/>
          <w:sz w:val="28"/>
          <w:szCs w:val="28"/>
        </w:rPr>
        <w:t xml:space="preserve">, </w:t>
      </w:r>
      <w:r w:rsidR="00C07BA4" w:rsidRPr="000E212E">
        <w:rPr>
          <w:rFonts w:ascii="Times New Roman" w:eastAsia="Calibri" w:hAnsi="Times New Roman" w:cs="Times New Roman"/>
          <w:sz w:val="28"/>
          <w:szCs w:val="28"/>
        </w:rPr>
        <w:t xml:space="preserve">Обеззараживание </w:t>
      </w:r>
      <w:r w:rsidR="008214C0">
        <w:rPr>
          <w:rFonts w:ascii="Times New Roman" w:eastAsia="Calibri" w:hAnsi="Times New Roman" w:cs="Times New Roman"/>
          <w:sz w:val="28"/>
          <w:szCs w:val="28"/>
        </w:rPr>
        <w:t>не производится.</w:t>
      </w:r>
    </w:p>
    <w:p w:rsidR="00A77D55" w:rsidRPr="000E212E" w:rsidRDefault="00C07BA4" w:rsidP="00A77D55">
      <w:pPr>
        <w:spacing w:after="0" w:line="360" w:lineRule="auto"/>
        <w:ind w:firstLine="709"/>
        <w:jc w:val="both"/>
        <w:rPr>
          <w:rFonts w:ascii="Times New Roman" w:eastAsia="Calibri" w:hAnsi="Times New Roman" w:cs="Times New Roman"/>
          <w:sz w:val="28"/>
          <w:szCs w:val="28"/>
        </w:rPr>
      </w:pPr>
      <w:r w:rsidRPr="000E212E">
        <w:rPr>
          <w:rFonts w:ascii="Times New Roman" w:hAnsi="Times New Roman"/>
          <w:sz w:val="28"/>
          <w:szCs w:val="28"/>
        </w:rPr>
        <w:t xml:space="preserve">Перед подачей воды потребителям от </w:t>
      </w:r>
      <w:r w:rsidR="00A77D55" w:rsidRPr="000E212E">
        <w:rPr>
          <w:rFonts w:ascii="Times New Roman" w:eastAsia="Calibri" w:hAnsi="Times New Roman" w:cs="Times New Roman"/>
          <w:sz w:val="28"/>
          <w:szCs w:val="28"/>
        </w:rPr>
        <w:t>рекомендуется установка модульных установок по очистке воды и обеззараживанию на базе фильтров ФНПВ компании «ЭКОСЕРВИС» и обеззараживающего оборудования НПО «ЛИТ» на базе УФ-обеззараживания.</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lastRenderedPageBreak/>
        <w:t>Технология ультрафиолетового обеззараживания воды, воздуха и поверхн</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сти основана на бактерицидном действии УФ излучения.</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Ультрафиолетовое излучение — электромагнитное излучение, занимающее диапазон между рентгеновским и видимым излучением (диапазон длин волн от 100 до 400 нм). Различают несколько участков спектра ультрафиолетового изл</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чения, имеющих разное биологическое воздействие: УФ-A (315–400 нм), УФ-B (280–315 нм), УФ-C (200–280 нм), вакуумный УФ (100–200 нм). </w:t>
      </w:r>
      <w:r w:rsidRPr="000E212E">
        <w:rPr>
          <w:rFonts w:ascii="Times New Roman" w:eastAsia="Calibri" w:hAnsi="Times New Roman" w:cs="Times New Roman"/>
          <w:sz w:val="28"/>
          <w:szCs w:val="28"/>
        </w:rPr>
        <w:br/>
        <w:t>Из всего УФ диапазона участок УФ-С часто называют бактерицидным из-за его высокой обеззараживающей эффективности по отношению к бактериям и вир</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сам. Максимум бактерицидной чувствительности микроорганизмов приходится на длину волны 265 нм.  УФ излучение – это физический метод обеззараживания, основанный на фотохимических реакциях, которые приводят к необратимым п</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вреждениям ДНК и РНК микроорганизмов. В результате микроорганизм теряет способность к размножению (инактивируется). </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Технология УФ обеззараживания может применяться как в системах вод</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подготовки и водоотведения, так и при обеззараживании воздуха и поверхностей. </w:t>
      </w:r>
      <w:r w:rsidRPr="000E212E">
        <w:rPr>
          <w:rFonts w:ascii="Times New Roman" w:eastAsia="Calibri" w:hAnsi="Times New Roman" w:cs="Times New Roman"/>
          <w:sz w:val="28"/>
          <w:szCs w:val="28"/>
        </w:rPr>
        <w:br/>
        <w:t>Основные преимущества УФ технологии:</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высокая эффективность обеззараживания в отношении широкого спектра микроорганизмов, в том числе устойчивых к хлорированию микроорганизмов, т</w:t>
      </w:r>
      <w:r w:rsidRPr="000E212E">
        <w:rPr>
          <w:rFonts w:ascii="Times New Roman" w:eastAsia="Calibri" w:hAnsi="Times New Roman" w:cs="Times New Roman"/>
          <w:sz w:val="28"/>
          <w:szCs w:val="28"/>
        </w:rPr>
        <w:t>а</w:t>
      </w:r>
      <w:r w:rsidRPr="000E212E">
        <w:rPr>
          <w:rFonts w:ascii="Times New Roman" w:eastAsia="Calibri" w:hAnsi="Times New Roman" w:cs="Times New Roman"/>
          <w:sz w:val="28"/>
          <w:szCs w:val="28"/>
        </w:rPr>
        <w:t>ких как вирусы и цисты простейших;</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 низкие капитальные затраты, энергопотребление и эксплуатационные ра</w:t>
      </w:r>
      <w:r w:rsidRPr="000E212E">
        <w:rPr>
          <w:rFonts w:ascii="Times New Roman" w:eastAsia="Calibri" w:hAnsi="Times New Roman" w:cs="Times New Roman"/>
          <w:sz w:val="28"/>
          <w:szCs w:val="28"/>
        </w:rPr>
        <w:t>с</w:t>
      </w:r>
      <w:r w:rsidRPr="000E212E">
        <w:rPr>
          <w:rFonts w:ascii="Times New Roman" w:eastAsia="Calibri" w:hAnsi="Times New Roman" w:cs="Times New Roman"/>
          <w:sz w:val="28"/>
          <w:szCs w:val="28"/>
        </w:rPr>
        <w:t>ходы;</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УФ установки компактны и просты в эксплуатации, не требуют специальных мер безопасности.</w:t>
      </w:r>
    </w:p>
    <w:p w:rsidR="00A77D55" w:rsidRPr="000E212E" w:rsidRDefault="00A77D55" w:rsidP="00A77D55">
      <w:pPr>
        <w:pStyle w:val="a4"/>
        <w:spacing w:after="0" w:line="360" w:lineRule="auto"/>
        <w:ind w:left="0" w:firstLine="567"/>
        <w:jc w:val="both"/>
        <w:rPr>
          <w:rFonts w:ascii="Times New Roman" w:hAnsi="Times New Roman"/>
          <w:sz w:val="28"/>
          <w:szCs w:val="28"/>
        </w:rPr>
      </w:pPr>
      <w:r w:rsidRPr="000E212E">
        <w:rPr>
          <w:rFonts w:ascii="Times New Roman" w:eastAsia="Calibri" w:hAnsi="Times New Roman" w:cs="Times New Roman"/>
          <w:sz w:val="28"/>
          <w:szCs w:val="28"/>
        </w:rPr>
        <w:t>Основными промышленно применяемыми источниками УФ излучения явл</w:t>
      </w:r>
      <w:r w:rsidRPr="000E212E">
        <w:rPr>
          <w:rFonts w:ascii="Times New Roman" w:eastAsia="Calibri" w:hAnsi="Times New Roman" w:cs="Times New Roman"/>
          <w:sz w:val="28"/>
          <w:szCs w:val="28"/>
        </w:rPr>
        <w:t>я</w:t>
      </w:r>
      <w:r w:rsidRPr="000E212E">
        <w:rPr>
          <w:rFonts w:ascii="Times New Roman" w:eastAsia="Calibri" w:hAnsi="Times New Roman" w:cs="Times New Roman"/>
          <w:sz w:val="28"/>
          <w:szCs w:val="28"/>
        </w:rPr>
        <w:t xml:space="preserve">ются ртутные лампы высокого давления и ртутные лампы низкого давления, в том числе их новое поколение – амальгамные. Лампы высокого давления обладают высокой единичной мощностью (несколько кВт), но более низким КПД (9–12%) и </w:t>
      </w:r>
      <w:r w:rsidRPr="000E212E">
        <w:rPr>
          <w:rFonts w:ascii="Times New Roman" w:eastAsia="Calibri" w:hAnsi="Times New Roman" w:cs="Times New Roman"/>
          <w:sz w:val="28"/>
          <w:szCs w:val="28"/>
        </w:rPr>
        <w:lastRenderedPageBreak/>
        <w:t>меньшим ресурсом, чем лампы низкого давления (КПД 40%), единичная мо</w:t>
      </w:r>
      <w:r w:rsidRPr="000E212E">
        <w:rPr>
          <w:rFonts w:ascii="Times New Roman" w:eastAsia="Calibri" w:hAnsi="Times New Roman" w:cs="Times New Roman"/>
          <w:sz w:val="28"/>
          <w:szCs w:val="28"/>
        </w:rPr>
        <w:t>щ</w:t>
      </w:r>
      <w:r w:rsidRPr="000E212E">
        <w:rPr>
          <w:rFonts w:ascii="Times New Roman" w:eastAsia="Calibri" w:hAnsi="Times New Roman" w:cs="Times New Roman"/>
          <w:sz w:val="28"/>
          <w:szCs w:val="28"/>
        </w:rPr>
        <w:t>ность которых составляет десятки и сотни ватт. УФ системы на амальгамных лампах чуть менее компактны, но гораздо более энергоэффективны, чем системы на лампах высокого давления. Поэтому требуемое количество УФ оборудования, а также тип и количество используемых в нем УФ ламп, зависит не только от тр</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буемой дозы УФ облучения, расхода и физико-химических показателей качества обрабатываемой среды, но и от условий размещения и эксплуатации. </w:t>
      </w:r>
    </w:p>
    <w:p w:rsidR="006E5EE8" w:rsidRPr="000E212E" w:rsidRDefault="00812080" w:rsidP="006D25C6">
      <w:pPr>
        <w:pStyle w:val="2"/>
        <w:rPr>
          <w:szCs w:val="28"/>
        </w:rPr>
      </w:pPr>
      <w:r w:rsidRPr="000E212E">
        <w:rPr>
          <w:szCs w:val="28"/>
        </w:rPr>
        <w:t xml:space="preserve">1.4.3 </w:t>
      </w:r>
      <w:r w:rsidR="006E5EE8" w:rsidRPr="000E212E">
        <w:rPr>
          <w:szCs w:val="28"/>
        </w:rPr>
        <w:t>Описание состояния и функционирования существующих насосных централизованных станций, в том числе оценку энергоэффективности под</w:t>
      </w:r>
      <w:r w:rsidR="006E5EE8" w:rsidRPr="000E212E">
        <w:rPr>
          <w:szCs w:val="28"/>
        </w:rPr>
        <w:t>а</w:t>
      </w:r>
      <w:r w:rsidR="006E5EE8" w:rsidRPr="000E212E">
        <w:rPr>
          <w:szCs w:val="28"/>
        </w:rPr>
        <w:t>чи воды, которая оценивается как соотношения удельного расхода электр</w:t>
      </w:r>
      <w:r w:rsidR="006E5EE8" w:rsidRPr="000E212E">
        <w:rPr>
          <w:szCs w:val="28"/>
        </w:rPr>
        <w:t>и</w:t>
      </w:r>
      <w:r w:rsidR="006E5EE8" w:rsidRPr="000E212E">
        <w:rPr>
          <w:szCs w:val="28"/>
        </w:rPr>
        <w:t>ческой энергии, необходимой для подачи установл</w:t>
      </w:r>
      <w:r w:rsidR="00F825D9" w:rsidRPr="000E212E">
        <w:rPr>
          <w:szCs w:val="28"/>
        </w:rPr>
        <w:t>енного уровня напора (давления)</w:t>
      </w:r>
    </w:p>
    <w:p w:rsidR="00EB0057" w:rsidRDefault="00A77D55" w:rsidP="006D25C6">
      <w:pPr>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В</w:t>
      </w:r>
      <w:r w:rsidR="00EB0057" w:rsidRPr="000E212E">
        <w:rPr>
          <w:rFonts w:ascii="Times New Roman" w:eastAsia="Calibri" w:hAnsi="Times New Roman" w:cs="Times New Roman"/>
          <w:sz w:val="28"/>
          <w:szCs w:val="28"/>
        </w:rPr>
        <w:t xml:space="preserve">одозабор </w:t>
      </w:r>
      <w:r w:rsidR="0093742E">
        <w:rPr>
          <w:rFonts w:ascii="Times New Roman" w:eastAsia="Calibri" w:hAnsi="Times New Roman" w:cs="Times New Roman"/>
          <w:sz w:val="28"/>
          <w:szCs w:val="28"/>
        </w:rPr>
        <w:t>п. Ключевский</w:t>
      </w:r>
      <w:r w:rsidR="00EB0057" w:rsidRPr="000E212E">
        <w:rPr>
          <w:rFonts w:ascii="Times New Roman" w:eastAsia="Calibri" w:hAnsi="Times New Roman" w:cs="Times New Roman"/>
          <w:sz w:val="28"/>
          <w:szCs w:val="28"/>
        </w:rPr>
        <w:t xml:space="preserve"> функционирует следующим образом. Из скважин</w:t>
      </w:r>
      <w:r w:rsidR="00C07BA4" w:rsidRPr="000E212E">
        <w:rPr>
          <w:rFonts w:ascii="Times New Roman" w:eastAsia="Calibri" w:hAnsi="Times New Roman" w:cs="Times New Roman"/>
          <w:sz w:val="28"/>
          <w:szCs w:val="28"/>
        </w:rPr>
        <w:t>ы</w:t>
      </w:r>
      <w:r w:rsidR="00EB0057" w:rsidRPr="000E212E">
        <w:rPr>
          <w:rFonts w:ascii="Times New Roman" w:eastAsia="Calibri" w:hAnsi="Times New Roman" w:cs="Times New Roman"/>
          <w:sz w:val="28"/>
          <w:szCs w:val="28"/>
        </w:rPr>
        <w:t xml:space="preserve"> во</w:t>
      </w:r>
      <w:r w:rsidRPr="000E212E">
        <w:rPr>
          <w:rFonts w:ascii="Times New Roman" w:eastAsia="Calibri" w:hAnsi="Times New Roman" w:cs="Times New Roman"/>
          <w:sz w:val="28"/>
          <w:szCs w:val="28"/>
        </w:rPr>
        <w:t>да</w:t>
      </w:r>
      <w:r w:rsidR="00000CA8">
        <w:rPr>
          <w:rFonts w:ascii="Times New Roman" w:eastAsia="Calibri" w:hAnsi="Times New Roman" w:cs="Times New Roman"/>
          <w:sz w:val="28"/>
          <w:szCs w:val="28"/>
        </w:rPr>
        <w:t xml:space="preserve"> транспортируется автоцистернами в металлический резервуар расположе</w:t>
      </w:r>
      <w:r w:rsidR="00000CA8">
        <w:rPr>
          <w:rFonts w:ascii="Times New Roman" w:eastAsia="Calibri" w:hAnsi="Times New Roman" w:cs="Times New Roman"/>
          <w:sz w:val="28"/>
          <w:szCs w:val="28"/>
        </w:rPr>
        <w:t>н</w:t>
      </w:r>
      <w:r w:rsidR="00000CA8">
        <w:rPr>
          <w:rFonts w:ascii="Times New Roman" w:eastAsia="Calibri" w:hAnsi="Times New Roman" w:cs="Times New Roman"/>
          <w:sz w:val="28"/>
          <w:szCs w:val="28"/>
        </w:rPr>
        <w:t xml:space="preserve">ный на территории котельной. От резервуара вода посредством насосов </w:t>
      </w:r>
      <w:r w:rsidRPr="000E212E">
        <w:rPr>
          <w:rFonts w:ascii="Times New Roman" w:eastAsia="Calibri" w:hAnsi="Times New Roman" w:cs="Times New Roman"/>
          <w:sz w:val="28"/>
          <w:szCs w:val="28"/>
        </w:rPr>
        <w:t>по напо</w:t>
      </w:r>
      <w:r w:rsidRPr="000E212E">
        <w:rPr>
          <w:rFonts w:ascii="Times New Roman" w:eastAsia="Calibri" w:hAnsi="Times New Roman" w:cs="Times New Roman"/>
          <w:sz w:val="28"/>
          <w:szCs w:val="28"/>
        </w:rPr>
        <w:t>р</w:t>
      </w:r>
      <w:r w:rsidRPr="000E212E">
        <w:rPr>
          <w:rFonts w:ascii="Times New Roman" w:eastAsia="Calibri" w:hAnsi="Times New Roman" w:cs="Times New Roman"/>
          <w:sz w:val="28"/>
          <w:szCs w:val="28"/>
        </w:rPr>
        <w:t>но-разводящи</w:t>
      </w:r>
      <w:r w:rsidR="00EB0057" w:rsidRPr="000E212E">
        <w:rPr>
          <w:rFonts w:ascii="Times New Roman" w:eastAsia="Calibri" w:hAnsi="Times New Roman" w:cs="Times New Roman"/>
          <w:sz w:val="28"/>
          <w:szCs w:val="28"/>
        </w:rPr>
        <w:t>м</w:t>
      </w:r>
      <w:r w:rsidRPr="000E212E">
        <w:rPr>
          <w:rFonts w:ascii="Times New Roman" w:eastAsia="Calibri" w:hAnsi="Times New Roman" w:cs="Times New Roman"/>
          <w:sz w:val="28"/>
          <w:szCs w:val="28"/>
        </w:rPr>
        <w:t xml:space="preserve"> водопроводам</w:t>
      </w:r>
      <w:r w:rsidR="00D46808" w:rsidRPr="000E212E">
        <w:rPr>
          <w:rFonts w:ascii="Times New Roman" w:eastAsia="Calibri" w:hAnsi="Times New Roman" w:cs="Times New Roman"/>
          <w:sz w:val="28"/>
          <w:szCs w:val="28"/>
        </w:rPr>
        <w:t xml:space="preserve"> </w:t>
      </w:r>
      <w:r w:rsidR="00EB0057" w:rsidRPr="000E212E">
        <w:rPr>
          <w:rFonts w:ascii="Times New Roman" w:eastAsia="Calibri" w:hAnsi="Times New Roman" w:cs="Times New Roman"/>
          <w:sz w:val="28"/>
          <w:szCs w:val="28"/>
        </w:rPr>
        <w:t>подается в</w:t>
      </w:r>
      <w:r w:rsidR="00674A9C" w:rsidRPr="000E212E">
        <w:rPr>
          <w:rFonts w:ascii="Times New Roman" w:eastAsia="Calibri" w:hAnsi="Times New Roman" w:cs="Times New Roman"/>
          <w:sz w:val="28"/>
          <w:szCs w:val="28"/>
        </w:rPr>
        <w:t xml:space="preserve"> </w:t>
      </w:r>
      <w:r w:rsidRPr="000E212E">
        <w:rPr>
          <w:rFonts w:ascii="Times New Roman" w:eastAsia="Calibri" w:hAnsi="Times New Roman" w:cs="Times New Roman"/>
          <w:sz w:val="28"/>
          <w:szCs w:val="28"/>
        </w:rPr>
        <w:t>распределительн</w:t>
      </w:r>
      <w:r w:rsidR="008214C0">
        <w:rPr>
          <w:rFonts w:ascii="Times New Roman" w:eastAsia="Calibri" w:hAnsi="Times New Roman" w:cs="Times New Roman"/>
          <w:sz w:val="28"/>
          <w:szCs w:val="28"/>
        </w:rPr>
        <w:t>ую</w:t>
      </w:r>
      <w:r w:rsidRPr="000E212E">
        <w:rPr>
          <w:rFonts w:ascii="Times New Roman" w:eastAsia="Calibri" w:hAnsi="Times New Roman" w:cs="Times New Roman"/>
          <w:sz w:val="28"/>
          <w:szCs w:val="28"/>
        </w:rPr>
        <w:t xml:space="preserve"> сет</w:t>
      </w:r>
      <w:r w:rsidR="008214C0">
        <w:rPr>
          <w:rFonts w:ascii="Times New Roman" w:eastAsia="Calibri" w:hAnsi="Times New Roman" w:cs="Times New Roman"/>
          <w:sz w:val="28"/>
          <w:szCs w:val="28"/>
        </w:rPr>
        <w:t>ь</w:t>
      </w:r>
      <w:r w:rsidRPr="000E212E">
        <w:rPr>
          <w:rFonts w:ascii="Times New Roman" w:eastAsia="Calibri" w:hAnsi="Times New Roman" w:cs="Times New Roman"/>
          <w:sz w:val="28"/>
          <w:szCs w:val="28"/>
        </w:rPr>
        <w:t xml:space="preserve"> водоснабж</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ния</w:t>
      </w:r>
      <w:r w:rsidR="00EB0057" w:rsidRPr="000E212E">
        <w:rPr>
          <w:rFonts w:ascii="Times New Roman" w:eastAsia="Calibri" w:hAnsi="Times New Roman" w:cs="Times New Roman"/>
          <w:sz w:val="28"/>
          <w:szCs w:val="28"/>
        </w:rPr>
        <w:t>.</w:t>
      </w:r>
      <w:r w:rsidR="00D46808" w:rsidRPr="000E212E">
        <w:rPr>
          <w:rFonts w:ascii="Times New Roman" w:eastAsia="Calibri" w:hAnsi="Times New Roman" w:cs="Times New Roman"/>
          <w:sz w:val="28"/>
          <w:szCs w:val="28"/>
        </w:rPr>
        <w:t xml:space="preserve"> </w:t>
      </w:r>
    </w:p>
    <w:p w:rsidR="00500D5B" w:rsidRPr="000E212E" w:rsidRDefault="00000CA8" w:rsidP="00500D5B">
      <w:pPr>
        <w:spacing w:after="0" w:line="36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В насосной станции второго подъема установлены насосные агрегаты марки </w:t>
      </w:r>
      <w:r w:rsidR="00500D5B">
        <w:rPr>
          <w:rFonts w:ascii="Times New Roman" w:eastAsia="Calibri" w:hAnsi="Times New Roman" w:cs="Times New Roman"/>
          <w:sz w:val="28"/>
          <w:szCs w:val="28"/>
        </w:rPr>
        <w:t>«</w:t>
      </w:r>
      <w:r>
        <w:rPr>
          <w:rFonts w:ascii="Times New Roman" w:eastAsia="Calibri" w:hAnsi="Times New Roman" w:cs="Times New Roman"/>
          <w:sz w:val="28"/>
          <w:szCs w:val="28"/>
        </w:rPr>
        <w:t>К</w:t>
      </w:r>
      <w:r w:rsidR="00500D5B">
        <w:rPr>
          <w:rFonts w:ascii="Times New Roman" w:eastAsia="Calibri" w:hAnsi="Times New Roman" w:cs="Times New Roman"/>
          <w:sz w:val="28"/>
          <w:szCs w:val="28"/>
        </w:rPr>
        <w:t xml:space="preserve">» производительность насосных агрегатов составляет 45/50 м3/ч, при напорной характеристике 65-70м. Насосные агрегаты морально устарели, требуется </w:t>
      </w:r>
      <w:r w:rsidR="000F5F6D">
        <w:rPr>
          <w:rFonts w:ascii="Times New Roman" w:eastAsia="Calibri" w:hAnsi="Times New Roman" w:cs="Times New Roman"/>
          <w:sz w:val="28"/>
          <w:szCs w:val="28"/>
        </w:rPr>
        <w:t xml:space="preserve">их </w:t>
      </w:r>
      <w:r w:rsidR="00500D5B">
        <w:rPr>
          <w:rFonts w:ascii="Times New Roman" w:eastAsia="Calibri" w:hAnsi="Times New Roman" w:cs="Times New Roman"/>
          <w:sz w:val="28"/>
          <w:szCs w:val="28"/>
        </w:rPr>
        <w:t>з</w:t>
      </w:r>
      <w:r w:rsidR="00500D5B">
        <w:rPr>
          <w:rFonts w:ascii="Times New Roman" w:eastAsia="Calibri" w:hAnsi="Times New Roman" w:cs="Times New Roman"/>
          <w:sz w:val="28"/>
          <w:szCs w:val="28"/>
        </w:rPr>
        <w:t>а</w:t>
      </w:r>
      <w:r w:rsidR="00500D5B">
        <w:rPr>
          <w:rFonts w:ascii="Times New Roman" w:eastAsia="Calibri" w:hAnsi="Times New Roman" w:cs="Times New Roman"/>
          <w:sz w:val="28"/>
          <w:szCs w:val="28"/>
        </w:rPr>
        <w:t>мена</w:t>
      </w:r>
      <w:r w:rsidR="000F5F6D">
        <w:rPr>
          <w:rFonts w:ascii="Times New Roman" w:eastAsia="Calibri" w:hAnsi="Times New Roman" w:cs="Times New Roman"/>
          <w:sz w:val="28"/>
          <w:szCs w:val="28"/>
        </w:rPr>
        <w:t xml:space="preserve">. </w:t>
      </w:r>
      <w:r w:rsidR="00500D5B" w:rsidRPr="000E212E">
        <w:rPr>
          <w:rFonts w:ascii="Times New Roman" w:hAnsi="Times New Roman" w:cs="Times New Roman"/>
          <w:sz w:val="28"/>
          <w:szCs w:val="28"/>
        </w:rPr>
        <w:t xml:space="preserve">Для увеличения эффективности работы </w:t>
      </w:r>
      <w:r w:rsidR="000F5F6D">
        <w:rPr>
          <w:rFonts w:ascii="Times New Roman" w:hAnsi="Times New Roman" w:cs="Times New Roman"/>
          <w:sz w:val="28"/>
          <w:szCs w:val="28"/>
        </w:rPr>
        <w:t>насосной станции</w:t>
      </w:r>
      <w:r w:rsidR="00500D5B" w:rsidRPr="000E212E">
        <w:rPr>
          <w:rFonts w:ascii="Times New Roman" w:hAnsi="Times New Roman" w:cs="Times New Roman"/>
          <w:sz w:val="28"/>
          <w:szCs w:val="28"/>
        </w:rPr>
        <w:t xml:space="preserve"> рекомендуется использовать современные насосные агрегаты с более низким потреблением эле</w:t>
      </w:r>
      <w:r w:rsidR="00500D5B" w:rsidRPr="000E212E">
        <w:rPr>
          <w:rFonts w:ascii="Times New Roman" w:hAnsi="Times New Roman" w:cs="Times New Roman"/>
          <w:sz w:val="28"/>
          <w:szCs w:val="28"/>
        </w:rPr>
        <w:t>к</w:t>
      </w:r>
      <w:r w:rsidR="00500D5B" w:rsidRPr="000E212E">
        <w:rPr>
          <w:rFonts w:ascii="Times New Roman" w:hAnsi="Times New Roman" w:cs="Times New Roman"/>
          <w:sz w:val="28"/>
          <w:szCs w:val="28"/>
        </w:rPr>
        <w:t>трической энергии и возможностью управления с помощью частотных преобраз</w:t>
      </w:r>
      <w:r w:rsidR="00500D5B" w:rsidRPr="000E212E">
        <w:rPr>
          <w:rFonts w:ascii="Times New Roman" w:hAnsi="Times New Roman" w:cs="Times New Roman"/>
          <w:sz w:val="28"/>
          <w:szCs w:val="28"/>
        </w:rPr>
        <w:t>о</w:t>
      </w:r>
      <w:r w:rsidR="00500D5B" w:rsidRPr="000E212E">
        <w:rPr>
          <w:rFonts w:ascii="Times New Roman" w:hAnsi="Times New Roman" w:cs="Times New Roman"/>
          <w:sz w:val="28"/>
          <w:szCs w:val="28"/>
        </w:rPr>
        <w:t>вателей.</w:t>
      </w:r>
    </w:p>
    <w:p w:rsidR="00500D5B" w:rsidRPr="000E212E" w:rsidRDefault="00500D5B" w:rsidP="00500D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Рекомендуется замена запорной арматуры на напорной линии</w:t>
      </w:r>
      <w:r w:rsidR="000F5F6D">
        <w:rPr>
          <w:rFonts w:ascii="Times New Roman" w:hAnsi="Times New Roman" w:cs="Times New Roman"/>
          <w:sz w:val="28"/>
          <w:szCs w:val="28"/>
        </w:rPr>
        <w:t xml:space="preserve"> и всасыва</w:t>
      </w:r>
      <w:r w:rsidR="000F5F6D">
        <w:rPr>
          <w:rFonts w:ascii="Times New Roman" w:hAnsi="Times New Roman" w:cs="Times New Roman"/>
          <w:sz w:val="28"/>
          <w:szCs w:val="28"/>
        </w:rPr>
        <w:t>ю</w:t>
      </w:r>
      <w:r w:rsidR="000F5F6D">
        <w:rPr>
          <w:rFonts w:ascii="Times New Roman" w:hAnsi="Times New Roman" w:cs="Times New Roman"/>
          <w:sz w:val="28"/>
          <w:szCs w:val="28"/>
        </w:rPr>
        <w:t>щих линий</w:t>
      </w:r>
      <w:r>
        <w:rPr>
          <w:rFonts w:ascii="Times New Roman" w:hAnsi="Times New Roman" w:cs="Times New Roman"/>
          <w:sz w:val="28"/>
          <w:szCs w:val="28"/>
        </w:rPr>
        <w:t xml:space="preserve">  </w:t>
      </w:r>
      <w:r w:rsidRPr="000E212E">
        <w:rPr>
          <w:rFonts w:ascii="Times New Roman" w:hAnsi="Times New Roman" w:cs="Times New Roman"/>
          <w:sz w:val="28"/>
          <w:szCs w:val="28"/>
        </w:rPr>
        <w:t>в связи с морально устаревшим типом оборудования, эксплуатация которого не эффектив</w:t>
      </w:r>
      <w:r>
        <w:rPr>
          <w:rFonts w:ascii="Times New Roman" w:hAnsi="Times New Roman" w:cs="Times New Roman"/>
          <w:sz w:val="28"/>
          <w:szCs w:val="28"/>
        </w:rPr>
        <w:t>на</w:t>
      </w:r>
      <w:r w:rsidRPr="000E212E">
        <w:rPr>
          <w:rFonts w:ascii="Times New Roman" w:hAnsi="Times New Roman" w:cs="Times New Roman"/>
          <w:sz w:val="28"/>
          <w:szCs w:val="28"/>
        </w:rPr>
        <w:t xml:space="preserve"> </w:t>
      </w:r>
      <w:r>
        <w:rPr>
          <w:rFonts w:ascii="Times New Roman" w:hAnsi="Times New Roman" w:cs="Times New Roman"/>
          <w:sz w:val="28"/>
          <w:szCs w:val="28"/>
        </w:rPr>
        <w:t>и может привести к аварийной ситуации</w:t>
      </w:r>
      <w:r w:rsidRPr="000E212E">
        <w:rPr>
          <w:rFonts w:ascii="Times New Roman" w:hAnsi="Times New Roman" w:cs="Times New Roman"/>
          <w:sz w:val="28"/>
          <w:szCs w:val="28"/>
        </w:rPr>
        <w:t>. Электрическое оборудование, сети, находятся в рабочем состоя</w:t>
      </w:r>
      <w:r>
        <w:rPr>
          <w:rFonts w:ascii="Times New Roman" w:hAnsi="Times New Roman" w:cs="Times New Roman"/>
          <w:sz w:val="28"/>
          <w:szCs w:val="28"/>
        </w:rPr>
        <w:t>нии, но</w:t>
      </w:r>
      <w:r w:rsidRPr="000E212E">
        <w:rPr>
          <w:rFonts w:ascii="Times New Roman" w:hAnsi="Times New Roman" w:cs="Times New Roman"/>
          <w:sz w:val="28"/>
          <w:szCs w:val="28"/>
        </w:rPr>
        <w:t xml:space="preserve"> требуют  замены  в связи с существенным износом оборудования в процессе эксплуатации. </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Ввиду отсутствия частотного регулирования работы двигателей насосных а</w:t>
      </w:r>
      <w:r w:rsidRPr="000E212E">
        <w:rPr>
          <w:rFonts w:ascii="Times New Roman" w:hAnsi="Times New Roman" w:cs="Times New Roman"/>
          <w:sz w:val="28"/>
          <w:szCs w:val="28"/>
        </w:rPr>
        <w:t>г</w:t>
      </w:r>
      <w:r w:rsidRPr="000E212E">
        <w:rPr>
          <w:rFonts w:ascii="Times New Roman" w:hAnsi="Times New Roman" w:cs="Times New Roman"/>
          <w:sz w:val="28"/>
          <w:szCs w:val="28"/>
        </w:rPr>
        <w:t xml:space="preserve">регатов на станции второго подъема, расход электроэнергии в течении суток не изменяется и остается на постоянной максимальной величине, а именно </w:t>
      </w:r>
      <w:r w:rsidR="000F5F6D">
        <w:rPr>
          <w:rFonts w:ascii="Times New Roman" w:hAnsi="Times New Roman" w:cs="Times New Roman"/>
          <w:sz w:val="28"/>
          <w:szCs w:val="28"/>
        </w:rPr>
        <w:t>5-6</w:t>
      </w:r>
      <w:r w:rsidRPr="000E212E">
        <w:rPr>
          <w:rFonts w:ascii="Times New Roman" w:hAnsi="Times New Roman" w:cs="Times New Roman"/>
          <w:sz w:val="28"/>
          <w:szCs w:val="28"/>
        </w:rPr>
        <w:t xml:space="preserve"> кВт для каждого из работающих насосов.</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Постоянный объем подачи приводит к заметному ослаблению напора в часы повышенного разбора воды и к значительному повышению давления в магистр</w:t>
      </w:r>
      <w:r w:rsidRPr="000E212E">
        <w:rPr>
          <w:rFonts w:ascii="Times New Roman" w:hAnsi="Times New Roman" w:cs="Times New Roman"/>
          <w:sz w:val="28"/>
          <w:szCs w:val="28"/>
        </w:rPr>
        <w:t>а</w:t>
      </w:r>
      <w:r w:rsidRPr="000E212E">
        <w:rPr>
          <w:rFonts w:ascii="Times New Roman" w:hAnsi="Times New Roman" w:cs="Times New Roman"/>
          <w:sz w:val="28"/>
          <w:szCs w:val="28"/>
        </w:rPr>
        <w:t>ли, когда расход воды снижается. Повышение давления в магистрали ведет к п</w:t>
      </w:r>
      <w:r w:rsidRPr="000E212E">
        <w:rPr>
          <w:rFonts w:ascii="Times New Roman" w:hAnsi="Times New Roman" w:cs="Times New Roman"/>
          <w:sz w:val="28"/>
          <w:szCs w:val="28"/>
        </w:rPr>
        <w:t>о</w:t>
      </w:r>
      <w:r w:rsidRPr="000E212E">
        <w:rPr>
          <w:rFonts w:ascii="Times New Roman" w:hAnsi="Times New Roman" w:cs="Times New Roman"/>
          <w:sz w:val="28"/>
          <w:szCs w:val="28"/>
        </w:rPr>
        <w:t>терям воды на пути к потребителю и увеличивает вероятность разрывов труб</w:t>
      </w:r>
      <w:r w:rsidRPr="000E212E">
        <w:rPr>
          <w:rFonts w:ascii="Times New Roman" w:hAnsi="Times New Roman" w:cs="Times New Roman"/>
          <w:sz w:val="28"/>
          <w:szCs w:val="28"/>
        </w:rPr>
        <w:t>о</w:t>
      </w:r>
      <w:r w:rsidRPr="000E212E">
        <w:rPr>
          <w:rFonts w:ascii="Times New Roman" w:hAnsi="Times New Roman" w:cs="Times New Roman"/>
          <w:sz w:val="28"/>
          <w:szCs w:val="28"/>
        </w:rPr>
        <w:t>провода.</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применении частотного преобразователя есть две возможности регул</w:t>
      </w:r>
      <w:r w:rsidRPr="000E212E">
        <w:rPr>
          <w:rFonts w:ascii="Times New Roman" w:hAnsi="Times New Roman" w:cs="Times New Roman"/>
          <w:sz w:val="28"/>
          <w:szCs w:val="28"/>
        </w:rPr>
        <w:t>и</w:t>
      </w:r>
      <w:r w:rsidRPr="000E212E">
        <w:rPr>
          <w:rFonts w:ascii="Times New Roman" w:hAnsi="Times New Roman" w:cs="Times New Roman"/>
          <w:sz w:val="28"/>
          <w:szCs w:val="28"/>
        </w:rPr>
        <w:t>ровать подачу воды: в соответствии с заранее составленным графиком (без обра</w:t>
      </w:r>
      <w:r w:rsidRPr="000E212E">
        <w:rPr>
          <w:rFonts w:ascii="Times New Roman" w:hAnsi="Times New Roman" w:cs="Times New Roman"/>
          <w:sz w:val="28"/>
          <w:szCs w:val="28"/>
        </w:rPr>
        <w:t>т</w:t>
      </w:r>
      <w:r w:rsidRPr="000E212E">
        <w:rPr>
          <w:rFonts w:ascii="Times New Roman" w:hAnsi="Times New Roman" w:cs="Times New Roman"/>
          <w:sz w:val="28"/>
          <w:szCs w:val="28"/>
        </w:rPr>
        <w:t>ной связи) и в соответствии с реальным расходом (с датчиком давления или ра</w:t>
      </w:r>
      <w:r w:rsidRPr="000E212E">
        <w:rPr>
          <w:rFonts w:ascii="Times New Roman" w:hAnsi="Times New Roman" w:cs="Times New Roman"/>
          <w:sz w:val="28"/>
          <w:szCs w:val="28"/>
        </w:rPr>
        <w:t>с</w:t>
      </w:r>
      <w:r w:rsidRPr="000E212E">
        <w:rPr>
          <w:rFonts w:ascii="Times New Roman" w:hAnsi="Times New Roman" w:cs="Times New Roman"/>
          <w:sz w:val="28"/>
          <w:szCs w:val="28"/>
        </w:rPr>
        <w:t>хода воды). Использование второй схемы работы насосной станции не предста</w:t>
      </w:r>
      <w:r w:rsidRPr="000E212E">
        <w:rPr>
          <w:rFonts w:ascii="Times New Roman" w:hAnsi="Times New Roman" w:cs="Times New Roman"/>
          <w:sz w:val="28"/>
          <w:szCs w:val="28"/>
        </w:rPr>
        <w:t>в</w:t>
      </w:r>
      <w:r w:rsidRPr="000E212E">
        <w:rPr>
          <w:rFonts w:ascii="Times New Roman" w:hAnsi="Times New Roman" w:cs="Times New Roman"/>
          <w:sz w:val="28"/>
          <w:szCs w:val="28"/>
        </w:rPr>
        <w:t>ляется возможным из-за большой удаленности станции второго подъема и бол</w:t>
      </w:r>
      <w:r w:rsidRPr="000E212E">
        <w:rPr>
          <w:rFonts w:ascii="Times New Roman" w:hAnsi="Times New Roman" w:cs="Times New Roman"/>
          <w:sz w:val="28"/>
          <w:szCs w:val="28"/>
        </w:rPr>
        <w:t>ь</w:t>
      </w:r>
      <w:r w:rsidRPr="000E212E">
        <w:rPr>
          <w:rFonts w:ascii="Times New Roman" w:hAnsi="Times New Roman" w:cs="Times New Roman"/>
          <w:sz w:val="28"/>
          <w:szCs w:val="28"/>
        </w:rPr>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Регулирование подачи воды позволяет получить экономию электроэнергии до 50%, а также значительную экономию воды. Исключение прямых пусков дв</w:t>
      </w:r>
      <w:r w:rsidRPr="000E212E">
        <w:rPr>
          <w:rFonts w:ascii="Times New Roman" w:hAnsi="Times New Roman" w:cs="Times New Roman"/>
          <w:sz w:val="28"/>
          <w:szCs w:val="28"/>
        </w:rPr>
        <w:t>и</w:t>
      </w:r>
      <w:r w:rsidRPr="000E212E">
        <w:rPr>
          <w:rFonts w:ascii="Times New Roman" w:hAnsi="Times New Roman" w:cs="Times New Roman"/>
          <w:sz w:val="28"/>
          <w:szCs w:val="28"/>
        </w:rPr>
        <w:t>гателя позволяет снизить пусковые токи, избежать гидравлических ударов и и</w:t>
      </w:r>
      <w:r w:rsidRPr="000E212E">
        <w:rPr>
          <w:rFonts w:ascii="Times New Roman" w:hAnsi="Times New Roman" w:cs="Times New Roman"/>
          <w:sz w:val="28"/>
          <w:szCs w:val="28"/>
        </w:rPr>
        <w:t>з</w:t>
      </w:r>
      <w:r w:rsidRPr="000E212E">
        <w:rPr>
          <w:rFonts w:ascii="Times New Roman" w:hAnsi="Times New Roman" w:cs="Times New Roman"/>
          <w:sz w:val="28"/>
          <w:szCs w:val="28"/>
        </w:rPr>
        <w:t>быточного давления в магистрали, увеличить срок службы двигателя и трубопр</w:t>
      </w:r>
      <w:r w:rsidRPr="000E212E">
        <w:rPr>
          <w:rFonts w:ascii="Times New Roman" w:hAnsi="Times New Roman" w:cs="Times New Roman"/>
          <w:sz w:val="28"/>
          <w:szCs w:val="28"/>
        </w:rPr>
        <w:t>о</w:t>
      </w:r>
      <w:r w:rsidRPr="000E212E">
        <w:rPr>
          <w:rFonts w:ascii="Times New Roman" w:hAnsi="Times New Roman" w:cs="Times New Roman"/>
          <w:sz w:val="28"/>
          <w:szCs w:val="28"/>
        </w:rPr>
        <w:t>водов, кроме этого, значительно снизятся затраты, связанные с ремонтом насо</w:t>
      </w:r>
      <w:r w:rsidRPr="000E212E">
        <w:rPr>
          <w:rFonts w:ascii="Times New Roman" w:hAnsi="Times New Roman" w:cs="Times New Roman"/>
          <w:sz w:val="28"/>
          <w:szCs w:val="28"/>
        </w:rPr>
        <w:t>с</w:t>
      </w:r>
      <w:r w:rsidRPr="000E212E">
        <w:rPr>
          <w:rFonts w:ascii="Times New Roman" w:hAnsi="Times New Roman" w:cs="Times New Roman"/>
          <w:sz w:val="28"/>
          <w:szCs w:val="28"/>
        </w:rPr>
        <w:t>ного оборудования и электродвигателей.</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повышения энергоэффективности подачи воды необходимо провести следующие мероприятия:</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0E212E">
        <w:rPr>
          <w:rFonts w:ascii="Times New Roman" w:hAnsi="Times New Roman" w:cs="Times New Roman"/>
          <w:sz w:val="28"/>
          <w:szCs w:val="28"/>
        </w:rPr>
        <w:t>о</w:t>
      </w:r>
      <w:r w:rsidRPr="000E212E">
        <w:rPr>
          <w:rFonts w:ascii="Times New Roman" w:hAnsi="Times New Roman" w:cs="Times New Roman"/>
          <w:sz w:val="28"/>
          <w:szCs w:val="28"/>
        </w:rPr>
        <w:t>де.</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исключить в процессе эксплуатации насосных станций регулирование раб</w:t>
      </w:r>
      <w:r w:rsidRPr="000E212E">
        <w:rPr>
          <w:rFonts w:ascii="Times New Roman" w:hAnsi="Times New Roman" w:cs="Times New Roman"/>
          <w:sz w:val="28"/>
          <w:szCs w:val="28"/>
        </w:rPr>
        <w:t>о</w:t>
      </w:r>
      <w:r w:rsidRPr="000E212E">
        <w:rPr>
          <w:rFonts w:ascii="Times New Roman" w:hAnsi="Times New Roman" w:cs="Times New Roman"/>
          <w:sz w:val="28"/>
          <w:szCs w:val="28"/>
        </w:rPr>
        <w:t>ты насосов с помощью задвижек;</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 произвести ремонт магистральных и разводящих сетей, с целью сокращ</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ния потерь воды и стабилизации гидравлической характеристики сети. </w:t>
      </w:r>
    </w:p>
    <w:p w:rsidR="00500D5B" w:rsidRPr="000E212E" w:rsidRDefault="00500D5B" w:rsidP="00500D5B">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для исключения аварийных ситуаций произвести ремонт здания насосной станции.</w:t>
      </w:r>
    </w:p>
    <w:p w:rsidR="00A77D55" w:rsidRPr="000E212E" w:rsidRDefault="00A77D55" w:rsidP="00A77D55">
      <w:pPr>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xml:space="preserve">Степень износа водопроводных сооружений в среднем составляет 60-80%. Информация о функционировании </w:t>
      </w:r>
      <w:r w:rsidR="008214C0">
        <w:rPr>
          <w:rFonts w:ascii="Times New Roman" w:eastAsia="Calibri" w:hAnsi="Times New Roman" w:cs="Times New Roman"/>
          <w:sz w:val="28"/>
          <w:szCs w:val="28"/>
        </w:rPr>
        <w:t>водозаборных скважин</w:t>
      </w:r>
      <w:r w:rsidRPr="000E212E">
        <w:rPr>
          <w:rFonts w:ascii="Times New Roman" w:eastAsia="Calibri" w:hAnsi="Times New Roman" w:cs="Times New Roman"/>
          <w:sz w:val="28"/>
          <w:szCs w:val="28"/>
        </w:rPr>
        <w:t xml:space="preserve"> и их качественных п</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казателях отсутствует.</w:t>
      </w:r>
    </w:p>
    <w:p w:rsidR="00D63A3D" w:rsidRPr="000E212E" w:rsidRDefault="00C87994" w:rsidP="006D25C6">
      <w:pPr>
        <w:suppressAutoHyphens/>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ar-SA"/>
        </w:rPr>
        <w:t xml:space="preserve">Учет расхода забираемой воды ведется </w:t>
      </w:r>
      <w:r w:rsidR="00C753F1" w:rsidRPr="000E212E">
        <w:rPr>
          <w:rFonts w:ascii="Times New Roman" w:eastAsia="Times New Roman" w:hAnsi="Times New Roman" w:cs="Times New Roman"/>
          <w:sz w:val="28"/>
          <w:szCs w:val="28"/>
          <w:lang w:eastAsia="ar-SA"/>
        </w:rPr>
        <w:t>косвенным путем, по времени работы насосного оборудования из расчета часовой производительности</w:t>
      </w:r>
      <w:r w:rsidRPr="000E212E">
        <w:rPr>
          <w:rFonts w:ascii="Times New Roman" w:eastAsia="Times New Roman" w:hAnsi="Times New Roman" w:cs="Times New Roman"/>
          <w:sz w:val="28"/>
          <w:szCs w:val="28"/>
          <w:lang w:eastAsia="ar-SA"/>
        </w:rPr>
        <w:t xml:space="preserve">. </w:t>
      </w:r>
      <w:r w:rsidR="00C753F1" w:rsidRPr="000E212E">
        <w:rPr>
          <w:rFonts w:ascii="Times New Roman" w:hAnsi="Times New Roman" w:cs="Times New Roman"/>
          <w:sz w:val="28"/>
          <w:szCs w:val="28"/>
        </w:rPr>
        <w:t>Данные о установленных приборах</w:t>
      </w:r>
      <w:r w:rsidR="00D63A3D" w:rsidRPr="000E212E">
        <w:rPr>
          <w:rFonts w:ascii="Times New Roman" w:hAnsi="Times New Roman" w:cs="Times New Roman"/>
          <w:sz w:val="28"/>
          <w:szCs w:val="28"/>
        </w:rPr>
        <w:t xml:space="preserve"> учета воды на скважинах </w:t>
      </w:r>
      <w:r w:rsidR="00C753F1" w:rsidRPr="000E212E">
        <w:rPr>
          <w:rFonts w:ascii="Times New Roman" w:hAnsi="Times New Roman" w:cs="Times New Roman"/>
          <w:sz w:val="28"/>
          <w:szCs w:val="28"/>
        </w:rPr>
        <w:t xml:space="preserve">отсутствуют.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6E5EE8" w:rsidRPr="000E212E" w:rsidRDefault="00812080" w:rsidP="006D25C6">
      <w:pPr>
        <w:pStyle w:val="2"/>
        <w:rPr>
          <w:szCs w:val="28"/>
        </w:rPr>
      </w:pPr>
      <w:r w:rsidRPr="000E212E">
        <w:rPr>
          <w:szCs w:val="28"/>
        </w:rPr>
        <w:t xml:space="preserve">1.4.4 </w:t>
      </w:r>
      <w:r w:rsidR="006E5EE8" w:rsidRPr="000E212E">
        <w:rPr>
          <w:szCs w:val="28"/>
        </w:rPr>
        <w:t>Описание состояния и функционирования водопроводных сетей систем водоснабжения, включая оценку величины износа сетей и определ</w:t>
      </w:r>
      <w:r w:rsidR="006E5EE8" w:rsidRPr="000E212E">
        <w:rPr>
          <w:szCs w:val="28"/>
        </w:rPr>
        <w:t>е</w:t>
      </w:r>
      <w:r w:rsidR="006E5EE8" w:rsidRPr="000E212E">
        <w:rPr>
          <w:szCs w:val="28"/>
        </w:rPr>
        <w:t>ние возможности обеспечения качества воды в процесс</w:t>
      </w:r>
      <w:r w:rsidR="00C753F1" w:rsidRPr="000E212E">
        <w:rPr>
          <w:szCs w:val="28"/>
        </w:rPr>
        <w:t>е транспортировки по этим сетям</w:t>
      </w:r>
    </w:p>
    <w:p w:rsidR="003638DE" w:rsidRPr="000E212E" w:rsidRDefault="003638DE" w:rsidP="006D25C6">
      <w:pPr>
        <w:pStyle w:val="29"/>
        <w:spacing w:after="0" w:line="360" w:lineRule="auto"/>
        <w:ind w:left="0" w:firstLine="567"/>
        <w:jc w:val="both"/>
        <w:rPr>
          <w:sz w:val="28"/>
          <w:szCs w:val="28"/>
        </w:rPr>
      </w:pPr>
      <w:r w:rsidRPr="000E212E">
        <w:rPr>
          <w:sz w:val="28"/>
          <w:szCs w:val="28"/>
        </w:rPr>
        <w:t>Протяженность водопровод</w:t>
      </w:r>
      <w:r w:rsidR="00514621" w:rsidRPr="000E212E">
        <w:rPr>
          <w:sz w:val="28"/>
          <w:szCs w:val="28"/>
        </w:rPr>
        <w:t>ных сетей</w:t>
      </w:r>
      <w:r w:rsidR="00CC23F0" w:rsidRPr="000E212E">
        <w:rPr>
          <w:sz w:val="28"/>
          <w:szCs w:val="28"/>
        </w:rPr>
        <w:t xml:space="preserve"> </w:t>
      </w:r>
      <w:r w:rsidR="00B00D40">
        <w:rPr>
          <w:sz w:val="28"/>
          <w:szCs w:val="28"/>
        </w:rPr>
        <w:t>Городского</w:t>
      </w:r>
      <w:r w:rsidR="0093742E">
        <w:rPr>
          <w:sz w:val="28"/>
          <w:szCs w:val="28"/>
        </w:rPr>
        <w:t xml:space="preserve"> поселения «Ключевское»</w:t>
      </w:r>
      <w:r w:rsidR="00A77D55" w:rsidRPr="000E212E">
        <w:rPr>
          <w:sz w:val="28"/>
          <w:szCs w:val="28"/>
        </w:rPr>
        <w:t xml:space="preserve"> </w:t>
      </w:r>
      <w:r w:rsidRPr="000E212E">
        <w:rPr>
          <w:sz w:val="28"/>
          <w:szCs w:val="28"/>
        </w:rPr>
        <w:t>составляет</w:t>
      </w:r>
      <w:r w:rsidR="000E212E">
        <w:rPr>
          <w:sz w:val="28"/>
          <w:szCs w:val="28"/>
        </w:rPr>
        <w:t xml:space="preserve"> </w:t>
      </w:r>
      <w:r w:rsidR="00B83161">
        <w:rPr>
          <w:sz w:val="28"/>
          <w:szCs w:val="28"/>
        </w:rPr>
        <w:t>0,7</w:t>
      </w:r>
      <w:r w:rsidRPr="000E212E">
        <w:rPr>
          <w:sz w:val="28"/>
          <w:szCs w:val="28"/>
        </w:rPr>
        <w:t xml:space="preserve"> км</w:t>
      </w:r>
      <w:r w:rsidR="00450723" w:rsidRPr="000E212E">
        <w:rPr>
          <w:sz w:val="28"/>
          <w:szCs w:val="28"/>
        </w:rPr>
        <w:t xml:space="preserve">, на обслуживании </w:t>
      </w:r>
      <w:r w:rsidR="0092269E">
        <w:rPr>
          <w:sz w:val="28"/>
          <w:szCs w:val="28"/>
        </w:rPr>
        <w:t>МУП ЖКХ «Ключевский»</w:t>
      </w:r>
      <w:r w:rsidR="00450723" w:rsidRPr="000E212E">
        <w:rPr>
          <w:sz w:val="28"/>
          <w:szCs w:val="28"/>
        </w:rPr>
        <w:t>, и</w:t>
      </w:r>
      <w:r w:rsidRPr="000E212E">
        <w:rPr>
          <w:sz w:val="28"/>
          <w:szCs w:val="28"/>
        </w:rPr>
        <w:t>знос водопр</w:t>
      </w:r>
      <w:r w:rsidRPr="000E212E">
        <w:rPr>
          <w:sz w:val="28"/>
          <w:szCs w:val="28"/>
        </w:rPr>
        <w:t>о</w:t>
      </w:r>
      <w:r w:rsidRPr="000E212E">
        <w:rPr>
          <w:sz w:val="28"/>
          <w:szCs w:val="28"/>
        </w:rPr>
        <w:t xml:space="preserve">водных сетей </w:t>
      </w:r>
      <w:r w:rsidR="00450723" w:rsidRPr="000E212E">
        <w:rPr>
          <w:sz w:val="28"/>
          <w:szCs w:val="28"/>
        </w:rPr>
        <w:t xml:space="preserve">составляет </w:t>
      </w:r>
      <w:r w:rsidR="00B83161">
        <w:rPr>
          <w:sz w:val="28"/>
          <w:szCs w:val="28"/>
        </w:rPr>
        <w:t>9</w:t>
      </w:r>
      <w:r w:rsidR="003C4879">
        <w:rPr>
          <w:sz w:val="28"/>
          <w:szCs w:val="28"/>
        </w:rPr>
        <w:t>5</w:t>
      </w:r>
      <w:r w:rsidRPr="000E212E">
        <w:rPr>
          <w:sz w:val="28"/>
          <w:szCs w:val="28"/>
        </w:rPr>
        <w:t>%.</w:t>
      </w:r>
      <w:r w:rsidR="006237F9" w:rsidRPr="000E212E">
        <w:rPr>
          <w:sz w:val="28"/>
          <w:szCs w:val="28"/>
        </w:rPr>
        <w:t xml:space="preserve"> Существенной проблемой систем водоснабжения </w:t>
      </w:r>
      <w:r w:rsidR="00674A9C" w:rsidRPr="000E212E">
        <w:rPr>
          <w:sz w:val="28"/>
          <w:szCs w:val="28"/>
        </w:rPr>
        <w:t>сельского поселения</w:t>
      </w:r>
      <w:r w:rsidR="006237F9" w:rsidRPr="000E212E">
        <w:rPr>
          <w:sz w:val="28"/>
          <w:szCs w:val="28"/>
        </w:rPr>
        <w:t xml:space="preserve"> </w:t>
      </w:r>
      <w:r w:rsidR="00C122FC" w:rsidRPr="000E212E">
        <w:rPr>
          <w:sz w:val="28"/>
          <w:szCs w:val="28"/>
        </w:rPr>
        <w:t>являются,</w:t>
      </w:r>
      <w:r w:rsidR="006237F9" w:rsidRPr="000E212E">
        <w:rPr>
          <w:sz w:val="28"/>
          <w:szCs w:val="28"/>
        </w:rPr>
        <w:t xml:space="preserve"> неудовлетворительное состояние водопро</w:t>
      </w:r>
      <w:r w:rsidR="00A77D55" w:rsidRPr="000E212E">
        <w:rPr>
          <w:sz w:val="28"/>
          <w:szCs w:val="28"/>
        </w:rPr>
        <w:t>водных сетей</w:t>
      </w:r>
      <w:r w:rsidR="00C122FC" w:rsidRPr="000E212E">
        <w:rPr>
          <w:sz w:val="28"/>
          <w:szCs w:val="28"/>
        </w:rPr>
        <w:t xml:space="preserve">, при этом </w:t>
      </w:r>
      <w:r w:rsidR="00B83161">
        <w:rPr>
          <w:sz w:val="28"/>
          <w:szCs w:val="28"/>
        </w:rPr>
        <w:t>0,67</w:t>
      </w:r>
      <w:r w:rsidR="006237F9" w:rsidRPr="000E212E">
        <w:rPr>
          <w:sz w:val="28"/>
          <w:szCs w:val="28"/>
        </w:rPr>
        <w:t xml:space="preserve"> км водопроводных сетей подлежат замене. </w:t>
      </w:r>
    </w:p>
    <w:p w:rsidR="00C87994" w:rsidRPr="000E212E" w:rsidRDefault="00C87994" w:rsidP="006D25C6">
      <w:pPr>
        <w:tabs>
          <w:tab w:val="left" w:pos="1080"/>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Качество питьевой воды снижается, что может повлечь нестандартные пробы питьевой воды  из-за высокой степени износа водопроводных сетей.</w:t>
      </w:r>
    </w:p>
    <w:p w:rsidR="00C87994" w:rsidRPr="000E212E" w:rsidRDefault="00C87994"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Кроме того:</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lastRenderedPageBreak/>
        <w:t xml:space="preserve">- низкая оснащенность </w:t>
      </w:r>
      <w:r w:rsidR="00514621" w:rsidRPr="000E212E">
        <w:rPr>
          <w:rFonts w:ascii="Times New Roman" w:eastAsia="Times New Roman" w:hAnsi="Times New Roman" w:cs="Times New Roman"/>
          <w:sz w:val="28"/>
          <w:szCs w:val="28"/>
          <w:lang w:eastAsia="ar-SA"/>
        </w:rPr>
        <w:t xml:space="preserve">насосного </w:t>
      </w:r>
      <w:r w:rsidRPr="000E212E">
        <w:rPr>
          <w:rFonts w:ascii="Times New Roman" w:eastAsia="Times New Roman" w:hAnsi="Times New Roman" w:cs="Times New Roman"/>
          <w:sz w:val="28"/>
          <w:szCs w:val="28"/>
          <w:lang w:eastAsia="ar-SA"/>
        </w:rPr>
        <w:t>оборудования частотными регуляторами, позволяющими снижать вероятность гидравлических ударов при</w:t>
      </w:r>
      <w:r w:rsidR="00514621" w:rsidRPr="000E212E">
        <w:rPr>
          <w:rFonts w:ascii="Times New Roman" w:eastAsia="Times New Roman" w:hAnsi="Times New Roman" w:cs="Times New Roman"/>
          <w:sz w:val="28"/>
          <w:szCs w:val="28"/>
          <w:lang w:eastAsia="ar-SA"/>
        </w:rPr>
        <w:t xml:space="preserve"> его</w:t>
      </w:r>
      <w:r w:rsidRPr="000E212E">
        <w:rPr>
          <w:rFonts w:ascii="Times New Roman" w:eastAsia="Times New Roman" w:hAnsi="Times New Roman" w:cs="Times New Roman"/>
          <w:sz w:val="28"/>
          <w:szCs w:val="28"/>
          <w:lang w:eastAsia="ar-SA"/>
        </w:rPr>
        <w:t xml:space="preserve"> включении и отключении.</w:t>
      </w:r>
    </w:p>
    <w:p w:rsidR="00C87994" w:rsidRPr="000E212E" w:rsidRDefault="00C87994" w:rsidP="00514621">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sidR="00514621" w:rsidRPr="000E212E">
        <w:rPr>
          <w:rFonts w:ascii="Times New Roman" w:eastAsia="Times New Roman" w:hAnsi="Times New Roman" w:cs="Times New Roman"/>
          <w:sz w:val="28"/>
          <w:szCs w:val="28"/>
          <w:lang w:eastAsia="ar-SA"/>
        </w:rPr>
        <w:t xml:space="preserve"> </w:t>
      </w:r>
      <w:r w:rsidRPr="000E212E">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sidR="002C2A07">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sidR="002C2A07">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 xml:space="preserve"> качественной питьевой водой.</w:t>
      </w:r>
    </w:p>
    <w:p w:rsidR="006E5EE8" w:rsidRPr="000E212E" w:rsidRDefault="00812080" w:rsidP="006D25C6">
      <w:pPr>
        <w:pStyle w:val="2"/>
        <w:rPr>
          <w:szCs w:val="28"/>
        </w:rPr>
      </w:pPr>
      <w:r w:rsidRPr="000E212E">
        <w:rPr>
          <w:szCs w:val="28"/>
        </w:rPr>
        <w:t xml:space="preserve">1.4.5 </w:t>
      </w:r>
      <w:r w:rsidR="006E5EE8" w:rsidRPr="000E212E">
        <w:rPr>
          <w:szCs w:val="28"/>
        </w:rPr>
        <w:t>Описание существующих технических и технологических пробле</w:t>
      </w:r>
      <w:r w:rsidR="0078310C" w:rsidRPr="000E212E">
        <w:rPr>
          <w:szCs w:val="28"/>
        </w:rPr>
        <w:t>м, возникающих при водоснабжении</w:t>
      </w:r>
      <w:r w:rsidR="006E5EE8" w:rsidRPr="000E212E">
        <w:rPr>
          <w:szCs w:val="28"/>
        </w:rPr>
        <w:t xml:space="preserve"> поселений, городских округов, анализ и</w:t>
      </w:r>
      <w:r w:rsidR="006E5EE8" w:rsidRPr="000E212E">
        <w:rPr>
          <w:szCs w:val="28"/>
        </w:rPr>
        <w:t>с</w:t>
      </w:r>
      <w:r w:rsidR="006E5EE8" w:rsidRPr="000E212E">
        <w:rPr>
          <w:szCs w:val="28"/>
        </w:rPr>
        <w:t>полнения предписаний органов, осуществляющих государственный надзор, муниципальный контроль, об устранении нарушений, влияющих на качес</w:t>
      </w:r>
      <w:r w:rsidR="006E5EE8" w:rsidRPr="000E212E">
        <w:rPr>
          <w:szCs w:val="28"/>
        </w:rPr>
        <w:t>т</w:t>
      </w:r>
      <w:r w:rsidR="006237F9" w:rsidRPr="000E212E">
        <w:rPr>
          <w:szCs w:val="28"/>
        </w:rPr>
        <w:t>во и безопасность воды</w:t>
      </w:r>
    </w:p>
    <w:p w:rsidR="00A77D55" w:rsidRDefault="00A77D5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Основными техническими проблемами 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являются:</w:t>
      </w:r>
    </w:p>
    <w:p w:rsidR="000F5F6D" w:rsidRDefault="000F5F6D"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транспортировка воды от  скважинного водозабора до населенного пункта посредством автоцистерн;</w:t>
      </w:r>
    </w:p>
    <w:p w:rsidR="00A77D55" w:rsidRPr="000E212E" w:rsidRDefault="00A77D5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морально и физически изношенные водопроводные сети;</w:t>
      </w:r>
    </w:p>
    <w:p w:rsidR="00A77D55" w:rsidRDefault="00A77D55" w:rsidP="00A77D55">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3C4879">
        <w:rPr>
          <w:rFonts w:ascii="Times New Roman" w:hAnsi="Times New Roman" w:cs="Times New Roman"/>
          <w:sz w:val="28"/>
          <w:szCs w:val="28"/>
        </w:rPr>
        <w:t>отсутствие современных систем обеззараживания, для повышения качества подаваемой питьевой воды</w:t>
      </w:r>
      <w:r w:rsidRPr="000E212E">
        <w:rPr>
          <w:rFonts w:ascii="Times New Roman" w:hAnsi="Times New Roman" w:cs="Times New Roman"/>
          <w:sz w:val="28"/>
          <w:szCs w:val="28"/>
        </w:rPr>
        <w:t xml:space="preserve">; </w:t>
      </w:r>
    </w:p>
    <w:p w:rsidR="003C4879" w:rsidRPr="000E212E" w:rsidRDefault="003C4879" w:rsidP="00A77D55">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отсутствие систем частотного регулирования работы двигателей насосных агрегатов. </w:t>
      </w:r>
    </w:p>
    <w:p w:rsidR="006101DA" w:rsidRPr="000E212E" w:rsidRDefault="006237F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Информация об </w:t>
      </w:r>
      <w:r w:rsidR="007642EA" w:rsidRPr="000E212E">
        <w:rPr>
          <w:rFonts w:ascii="Times New Roman" w:hAnsi="Times New Roman" w:cs="Times New Roman"/>
          <w:sz w:val="28"/>
          <w:szCs w:val="28"/>
        </w:rPr>
        <w:t>и</w:t>
      </w:r>
      <w:r w:rsidR="0055292A" w:rsidRPr="000E212E">
        <w:rPr>
          <w:rFonts w:ascii="Times New Roman" w:hAnsi="Times New Roman" w:cs="Times New Roman"/>
          <w:sz w:val="28"/>
          <w:szCs w:val="28"/>
        </w:rPr>
        <w:t>сполнени</w:t>
      </w:r>
      <w:r w:rsidR="007642EA" w:rsidRPr="000E212E">
        <w:rPr>
          <w:rFonts w:ascii="Times New Roman" w:hAnsi="Times New Roman" w:cs="Times New Roman"/>
          <w:sz w:val="28"/>
          <w:szCs w:val="28"/>
        </w:rPr>
        <w:t>и</w:t>
      </w:r>
      <w:r w:rsidR="0055292A" w:rsidRPr="000E212E">
        <w:rPr>
          <w:rFonts w:ascii="Times New Roman" w:hAnsi="Times New Roman" w:cs="Times New Roman"/>
          <w:sz w:val="28"/>
          <w:szCs w:val="28"/>
        </w:rPr>
        <w:t xml:space="preserve"> предписаний органов, осуществляющих гос</w:t>
      </w:r>
      <w:r w:rsidR="0055292A" w:rsidRPr="000E212E">
        <w:rPr>
          <w:rFonts w:ascii="Times New Roman" w:hAnsi="Times New Roman" w:cs="Times New Roman"/>
          <w:sz w:val="28"/>
          <w:szCs w:val="28"/>
        </w:rPr>
        <w:t>у</w:t>
      </w:r>
      <w:r w:rsidR="0055292A" w:rsidRPr="000E212E">
        <w:rPr>
          <w:rFonts w:ascii="Times New Roman" w:hAnsi="Times New Roman" w:cs="Times New Roman"/>
          <w:sz w:val="28"/>
          <w:szCs w:val="28"/>
        </w:rPr>
        <w:t>дарственный надзор, муниципальный контроль об устранении нарушений, влияющих на качество и безопасность воды</w:t>
      </w:r>
      <w:r w:rsidR="00D946C1">
        <w:rPr>
          <w:rFonts w:ascii="Times New Roman" w:hAnsi="Times New Roman" w:cs="Times New Roman"/>
          <w:sz w:val="28"/>
          <w:szCs w:val="28"/>
        </w:rPr>
        <w:t>,</w:t>
      </w:r>
      <w:r w:rsidR="0055292A" w:rsidRPr="000E212E">
        <w:rPr>
          <w:rFonts w:ascii="Times New Roman" w:hAnsi="Times New Roman" w:cs="Times New Roman"/>
          <w:sz w:val="28"/>
          <w:szCs w:val="28"/>
        </w:rPr>
        <w:t xml:space="preserve"> отсутствует.</w:t>
      </w:r>
    </w:p>
    <w:p w:rsidR="006E5EE8" w:rsidRPr="000E212E" w:rsidRDefault="00812080" w:rsidP="006D25C6">
      <w:pPr>
        <w:pStyle w:val="2"/>
        <w:rPr>
          <w:szCs w:val="28"/>
        </w:rPr>
      </w:pPr>
      <w:r w:rsidRPr="000E212E">
        <w:rPr>
          <w:szCs w:val="28"/>
        </w:rPr>
        <w:t xml:space="preserve">1.4.6 </w:t>
      </w:r>
      <w:r w:rsidR="006E5EE8" w:rsidRPr="000E212E">
        <w:rPr>
          <w:szCs w:val="28"/>
        </w:rPr>
        <w:t>Описание централизованной системы горячего водоснабжения с использованием закрытых систем горячего водоснабжения, отражающих технологически</w:t>
      </w:r>
      <w:r w:rsidR="006237F9" w:rsidRPr="000E212E">
        <w:rPr>
          <w:szCs w:val="28"/>
        </w:rPr>
        <w:t>е особенности указанной системы</w:t>
      </w:r>
    </w:p>
    <w:p w:rsidR="007B2B75" w:rsidRPr="000E212E" w:rsidRDefault="007D5900"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Централизованное горячее водоснабжение потребителей </w:t>
      </w:r>
      <w:r w:rsidR="009B53F1" w:rsidRPr="000E212E">
        <w:rPr>
          <w:rFonts w:ascii="Times New Roman" w:hAnsi="Times New Roman" w:cs="Times New Roman"/>
          <w:sz w:val="28"/>
          <w:szCs w:val="28"/>
        </w:rPr>
        <w:t xml:space="preserve">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не </w:t>
      </w:r>
      <w:r w:rsidR="00EF5F22" w:rsidRPr="000E212E">
        <w:rPr>
          <w:rFonts w:ascii="Times New Roman" w:hAnsi="Times New Roman" w:cs="Times New Roman"/>
          <w:sz w:val="28"/>
          <w:szCs w:val="28"/>
        </w:rPr>
        <w:t>предоставляется в связи с отсутствием технической возможности</w:t>
      </w:r>
      <w:r w:rsidR="007B2B75" w:rsidRPr="000E212E">
        <w:rPr>
          <w:rFonts w:ascii="Times New Roman" w:hAnsi="Times New Roman" w:cs="Times New Roman"/>
          <w:sz w:val="28"/>
          <w:szCs w:val="28"/>
        </w:rPr>
        <w:t xml:space="preserve">. </w:t>
      </w:r>
    </w:p>
    <w:p w:rsidR="006E5EE8" w:rsidRDefault="00812080" w:rsidP="006D25C6">
      <w:pPr>
        <w:pStyle w:val="2"/>
        <w:rPr>
          <w:szCs w:val="28"/>
        </w:rPr>
      </w:pPr>
      <w:r w:rsidRPr="000E212E">
        <w:rPr>
          <w:szCs w:val="28"/>
        </w:rPr>
        <w:lastRenderedPageBreak/>
        <w:t xml:space="preserve">1.4.7 </w:t>
      </w:r>
      <w:r w:rsidR="006E5EE8" w:rsidRPr="000E212E">
        <w:rPr>
          <w:szCs w:val="28"/>
        </w:rPr>
        <w:t>Описание существующих технических и технологических решений по предотвращению замерзания воды применительно к территории распр</w:t>
      </w:r>
      <w:r w:rsidR="006E5EE8" w:rsidRPr="000E212E">
        <w:rPr>
          <w:szCs w:val="28"/>
        </w:rPr>
        <w:t>о</w:t>
      </w:r>
      <w:r w:rsidR="007A4B1E" w:rsidRPr="000E212E">
        <w:rPr>
          <w:szCs w:val="28"/>
        </w:rPr>
        <w:t>странения вечномерзлых грунтов</w:t>
      </w:r>
    </w:p>
    <w:p w:rsidR="00B83161" w:rsidRPr="00D26F42" w:rsidRDefault="00B83161" w:rsidP="00B831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w:t>
      </w:r>
      <w:r w:rsidR="00B00D40">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 </w:t>
      </w:r>
      <w:r w:rsidRPr="00D26F42">
        <w:rPr>
          <w:rFonts w:ascii="Times New Roman" w:hAnsi="Times New Roman" w:cs="Times New Roman"/>
          <w:sz w:val="28"/>
          <w:szCs w:val="28"/>
        </w:rPr>
        <w:t>относится к территории распространения вечномерзлых грун</w:t>
      </w:r>
      <w:r>
        <w:rPr>
          <w:rFonts w:ascii="Times New Roman" w:hAnsi="Times New Roman" w:cs="Times New Roman"/>
          <w:sz w:val="28"/>
          <w:szCs w:val="28"/>
        </w:rPr>
        <w:t>тов, для предо</w:t>
      </w:r>
      <w:r w:rsidRPr="00D26F42">
        <w:rPr>
          <w:rFonts w:ascii="Times New Roman" w:hAnsi="Times New Roman" w:cs="Times New Roman"/>
          <w:sz w:val="28"/>
          <w:szCs w:val="28"/>
        </w:rPr>
        <w:t>твраще</w:t>
      </w:r>
      <w:r>
        <w:rPr>
          <w:rFonts w:ascii="Times New Roman" w:hAnsi="Times New Roman" w:cs="Times New Roman"/>
          <w:sz w:val="28"/>
          <w:szCs w:val="28"/>
        </w:rPr>
        <w:t>ния</w:t>
      </w:r>
      <w:r w:rsidRPr="00D26F42">
        <w:rPr>
          <w:rFonts w:ascii="Times New Roman" w:hAnsi="Times New Roman" w:cs="Times New Roman"/>
          <w:sz w:val="28"/>
          <w:szCs w:val="28"/>
        </w:rPr>
        <w:t xml:space="preserve"> замерзания воды</w:t>
      </w:r>
      <w:r>
        <w:rPr>
          <w:rFonts w:ascii="Times New Roman" w:hAnsi="Times New Roman" w:cs="Times New Roman"/>
          <w:sz w:val="28"/>
          <w:szCs w:val="28"/>
        </w:rPr>
        <w:t xml:space="preserve"> в трубопроводах водоснабжения применяется прокладка сети водоснабжения спутником к сети т</w:t>
      </w:r>
      <w:r>
        <w:rPr>
          <w:rFonts w:ascii="Times New Roman" w:hAnsi="Times New Roman" w:cs="Times New Roman"/>
          <w:sz w:val="28"/>
          <w:szCs w:val="28"/>
        </w:rPr>
        <w:t>е</w:t>
      </w:r>
      <w:r>
        <w:rPr>
          <w:rFonts w:ascii="Times New Roman" w:hAnsi="Times New Roman" w:cs="Times New Roman"/>
          <w:sz w:val="28"/>
          <w:szCs w:val="28"/>
        </w:rPr>
        <w:t>плоснабжения</w:t>
      </w:r>
      <w:r w:rsidRPr="00D26F42">
        <w:rPr>
          <w:rFonts w:ascii="Times New Roman" w:hAnsi="Times New Roman" w:cs="Times New Roman"/>
          <w:sz w:val="28"/>
          <w:szCs w:val="28"/>
        </w:rPr>
        <w:t>.</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Проект</w:t>
      </w:r>
      <w:r>
        <w:rPr>
          <w:rFonts w:ascii="Times New Roman" w:hAnsi="Times New Roman" w:cs="Times New Roman"/>
          <w:sz w:val="28"/>
          <w:szCs w:val="28"/>
        </w:rPr>
        <w:t xml:space="preserve">ами водоснабжения </w:t>
      </w:r>
      <w:r w:rsidRPr="00D26F42">
        <w:rPr>
          <w:rFonts w:ascii="Times New Roman" w:hAnsi="Times New Roman" w:cs="Times New Roman"/>
          <w:sz w:val="28"/>
          <w:szCs w:val="28"/>
        </w:rPr>
        <w:t>должны предусматриваться мероприятия по з</w:t>
      </w:r>
      <w:r w:rsidRPr="00D26F42">
        <w:rPr>
          <w:rFonts w:ascii="Times New Roman" w:hAnsi="Times New Roman" w:cs="Times New Roman"/>
          <w:sz w:val="28"/>
          <w:szCs w:val="28"/>
        </w:rPr>
        <w:t>а</w:t>
      </w:r>
      <w:r w:rsidRPr="00D26F42">
        <w:rPr>
          <w:rFonts w:ascii="Times New Roman" w:hAnsi="Times New Roman" w:cs="Times New Roman"/>
          <w:sz w:val="28"/>
          <w:szCs w:val="28"/>
        </w:rPr>
        <w:t>щите труб от замерзания.</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Для предупреждения замерзания водопроводных труб необходимо:</w:t>
      </w:r>
      <w:r w:rsidRPr="00D26F42">
        <w:rPr>
          <w:rFonts w:ascii="Times New Roman" w:hAnsi="Times New Roman" w:cs="Times New Roman"/>
          <w:sz w:val="28"/>
          <w:szCs w:val="28"/>
        </w:rPr>
        <w:br/>
        <w:t>обеспечивать непрерывное движение воды в трубопроводах;</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принимать время о</w:t>
      </w:r>
      <w:r w:rsidRPr="00D26F42">
        <w:rPr>
          <w:rFonts w:ascii="Times New Roman" w:hAnsi="Times New Roman" w:cs="Times New Roman"/>
          <w:sz w:val="28"/>
          <w:szCs w:val="28"/>
        </w:rPr>
        <w:t>с</w:t>
      </w:r>
      <w:r w:rsidRPr="00D26F42">
        <w:rPr>
          <w:rFonts w:ascii="Times New Roman" w:hAnsi="Times New Roman" w:cs="Times New Roman"/>
          <w:sz w:val="28"/>
          <w:szCs w:val="28"/>
        </w:rPr>
        <w:t>тановки водопровода для ликвидации повреждении или аварии не более опред</w:t>
      </w:r>
      <w:r w:rsidRPr="00D26F42">
        <w:rPr>
          <w:rFonts w:ascii="Times New Roman" w:hAnsi="Times New Roman" w:cs="Times New Roman"/>
          <w:sz w:val="28"/>
          <w:szCs w:val="28"/>
        </w:rPr>
        <w:t>е</w:t>
      </w:r>
      <w:r w:rsidRPr="00D26F42">
        <w:rPr>
          <w:rFonts w:ascii="Times New Roman" w:hAnsi="Times New Roman" w:cs="Times New Roman"/>
          <w:sz w:val="28"/>
          <w:szCs w:val="28"/>
        </w:rPr>
        <w:t>ленного теплотехническим расчетом;</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снижать до минимума тепловые потери тр</w:t>
      </w:r>
      <w:r w:rsidRPr="00D26F42">
        <w:rPr>
          <w:rFonts w:ascii="Times New Roman" w:hAnsi="Times New Roman" w:cs="Times New Roman"/>
          <w:sz w:val="28"/>
          <w:szCs w:val="28"/>
        </w:rPr>
        <w:t>у</w:t>
      </w:r>
      <w:r w:rsidRPr="00D26F42">
        <w:rPr>
          <w:rFonts w:ascii="Times New Roman" w:hAnsi="Times New Roman" w:cs="Times New Roman"/>
          <w:sz w:val="28"/>
          <w:szCs w:val="28"/>
        </w:rPr>
        <w:t>бопроводов;</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предусматривать подогрев воды или трубопроводов;</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обеспечивать контроль за гидравлическими и тепловыми режимами водопровода;</w:t>
      </w:r>
      <w:r>
        <w:rPr>
          <w:rFonts w:ascii="Times New Roman" w:hAnsi="Times New Roman" w:cs="Times New Roman"/>
          <w:sz w:val="28"/>
          <w:szCs w:val="28"/>
        </w:rPr>
        <w:t xml:space="preserve"> применять оборудование, </w:t>
      </w:r>
      <w:r w:rsidRPr="00D26F42">
        <w:rPr>
          <w:rFonts w:ascii="Times New Roman" w:hAnsi="Times New Roman" w:cs="Times New Roman"/>
          <w:sz w:val="28"/>
          <w:szCs w:val="28"/>
        </w:rPr>
        <w:t>устойчивое против замерзания;</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предусматривать оборудование в</w:t>
      </w:r>
      <w:r w:rsidRPr="00D26F42">
        <w:rPr>
          <w:rFonts w:ascii="Times New Roman" w:hAnsi="Times New Roman" w:cs="Times New Roman"/>
          <w:sz w:val="28"/>
          <w:szCs w:val="28"/>
        </w:rPr>
        <w:t>о</w:t>
      </w:r>
      <w:r w:rsidRPr="00D26F42">
        <w:rPr>
          <w:rFonts w:ascii="Times New Roman" w:hAnsi="Times New Roman" w:cs="Times New Roman"/>
          <w:sz w:val="28"/>
          <w:szCs w:val="28"/>
        </w:rPr>
        <w:t>доводов системой автоматической защиты от замерзания.</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Для предотвращения остановки движения воды в водоводах необходимо предусматривать:</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Снижение тепловых потерь трубопроводов при надземной прокладке следует обеспечивать</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за счет:</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покрытия трубопроводов кольцевой теплоизоляцией;</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w:t>
      </w:r>
      <w:r w:rsidRPr="00D26F42">
        <w:rPr>
          <w:rFonts w:ascii="Times New Roman" w:hAnsi="Times New Roman" w:cs="Times New Roman"/>
          <w:sz w:val="28"/>
          <w:szCs w:val="28"/>
        </w:rPr>
        <w:t>о</w:t>
      </w:r>
      <w:r w:rsidRPr="00D26F42">
        <w:rPr>
          <w:rFonts w:ascii="Times New Roman" w:hAnsi="Times New Roman" w:cs="Times New Roman"/>
          <w:sz w:val="28"/>
          <w:szCs w:val="28"/>
        </w:rPr>
        <w:t>кладки трубопроводов у поверхности земли в слое снежного покрова;</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принятия оптимальной величины скорости движения воды в трубопроводе;</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исключения или сведения до минимума участков без тепловой изоляции с повышенными теплоп</w:t>
      </w:r>
      <w:r w:rsidRPr="00D26F42">
        <w:rPr>
          <w:rFonts w:ascii="Times New Roman" w:hAnsi="Times New Roman" w:cs="Times New Roman"/>
          <w:sz w:val="28"/>
          <w:szCs w:val="28"/>
        </w:rPr>
        <w:t>о</w:t>
      </w:r>
      <w:r w:rsidRPr="00D26F42">
        <w:rPr>
          <w:rFonts w:ascii="Times New Roman" w:hAnsi="Times New Roman" w:cs="Times New Roman"/>
          <w:sz w:val="28"/>
          <w:szCs w:val="28"/>
        </w:rPr>
        <w:t>терями (фланцы, арматура, сальниковые компенсаторы, крепление трубопровода).</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Сопровож</w:t>
      </w:r>
      <w:r>
        <w:rPr>
          <w:rFonts w:ascii="Times New Roman" w:hAnsi="Times New Roman" w:cs="Times New Roman"/>
          <w:sz w:val="28"/>
          <w:szCs w:val="28"/>
        </w:rPr>
        <w:t xml:space="preserve">дающий греющий кабель </w:t>
      </w:r>
      <w:r w:rsidRPr="00D26F42">
        <w:rPr>
          <w:rFonts w:ascii="Times New Roman" w:hAnsi="Times New Roman" w:cs="Times New Roman"/>
          <w:sz w:val="28"/>
          <w:szCs w:val="28"/>
        </w:rPr>
        <w:t>предотвращает возможность замерзания жидкости в трубопроводах, а также позволяет прогревать трубы перед пуском в</w:t>
      </w:r>
      <w:r w:rsidRPr="00D26F42">
        <w:rPr>
          <w:rFonts w:ascii="Times New Roman" w:hAnsi="Times New Roman" w:cs="Times New Roman"/>
          <w:sz w:val="28"/>
          <w:szCs w:val="28"/>
        </w:rPr>
        <w:t>о</w:t>
      </w:r>
      <w:r w:rsidRPr="00D26F42">
        <w:rPr>
          <w:rFonts w:ascii="Times New Roman" w:hAnsi="Times New Roman" w:cs="Times New Roman"/>
          <w:sz w:val="28"/>
          <w:szCs w:val="28"/>
        </w:rPr>
        <w:t>ды по трубопроводам в зимнее время. Для автоматической работы греющего к</w:t>
      </w:r>
      <w:r w:rsidRPr="00D26F42">
        <w:rPr>
          <w:rFonts w:ascii="Times New Roman" w:hAnsi="Times New Roman" w:cs="Times New Roman"/>
          <w:sz w:val="28"/>
          <w:szCs w:val="28"/>
        </w:rPr>
        <w:t>а</w:t>
      </w:r>
      <w:r w:rsidRPr="00D26F42">
        <w:rPr>
          <w:rFonts w:ascii="Times New Roman" w:hAnsi="Times New Roman" w:cs="Times New Roman"/>
          <w:sz w:val="28"/>
          <w:szCs w:val="28"/>
        </w:rPr>
        <w:t>беля следует предусматривать установку терморегулятора</w:t>
      </w:r>
      <w:r>
        <w:rPr>
          <w:rFonts w:ascii="Times New Roman" w:hAnsi="Times New Roman" w:cs="Times New Roman"/>
          <w:sz w:val="28"/>
          <w:szCs w:val="28"/>
        </w:rPr>
        <w:t xml:space="preserve">. </w:t>
      </w:r>
      <w:r w:rsidRPr="00D26F42">
        <w:rPr>
          <w:rFonts w:ascii="Times New Roman" w:hAnsi="Times New Roman" w:cs="Times New Roman"/>
          <w:sz w:val="28"/>
          <w:szCs w:val="28"/>
        </w:rPr>
        <w:t>Греющий кабель р</w:t>
      </w:r>
      <w:r w:rsidRPr="00D26F42">
        <w:rPr>
          <w:rFonts w:ascii="Times New Roman" w:hAnsi="Times New Roman" w:cs="Times New Roman"/>
          <w:sz w:val="28"/>
          <w:szCs w:val="28"/>
        </w:rPr>
        <w:t>е</w:t>
      </w:r>
      <w:r w:rsidRPr="00D26F42">
        <w:rPr>
          <w:rFonts w:ascii="Times New Roman" w:hAnsi="Times New Roman" w:cs="Times New Roman"/>
          <w:sz w:val="28"/>
          <w:szCs w:val="28"/>
        </w:rPr>
        <w:t>комендуется использовать при подземной бесканальной про</w:t>
      </w:r>
      <w:r>
        <w:rPr>
          <w:rFonts w:ascii="Times New Roman" w:hAnsi="Times New Roman" w:cs="Times New Roman"/>
          <w:sz w:val="28"/>
          <w:szCs w:val="28"/>
        </w:rPr>
        <w:t>кладке водопровода</w:t>
      </w:r>
      <w:r w:rsidRPr="00D26F42">
        <w:rPr>
          <w:rFonts w:ascii="Times New Roman" w:hAnsi="Times New Roman" w:cs="Times New Roman"/>
          <w:sz w:val="28"/>
          <w:szCs w:val="28"/>
        </w:rPr>
        <w:t xml:space="preserve">, а </w:t>
      </w:r>
      <w:r w:rsidRPr="00D26F42">
        <w:rPr>
          <w:rFonts w:ascii="Times New Roman" w:hAnsi="Times New Roman" w:cs="Times New Roman"/>
          <w:sz w:val="28"/>
          <w:szCs w:val="28"/>
        </w:rPr>
        <w:lastRenderedPageBreak/>
        <w:t>также на замыкающих перемычках водопровода в каналах, на участках, не совп</w:t>
      </w:r>
      <w:r w:rsidRPr="00D26F42">
        <w:rPr>
          <w:rFonts w:ascii="Times New Roman" w:hAnsi="Times New Roman" w:cs="Times New Roman"/>
          <w:sz w:val="28"/>
          <w:szCs w:val="28"/>
        </w:rPr>
        <w:t>а</w:t>
      </w:r>
      <w:r w:rsidRPr="00D26F42">
        <w:rPr>
          <w:rFonts w:ascii="Times New Roman" w:hAnsi="Times New Roman" w:cs="Times New Roman"/>
          <w:sz w:val="28"/>
          <w:szCs w:val="28"/>
        </w:rPr>
        <w:t>дающих с трассировкой тепловых сетей, при диаметре труб до 300 мм.</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Система подогрева должна обеспечивать расчетную температуру воды на концевых учас</w:t>
      </w:r>
      <w:r w:rsidRPr="00D26F42">
        <w:rPr>
          <w:rFonts w:ascii="Times New Roman" w:hAnsi="Times New Roman" w:cs="Times New Roman"/>
          <w:sz w:val="28"/>
          <w:szCs w:val="28"/>
        </w:rPr>
        <w:t>т</w:t>
      </w:r>
      <w:r w:rsidRPr="00D26F42">
        <w:rPr>
          <w:rFonts w:ascii="Times New Roman" w:hAnsi="Times New Roman" w:cs="Times New Roman"/>
          <w:sz w:val="28"/>
          <w:szCs w:val="28"/>
        </w:rPr>
        <w:t>ках сети.</w:t>
      </w:r>
      <w:r>
        <w:rPr>
          <w:rFonts w:ascii="Times New Roman" w:hAnsi="Times New Roman" w:cs="Times New Roman"/>
          <w:sz w:val="28"/>
          <w:szCs w:val="28"/>
        </w:rPr>
        <w:t xml:space="preserve"> У</w:t>
      </w:r>
      <w:r w:rsidRPr="00D26F42">
        <w:rPr>
          <w:rFonts w:ascii="Times New Roman" w:hAnsi="Times New Roman" w:cs="Times New Roman"/>
          <w:sz w:val="28"/>
          <w:szCs w:val="28"/>
        </w:rPr>
        <w:t>кладку греющего кабеля следует предусматривать непосредственно по поверхности трубы. Для предохранения его от механических повреждении, а та</w:t>
      </w:r>
      <w:r w:rsidRPr="00D26F42">
        <w:rPr>
          <w:rFonts w:ascii="Times New Roman" w:hAnsi="Times New Roman" w:cs="Times New Roman"/>
          <w:sz w:val="28"/>
          <w:szCs w:val="28"/>
        </w:rPr>
        <w:t>к</w:t>
      </w:r>
      <w:r w:rsidRPr="00D26F42">
        <w:rPr>
          <w:rFonts w:ascii="Times New Roman" w:hAnsi="Times New Roman" w:cs="Times New Roman"/>
          <w:sz w:val="28"/>
          <w:szCs w:val="28"/>
        </w:rPr>
        <w:t>же для более эффективного использования тепла за счет повышения теплоотдачи к трубопроводу, рекомендуется сверху кабеля укладывать профильную антисе</w:t>
      </w:r>
      <w:r w:rsidRPr="00D26F42">
        <w:rPr>
          <w:rFonts w:ascii="Times New Roman" w:hAnsi="Times New Roman" w:cs="Times New Roman"/>
          <w:sz w:val="28"/>
          <w:szCs w:val="28"/>
        </w:rPr>
        <w:t>п</w:t>
      </w:r>
      <w:r w:rsidRPr="00D26F42">
        <w:rPr>
          <w:rFonts w:ascii="Times New Roman" w:hAnsi="Times New Roman" w:cs="Times New Roman"/>
          <w:sz w:val="28"/>
          <w:szCs w:val="28"/>
        </w:rPr>
        <w:t>тированную деревянную рейку.</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Применение электроэнергии для подогрева жи</w:t>
      </w:r>
      <w:r w:rsidRPr="00D26F42">
        <w:rPr>
          <w:rFonts w:ascii="Times New Roman" w:hAnsi="Times New Roman" w:cs="Times New Roman"/>
          <w:sz w:val="28"/>
          <w:szCs w:val="28"/>
        </w:rPr>
        <w:t>д</w:t>
      </w:r>
      <w:r w:rsidRPr="00D26F42">
        <w:rPr>
          <w:rFonts w:ascii="Times New Roman" w:hAnsi="Times New Roman" w:cs="Times New Roman"/>
          <w:sz w:val="28"/>
          <w:szCs w:val="28"/>
        </w:rPr>
        <w:t>костей или трубопроводов должно обосновываться технико-экономическими ра</w:t>
      </w:r>
      <w:r w:rsidRPr="00D26F42">
        <w:rPr>
          <w:rFonts w:ascii="Times New Roman" w:hAnsi="Times New Roman" w:cs="Times New Roman"/>
          <w:sz w:val="28"/>
          <w:szCs w:val="28"/>
        </w:rPr>
        <w:t>с</w:t>
      </w:r>
      <w:r w:rsidRPr="00D26F42">
        <w:rPr>
          <w:rFonts w:ascii="Times New Roman" w:hAnsi="Times New Roman" w:cs="Times New Roman"/>
          <w:sz w:val="28"/>
          <w:szCs w:val="28"/>
        </w:rPr>
        <w:t>четами.</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Контроль за тепловыми режимами водопровода, а также управление этими режимами должны осуществляться централизованной диспетчерской службой, оснащенной необходимыми приборами для обеспечения наблюдения:</w:t>
      </w:r>
      <w:r w:rsidRPr="00D26F42">
        <w:rPr>
          <w:rFonts w:ascii="Times New Roman" w:hAnsi="Times New Roman" w:cs="Times New Roman"/>
          <w:sz w:val="28"/>
          <w:szCs w:val="28"/>
        </w:rPr>
        <w:br/>
        <w:t>за температурой воды в характерных точках водопроводной системы; за работой систем подогрева воды;</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за расходами воды в системе водопровода и у потребит</w:t>
      </w:r>
      <w:r w:rsidRPr="00D26F42">
        <w:rPr>
          <w:rFonts w:ascii="Times New Roman" w:hAnsi="Times New Roman" w:cs="Times New Roman"/>
          <w:sz w:val="28"/>
          <w:szCs w:val="28"/>
        </w:rPr>
        <w:t>е</w:t>
      </w:r>
      <w:r w:rsidRPr="00D26F42">
        <w:rPr>
          <w:rFonts w:ascii="Times New Roman" w:hAnsi="Times New Roman" w:cs="Times New Roman"/>
          <w:sz w:val="28"/>
          <w:szCs w:val="28"/>
        </w:rPr>
        <w:t>лей.</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В зимнее время данные о температуре воды, переданные на диспетчерский пункт приборами или дежурным персоналом по телефону, должны регистрир</w:t>
      </w:r>
      <w:r w:rsidRPr="00D26F42">
        <w:rPr>
          <w:rFonts w:ascii="Times New Roman" w:hAnsi="Times New Roman" w:cs="Times New Roman"/>
          <w:sz w:val="28"/>
          <w:szCs w:val="28"/>
        </w:rPr>
        <w:t>о</w:t>
      </w:r>
      <w:r w:rsidRPr="00D26F42">
        <w:rPr>
          <w:rFonts w:ascii="Times New Roman" w:hAnsi="Times New Roman" w:cs="Times New Roman"/>
          <w:sz w:val="28"/>
          <w:szCs w:val="28"/>
        </w:rPr>
        <w:t>ваться через каждые два часа.</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Водоводы и водопроводные сети надземной или канальной прокладки, имеющие большие тепловые потери или работающие с большой неравномерн</w:t>
      </w:r>
      <w:r w:rsidRPr="00D26F42">
        <w:rPr>
          <w:rFonts w:ascii="Times New Roman" w:hAnsi="Times New Roman" w:cs="Times New Roman"/>
          <w:sz w:val="28"/>
          <w:szCs w:val="28"/>
        </w:rPr>
        <w:t>о</w:t>
      </w:r>
      <w:r w:rsidRPr="00D26F42">
        <w:rPr>
          <w:rFonts w:ascii="Times New Roman" w:hAnsi="Times New Roman" w:cs="Times New Roman"/>
          <w:sz w:val="28"/>
          <w:szCs w:val="28"/>
        </w:rPr>
        <w:t>стью водопотребления, следует защищать от замерзания автоматическими выпу</w:t>
      </w:r>
      <w:r w:rsidRPr="00D26F42">
        <w:rPr>
          <w:rFonts w:ascii="Times New Roman" w:hAnsi="Times New Roman" w:cs="Times New Roman"/>
          <w:sz w:val="28"/>
          <w:szCs w:val="28"/>
        </w:rPr>
        <w:t>с</w:t>
      </w:r>
      <w:r w:rsidRPr="00D26F42">
        <w:rPr>
          <w:rFonts w:ascii="Times New Roman" w:hAnsi="Times New Roman" w:cs="Times New Roman"/>
          <w:sz w:val="28"/>
          <w:szCs w:val="28"/>
        </w:rPr>
        <w:t>ками во</w:t>
      </w:r>
      <w:r>
        <w:rPr>
          <w:rFonts w:ascii="Times New Roman" w:hAnsi="Times New Roman" w:cs="Times New Roman"/>
          <w:sz w:val="28"/>
          <w:szCs w:val="28"/>
        </w:rPr>
        <w:t>ды</w:t>
      </w:r>
      <w:r w:rsidRPr="00D26F42">
        <w:rPr>
          <w:rFonts w:ascii="Times New Roman" w:hAnsi="Times New Roman" w:cs="Times New Roman"/>
          <w:sz w:val="28"/>
          <w:szCs w:val="28"/>
        </w:rPr>
        <w:t>.</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Автоматические выпуски обеспечивают работу системы:</w:t>
      </w:r>
      <w:r w:rsidRPr="00D26F42">
        <w:rPr>
          <w:rFonts w:ascii="Times New Roman" w:hAnsi="Times New Roman" w:cs="Times New Roman"/>
          <w:sz w:val="28"/>
          <w:szCs w:val="28"/>
        </w:rPr>
        <w:br/>
        <w:t>при отсутствии электропитания;</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за счет автоматического включения в работу при появлении угрозы замерзания водопровода, а также автоматического прекращ</w:t>
      </w:r>
      <w:r w:rsidRPr="00D26F42">
        <w:rPr>
          <w:rFonts w:ascii="Times New Roman" w:hAnsi="Times New Roman" w:cs="Times New Roman"/>
          <w:sz w:val="28"/>
          <w:szCs w:val="28"/>
        </w:rPr>
        <w:t>е</w:t>
      </w:r>
      <w:r w:rsidRPr="00D26F42">
        <w:rPr>
          <w:rFonts w:ascii="Times New Roman" w:hAnsi="Times New Roman" w:cs="Times New Roman"/>
          <w:sz w:val="28"/>
          <w:szCs w:val="28"/>
        </w:rPr>
        <w:t>ния сброса воды при повышении ее температуры в водопроводе до нормы;</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за счет наличия в регуляторе устройства, позволяющего задавать в интервале температур, близких к нулю (от 0,2 до 1,5°С), определенную степень охлаждения воды в тр</w:t>
      </w:r>
      <w:r w:rsidRPr="00D26F42">
        <w:rPr>
          <w:rFonts w:ascii="Times New Roman" w:hAnsi="Times New Roman" w:cs="Times New Roman"/>
          <w:sz w:val="28"/>
          <w:szCs w:val="28"/>
        </w:rPr>
        <w:t>у</w:t>
      </w:r>
      <w:r w:rsidRPr="00D26F42">
        <w:rPr>
          <w:rFonts w:ascii="Times New Roman" w:hAnsi="Times New Roman" w:cs="Times New Roman"/>
          <w:sz w:val="28"/>
          <w:szCs w:val="28"/>
        </w:rPr>
        <w:t>бопроводе, при которой начинается ее сброс.</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В соответствии с требованиями глав СНиП по проектированию наружных с</w:t>
      </w:r>
      <w:r w:rsidRPr="00D26F42">
        <w:rPr>
          <w:rFonts w:ascii="Times New Roman" w:hAnsi="Times New Roman" w:cs="Times New Roman"/>
          <w:sz w:val="28"/>
          <w:szCs w:val="28"/>
        </w:rPr>
        <w:t>е</w:t>
      </w:r>
      <w:r w:rsidRPr="00D26F42">
        <w:rPr>
          <w:rFonts w:ascii="Times New Roman" w:hAnsi="Times New Roman" w:cs="Times New Roman"/>
          <w:sz w:val="28"/>
          <w:szCs w:val="28"/>
        </w:rPr>
        <w:t>те</w:t>
      </w:r>
      <w:r w:rsidR="00AA5179">
        <w:rPr>
          <w:rFonts w:ascii="Times New Roman" w:hAnsi="Times New Roman" w:cs="Times New Roman"/>
          <w:sz w:val="28"/>
          <w:szCs w:val="28"/>
        </w:rPr>
        <w:t>й</w:t>
      </w:r>
      <w:r w:rsidRPr="00D26F42">
        <w:rPr>
          <w:rFonts w:ascii="Times New Roman" w:hAnsi="Times New Roman" w:cs="Times New Roman"/>
          <w:sz w:val="28"/>
          <w:szCs w:val="28"/>
        </w:rPr>
        <w:t xml:space="preserve"> и сооружений водоснабжения и канализации в районах распространения ве</w:t>
      </w:r>
      <w:r w:rsidRPr="00D26F42">
        <w:rPr>
          <w:rFonts w:ascii="Times New Roman" w:hAnsi="Times New Roman" w:cs="Times New Roman"/>
          <w:sz w:val="28"/>
          <w:szCs w:val="28"/>
        </w:rPr>
        <w:t>ч</w:t>
      </w:r>
      <w:r w:rsidRPr="00D26F42">
        <w:rPr>
          <w:rFonts w:ascii="Times New Roman" w:hAnsi="Times New Roman" w:cs="Times New Roman"/>
          <w:sz w:val="28"/>
          <w:szCs w:val="28"/>
        </w:rPr>
        <w:lastRenderedPageBreak/>
        <w:t>номерзлых грунтов:</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 xml:space="preserve">для водоводов и сетей водопровода необходимо применять стальные и пластмассовые трубы; чугунные трубы допускается применять при подземной прокладке в проходных каналах. </w:t>
      </w:r>
    </w:p>
    <w:p w:rsidR="00B83161" w:rsidRPr="00D26F42"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На трубопроводах водопровода следует предусматривать установку стальной незамерзающей арматуры, конструкция которой должна обеспечивать:</w:t>
      </w:r>
      <w:r w:rsidRPr="00D26F42">
        <w:rPr>
          <w:rFonts w:ascii="Times New Roman" w:hAnsi="Times New Roman" w:cs="Times New Roman"/>
          <w:sz w:val="28"/>
          <w:szCs w:val="28"/>
        </w:rPr>
        <w:br/>
        <w:t>отказ от внешнего обогрева;</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использование тепла воды, протекающей в труб</w:t>
      </w:r>
      <w:r w:rsidRPr="00D26F42">
        <w:rPr>
          <w:rFonts w:ascii="Times New Roman" w:hAnsi="Times New Roman" w:cs="Times New Roman"/>
          <w:sz w:val="28"/>
          <w:szCs w:val="28"/>
        </w:rPr>
        <w:t>о</w:t>
      </w:r>
      <w:r w:rsidRPr="00D26F42">
        <w:rPr>
          <w:rFonts w:ascii="Times New Roman" w:hAnsi="Times New Roman" w:cs="Times New Roman"/>
          <w:sz w:val="28"/>
          <w:szCs w:val="28"/>
        </w:rPr>
        <w:t>проводе, для восполнения тепловых потерь арматуры;</w:t>
      </w:r>
      <w:r>
        <w:rPr>
          <w:rFonts w:ascii="Times New Roman" w:hAnsi="Times New Roman" w:cs="Times New Roman"/>
          <w:sz w:val="28"/>
          <w:szCs w:val="28"/>
        </w:rPr>
        <w:t xml:space="preserve"> р</w:t>
      </w:r>
      <w:r w:rsidRPr="00D26F42">
        <w:rPr>
          <w:rFonts w:ascii="Times New Roman" w:hAnsi="Times New Roman" w:cs="Times New Roman"/>
          <w:sz w:val="28"/>
          <w:szCs w:val="28"/>
        </w:rPr>
        <w:t>азмещение затвора арм</w:t>
      </w:r>
      <w:r w:rsidRPr="00D26F42">
        <w:rPr>
          <w:rFonts w:ascii="Times New Roman" w:hAnsi="Times New Roman" w:cs="Times New Roman"/>
          <w:sz w:val="28"/>
          <w:szCs w:val="28"/>
        </w:rPr>
        <w:t>а</w:t>
      </w:r>
      <w:r w:rsidRPr="00D26F42">
        <w:rPr>
          <w:rFonts w:ascii="Times New Roman" w:hAnsi="Times New Roman" w:cs="Times New Roman"/>
          <w:sz w:val="28"/>
          <w:szCs w:val="28"/>
        </w:rPr>
        <w:t>туры в потоке воды или близко к трубопроводу;</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автоматический слив воды, нах</w:t>
      </w:r>
      <w:r w:rsidRPr="00D26F42">
        <w:rPr>
          <w:rFonts w:ascii="Times New Roman" w:hAnsi="Times New Roman" w:cs="Times New Roman"/>
          <w:sz w:val="28"/>
          <w:szCs w:val="28"/>
        </w:rPr>
        <w:t>о</w:t>
      </w:r>
      <w:r w:rsidRPr="00D26F42">
        <w:rPr>
          <w:rFonts w:ascii="Times New Roman" w:hAnsi="Times New Roman" w:cs="Times New Roman"/>
          <w:sz w:val="28"/>
          <w:szCs w:val="28"/>
        </w:rPr>
        <w:t>дящейся выше затвора (за затвором по направлению движения воды), после ка</w:t>
      </w:r>
      <w:r w:rsidRPr="00D26F42">
        <w:rPr>
          <w:rFonts w:ascii="Times New Roman" w:hAnsi="Times New Roman" w:cs="Times New Roman"/>
          <w:sz w:val="28"/>
          <w:szCs w:val="28"/>
        </w:rPr>
        <w:t>ж</w:t>
      </w:r>
      <w:r w:rsidRPr="00D26F42">
        <w:rPr>
          <w:rFonts w:ascii="Times New Roman" w:hAnsi="Times New Roman" w:cs="Times New Roman"/>
          <w:sz w:val="28"/>
          <w:szCs w:val="28"/>
        </w:rPr>
        <w:t>дого отключения арматуры;</w:t>
      </w:r>
      <w:r w:rsidR="00AA5179">
        <w:rPr>
          <w:rFonts w:ascii="Times New Roman" w:hAnsi="Times New Roman" w:cs="Times New Roman"/>
          <w:sz w:val="28"/>
          <w:szCs w:val="28"/>
        </w:rPr>
        <w:t xml:space="preserve"> </w:t>
      </w:r>
      <w:r w:rsidRPr="00D26F42">
        <w:rPr>
          <w:rFonts w:ascii="Times New Roman" w:hAnsi="Times New Roman" w:cs="Times New Roman"/>
          <w:sz w:val="28"/>
          <w:szCs w:val="28"/>
        </w:rPr>
        <w:t>сокращение площади поверхностей контакта частей арма</w:t>
      </w:r>
      <w:r>
        <w:rPr>
          <w:rFonts w:ascii="Times New Roman" w:hAnsi="Times New Roman" w:cs="Times New Roman"/>
          <w:sz w:val="28"/>
          <w:szCs w:val="28"/>
        </w:rPr>
        <w:t>ту</w:t>
      </w:r>
      <w:r w:rsidRPr="00D26F42">
        <w:rPr>
          <w:rFonts w:ascii="Times New Roman" w:hAnsi="Times New Roman" w:cs="Times New Roman"/>
          <w:sz w:val="28"/>
          <w:szCs w:val="28"/>
        </w:rPr>
        <w:t>ры</w:t>
      </w:r>
      <w:r>
        <w:rPr>
          <w:rFonts w:ascii="Times New Roman" w:hAnsi="Times New Roman" w:cs="Times New Roman"/>
          <w:sz w:val="28"/>
          <w:szCs w:val="28"/>
        </w:rPr>
        <w:t>.</w:t>
      </w:r>
    </w:p>
    <w:p w:rsidR="00B83161" w:rsidRPr="00B83161" w:rsidRDefault="00B83161" w:rsidP="00B83161">
      <w:pPr>
        <w:rPr>
          <w:lang w:eastAsia="ru-RU"/>
        </w:rPr>
      </w:pPr>
    </w:p>
    <w:p w:rsidR="006E5EE8" w:rsidRPr="000E212E" w:rsidRDefault="00812080" w:rsidP="006D25C6">
      <w:pPr>
        <w:pStyle w:val="2"/>
        <w:rPr>
          <w:szCs w:val="28"/>
        </w:rPr>
      </w:pPr>
      <w:r w:rsidRPr="000E212E">
        <w:rPr>
          <w:szCs w:val="28"/>
        </w:rPr>
        <w:t xml:space="preserve">1.4.8 </w:t>
      </w:r>
      <w:r w:rsidR="006E5EE8" w:rsidRPr="000E212E">
        <w:rPr>
          <w:szCs w:val="28"/>
        </w:rPr>
        <w:t>Перечень лиц, владеющих на праве собственности или другом з</w:t>
      </w:r>
      <w:r w:rsidR="006E5EE8" w:rsidRPr="000E212E">
        <w:rPr>
          <w:szCs w:val="28"/>
        </w:rPr>
        <w:t>а</w:t>
      </w:r>
      <w:r w:rsidR="006E5EE8" w:rsidRPr="000E212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006E5EE8" w:rsidRPr="000E212E">
        <w:rPr>
          <w:szCs w:val="28"/>
        </w:rPr>
        <w:t>о</w:t>
      </w:r>
      <w:r w:rsidR="007A4B1E" w:rsidRPr="000E212E">
        <w:rPr>
          <w:szCs w:val="28"/>
        </w:rPr>
        <w:t>рых расположены такие объекты)</w:t>
      </w:r>
    </w:p>
    <w:p w:rsidR="00AA0DFA" w:rsidRPr="000E212E" w:rsidRDefault="00B86294" w:rsidP="006D25C6">
      <w:pPr>
        <w:pStyle w:val="a4"/>
        <w:spacing w:after="0" w:line="360" w:lineRule="auto"/>
        <w:ind w:left="0" w:firstLine="567"/>
        <w:contextualSpacing w:val="0"/>
        <w:jc w:val="both"/>
        <w:rPr>
          <w:rFonts w:ascii="Times New Roman" w:hAnsi="Times New Roman" w:cs="Times New Roman"/>
          <w:caps/>
          <w:sz w:val="28"/>
          <w:szCs w:val="28"/>
        </w:rPr>
      </w:pPr>
      <w:r w:rsidRPr="000E212E">
        <w:rPr>
          <w:rFonts w:ascii="Times New Roman" w:hAnsi="Times New Roman" w:cs="Times New Roman"/>
          <w:sz w:val="28"/>
          <w:szCs w:val="28"/>
        </w:rPr>
        <w:t>Информация о перечне лиц, владеющих на праве собственности или другом законном основании объектами централизованной системы отсутствует.</w:t>
      </w:r>
      <w:r w:rsidR="00AA0DFA" w:rsidRPr="000E212E">
        <w:rPr>
          <w:rFonts w:ascii="Times New Roman" w:hAnsi="Times New Roman" w:cs="Times New Roman"/>
          <w:caps/>
          <w:sz w:val="28"/>
          <w:szCs w:val="28"/>
        </w:rPr>
        <w:br w:type="page"/>
      </w:r>
    </w:p>
    <w:p w:rsidR="009B53F1" w:rsidRPr="000E212E" w:rsidRDefault="009B53F1" w:rsidP="000E212E">
      <w:pPr>
        <w:pStyle w:val="1"/>
      </w:pPr>
    </w:p>
    <w:p w:rsidR="006E5EE8" w:rsidRPr="000E212E" w:rsidRDefault="00812080" w:rsidP="000E212E">
      <w:pPr>
        <w:pStyle w:val="1"/>
      </w:pPr>
      <w:r w:rsidRPr="000E212E">
        <w:t>РАЗДЕЛ</w:t>
      </w:r>
      <w:r w:rsidR="006E5EE8" w:rsidRPr="000E212E">
        <w:t xml:space="preserve"> 2 Н</w:t>
      </w:r>
      <w:r w:rsidR="001732FD" w:rsidRPr="000E212E">
        <w:t>АПРАВЛЕНИЯ</w:t>
      </w:r>
      <w:r w:rsidR="006E5EE8" w:rsidRPr="000E212E">
        <w:t xml:space="preserve"> </w:t>
      </w:r>
      <w:r w:rsidR="001732FD" w:rsidRPr="000E212E">
        <w:t>РАЗВИТИЯ</w:t>
      </w:r>
      <w:r w:rsidR="006E5EE8" w:rsidRPr="000E212E">
        <w:t xml:space="preserve"> </w:t>
      </w:r>
      <w:r w:rsidR="001732FD" w:rsidRPr="000E212E">
        <w:t>ЦЕНТРАЛИЗОВАННЫХ СИСТЕМ ВОДОСНАБЖЕНИЯ</w:t>
      </w:r>
    </w:p>
    <w:p w:rsidR="009B53F1" w:rsidRPr="000E212E" w:rsidRDefault="009B53F1" w:rsidP="006D25C6">
      <w:pPr>
        <w:pStyle w:val="2"/>
        <w:rPr>
          <w:caps/>
          <w:szCs w:val="28"/>
        </w:rPr>
      </w:pPr>
    </w:p>
    <w:p w:rsidR="006E5EE8" w:rsidRPr="000E212E" w:rsidRDefault="006E5EE8" w:rsidP="006D25C6">
      <w:pPr>
        <w:pStyle w:val="2"/>
        <w:rPr>
          <w:szCs w:val="28"/>
        </w:rPr>
      </w:pPr>
      <w:r w:rsidRPr="000E212E">
        <w:rPr>
          <w:caps/>
          <w:szCs w:val="28"/>
        </w:rPr>
        <w:t xml:space="preserve">2.1 </w:t>
      </w:r>
      <w:r w:rsidRPr="000E212E">
        <w:rPr>
          <w:szCs w:val="28"/>
        </w:rPr>
        <w:t>Основные направления, принципы, задачи и целевые показатели развития, и показатели развития централизова</w:t>
      </w:r>
      <w:r w:rsidR="007A4B1E" w:rsidRPr="000E212E">
        <w:rPr>
          <w:szCs w:val="28"/>
        </w:rPr>
        <w:t>нных систем водоснабжения</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По состоянию на 2013 год в городском поселении «Ключевское» отсутствуют инвестиционные программы, направленные на улучшение технического и технологического состояния в сфере жилищно-коммунального хозяйства, которые должны разрабатываться </w:t>
      </w:r>
      <w:r w:rsidRPr="004057C7">
        <w:rPr>
          <w:rFonts w:ascii="Times New Roman" w:eastAsia="Times New Roman" w:hAnsi="Times New Roman" w:cs="Times New Roman"/>
          <w:sz w:val="28"/>
          <w:szCs w:val="28"/>
          <w:lang w:eastAsia="ar-SA"/>
        </w:rPr>
        <w:t>в соответствии с:</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4057C7">
        <w:rPr>
          <w:rFonts w:ascii="Times New Roman" w:eastAsia="Times New Roman" w:hAnsi="Times New Roman" w:cs="Times New Roman"/>
          <w:sz w:val="28"/>
          <w:szCs w:val="28"/>
          <w:lang w:eastAsia="ar-SA"/>
        </w:rPr>
        <w:t>- Федеральным законом от 30 декабря 2004 года №210-ФЗ «Об основах регулирования тарифов организаций коммунального комплекса»;</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4057C7">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Методическими рекомендациями</w:t>
      </w:r>
      <w:r w:rsidRPr="004057C7">
        <w:rPr>
          <w:rFonts w:ascii="Times New Roman" w:eastAsia="Times New Roman" w:hAnsi="Times New Roman" w:cs="Times New Roman"/>
          <w:sz w:val="28"/>
          <w:szCs w:val="28"/>
          <w:lang w:eastAsia="ar-SA"/>
        </w:rPr>
        <w:t xml:space="preserve"> по разработке инвестиционных программ орга</w:t>
      </w:r>
      <w:r>
        <w:rPr>
          <w:rFonts w:ascii="Times New Roman" w:eastAsia="Times New Roman" w:hAnsi="Times New Roman" w:cs="Times New Roman"/>
          <w:sz w:val="28"/>
          <w:szCs w:val="28"/>
          <w:lang w:eastAsia="ar-SA"/>
        </w:rPr>
        <w:t>низаций коммунального комплекса</w:t>
      </w:r>
      <w:r w:rsidRPr="004057C7">
        <w:rPr>
          <w:rFonts w:ascii="Times New Roman" w:eastAsia="Times New Roman" w:hAnsi="Times New Roman" w:cs="Times New Roman"/>
          <w:sz w:val="28"/>
          <w:szCs w:val="28"/>
          <w:lang w:eastAsia="ar-SA"/>
        </w:rPr>
        <w:t>, утвержденных приказом Министерства регионального развития Российской Федерации от 10 октября 2007 года №99;</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4057C7">
        <w:rPr>
          <w:rFonts w:ascii="Times New Roman" w:eastAsia="Times New Roman" w:hAnsi="Times New Roman" w:cs="Times New Roman"/>
          <w:sz w:val="28"/>
          <w:szCs w:val="28"/>
          <w:lang w:eastAsia="ar-SA"/>
        </w:rPr>
        <w:t>-</w:t>
      </w:r>
      <w:r w:rsidR="00C01B8E">
        <w:rPr>
          <w:rFonts w:ascii="Times New Roman" w:eastAsia="Times New Roman" w:hAnsi="Times New Roman" w:cs="Times New Roman"/>
          <w:sz w:val="28"/>
          <w:szCs w:val="28"/>
          <w:lang w:eastAsia="ar-SA"/>
        </w:rPr>
        <w:t xml:space="preserve"> </w:t>
      </w:r>
      <w:r w:rsidRPr="004057C7">
        <w:rPr>
          <w:rFonts w:ascii="Times New Roman" w:eastAsia="Times New Roman" w:hAnsi="Times New Roman" w:cs="Times New Roman"/>
          <w:sz w:val="28"/>
          <w:szCs w:val="28"/>
          <w:lang w:eastAsia="ar-SA"/>
        </w:rPr>
        <w:t>иных нормативных и правовых документов, касающихся водоснабжени</w:t>
      </w:r>
      <w:r>
        <w:rPr>
          <w:rFonts w:ascii="Times New Roman" w:eastAsia="Times New Roman" w:hAnsi="Times New Roman" w:cs="Times New Roman"/>
          <w:sz w:val="28"/>
          <w:szCs w:val="28"/>
          <w:lang w:eastAsia="ar-SA"/>
        </w:rPr>
        <w:t>я</w:t>
      </w:r>
      <w:r w:rsidRPr="004057C7">
        <w:rPr>
          <w:rFonts w:ascii="Times New Roman" w:eastAsia="Times New Roman" w:hAnsi="Times New Roman" w:cs="Times New Roman"/>
          <w:sz w:val="28"/>
          <w:szCs w:val="28"/>
          <w:lang w:eastAsia="ar-SA"/>
        </w:rPr>
        <w:t>.</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4057C7">
        <w:rPr>
          <w:rFonts w:ascii="Times New Roman" w:eastAsia="Times New Roman" w:hAnsi="Times New Roman" w:cs="Times New Roman"/>
          <w:sz w:val="28"/>
          <w:szCs w:val="28"/>
          <w:lang w:eastAsia="ar-SA"/>
        </w:rPr>
        <w:t xml:space="preserve">Инвестиционная программа </w:t>
      </w:r>
      <w:r>
        <w:rPr>
          <w:rFonts w:ascii="Times New Roman" w:eastAsia="Times New Roman" w:hAnsi="Times New Roman" w:cs="Times New Roman"/>
          <w:sz w:val="28"/>
          <w:szCs w:val="28"/>
          <w:lang w:eastAsia="ar-SA"/>
        </w:rPr>
        <w:t xml:space="preserve">должна быть </w:t>
      </w:r>
      <w:r w:rsidRPr="004057C7">
        <w:rPr>
          <w:rFonts w:ascii="Times New Roman" w:eastAsia="Times New Roman" w:hAnsi="Times New Roman" w:cs="Times New Roman"/>
          <w:sz w:val="28"/>
          <w:szCs w:val="28"/>
          <w:lang w:eastAsia="ar-SA"/>
        </w:rPr>
        <w:t>разработана как программа финансирования развития системы коммунальной инфраструктуры</w:t>
      </w:r>
      <w:r>
        <w:rPr>
          <w:rFonts w:ascii="Times New Roman" w:eastAsia="Times New Roman" w:hAnsi="Times New Roman" w:cs="Times New Roman"/>
          <w:sz w:val="28"/>
          <w:szCs w:val="28"/>
          <w:lang w:eastAsia="ar-SA"/>
        </w:rPr>
        <w:t xml:space="preserve"> - </w:t>
      </w:r>
      <w:r w:rsidRPr="004057C7">
        <w:rPr>
          <w:rFonts w:ascii="Times New Roman" w:eastAsia="Times New Roman" w:hAnsi="Times New Roman" w:cs="Times New Roman"/>
          <w:sz w:val="28"/>
          <w:szCs w:val="28"/>
          <w:lang w:eastAsia="ar-SA"/>
        </w:rPr>
        <w:t xml:space="preserve"> централизованной системы водоснабжения </w:t>
      </w:r>
      <w:r w:rsidR="00B00D40">
        <w:rPr>
          <w:rFonts w:ascii="Times New Roman" w:eastAsia="Times New Roman" w:hAnsi="Times New Roman" w:cs="Times New Roman"/>
          <w:sz w:val="28"/>
          <w:szCs w:val="28"/>
          <w:lang w:eastAsia="ar-SA"/>
        </w:rPr>
        <w:t>городского</w:t>
      </w:r>
      <w:r w:rsidRPr="004057C7">
        <w:rPr>
          <w:rFonts w:ascii="Times New Roman" w:eastAsia="Times New Roman" w:hAnsi="Times New Roman" w:cs="Times New Roman"/>
          <w:sz w:val="28"/>
          <w:szCs w:val="28"/>
          <w:lang w:eastAsia="ar-SA"/>
        </w:rPr>
        <w:t xml:space="preserve"> поселения</w:t>
      </w:r>
      <w:r>
        <w:rPr>
          <w:rFonts w:ascii="Times New Roman" w:eastAsia="Times New Roman" w:hAnsi="Times New Roman" w:cs="Times New Roman"/>
          <w:sz w:val="28"/>
          <w:szCs w:val="28"/>
          <w:lang w:eastAsia="ar-SA"/>
        </w:rPr>
        <w:t xml:space="preserve"> «Ключевское»</w:t>
      </w:r>
      <w:r w:rsidRPr="004057C7">
        <w:rPr>
          <w:rFonts w:ascii="Times New Roman" w:eastAsia="Times New Roman" w:hAnsi="Times New Roman" w:cs="Times New Roman"/>
          <w:sz w:val="28"/>
          <w:szCs w:val="28"/>
          <w:lang w:eastAsia="ar-SA"/>
        </w:rPr>
        <w:t>.</w:t>
      </w:r>
    </w:p>
    <w:p w:rsidR="00B83161" w:rsidRPr="005D2E8A"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5D2E8A">
        <w:rPr>
          <w:rFonts w:ascii="Times New Roman" w:eastAsia="Times New Roman" w:hAnsi="Times New Roman" w:cs="Times New Roman"/>
          <w:sz w:val="28"/>
          <w:szCs w:val="28"/>
          <w:lang w:eastAsia="ar-SA"/>
        </w:rPr>
        <w:t xml:space="preserve">Проблема обеспечения населения </w:t>
      </w:r>
      <w:r w:rsidR="00B00D40">
        <w:rPr>
          <w:rFonts w:ascii="Times New Roman" w:eastAsia="Times New Roman" w:hAnsi="Times New Roman" w:cs="Times New Roman"/>
          <w:sz w:val="28"/>
          <w:szCs w:val="28"/>
          <w:lang w:eastAsia="ar-SA"/>
        </w:rPr>
        <w:t>городского</w:t>
      </w:r>
      <w:r w:rsidRPr="005D2E8A">
        <w:rPr>
          <w:rFonts w:ascii="Times New Roman" w:eastAsia="Times New Roman" w:hAnsi="Times New Roman" w:cs="Times New Roman"/>
          <w:sz w:val="28"/>
          <w:szCs w:val="28"/>
          <w:lang w:eastAsia="ar-SA"/>
        </w:rPr>
        <w:t xml:space="preserve"> поселения</w:t>
      </w:r>
      <w:r>
        <w:rPr>
          <w:rFonts w:ascii="Times New Roman" w:eastAsia="Times New Roman" w:hAnsi="Times New Roman" w:cs="Times New Roman"/>
          <w:sz w:val="28"/>
          <w:szCs w:val="28"/>
          <w:lang w:eastAsia="ar-SA"/>
        </w:rPr>
        <w:t xml:space="preserve"> «Ключевское»</w:t>
      </w:r>
      <w:r w:rsidRPr="005D2E8A">
        <w:rPr>
          <w:rFonts w:ascii="Times New Roman" w:eastAsia="Times New Roman" w:hAnsi="Times New Roman" w:cs="Times New Roman"/>
          <w:sz w:val="28"/>
          <w:szCs w:val="28"/>
          <w:lang w:eastAsia="ar-SA"/>
        </w:rPr>
        <w:t xml:space="preserve"> питьевой водой нормативного качества и в достаточном количестве</w:t>
      </w:r>
      <w:r>
        <w:rPr>
          <w:rFonts w:ascii="Times New Roman" w:eastAsia="Times New Roman" w:hAnsi="Times New Roman" w:cs="Times New Roman"/>
          <w:sz w:val="28"/>
          <w:szCs w:val="28"/>
          <w:lang w:eastAsia="ar-SA"/>
        </w:rPr>
        <w:t>,</w:t>
      </w:r>
      <w:r w:rsidRPr="005D2E8A">
        <w:rPr>
          <w:rFonts w:ascii="Times New Roman" w:eastAsia="Times New Roman" w:hAnsi="Times New Roman" w:cs="Times New Roman"/>
          <w:sz w:val="28"/>
          <w:szCs w:val="28"/>
          <w:lang w:eastAsia="ar-SA"/>
        </w:rPr>
        <w:t xml:space="preserve"> стала одной из главных и определяющих, без решения которой невозможно сохранение здоровья населения, улучшение условий деятельности, решения многих социальных проблем, связанных с повышением уровня жизни людей, в т</w:t>
      </w:r>
      <w:r>
        <w:rPr>
          <w:rFonts w:ascii="Times New Roman" w:eastAsia="Times New Roman" w:hAnsi="Times New Roman" w:cs="Times New Roman"/>
          <w:sz w:val="28"/>
          <w:szCs w:val="28"/>
          <w:lang w:eastAsia="ar-SA"/>
        </w:rPr>
        <w:t>ом числе</w:t>
      </w:r>
      <w:r w:rsidRPr="005D2E8A">
        <w:rPr>
          <w:rFonts w:ascii="Times New Roman" w:eastAsia="Times New Roman" w:hAnsi="Times New Roman" w:cs="Times New Roman"/>
          <w:sz w:val="28"/>
          <w:szCs w:val="28"/>
          <w:lang w:eastAsia="ar-SA"/>
        </w:rPr>
        <w:t xml:space="preserve"> развитие нового жилищного строительства. </w:t>
      </w:r>
    </w:p>
    <w:p w:rsidR="00B83161"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Необходимость разработки п</w:t>
      </w:r>
      <w:r w:rsidRPr="004057C7">
        <w:rPr>
          <w:rFonts w:ascii="Times New Roman" w:eastAsia="Times New Roman" w:hAnsi="Times New Roman" w:cs="Times New Roman"/>
          <w:sz w:val="28"/>
          <w:szCs w:val="28"/>
          <w:lang w:eastAsia="ar-SA"/>
        </w:rPr>
        <w:t>рограммы связана с недостаточным финансированием строительства, модернизации и развития водопроводно-канализационного</w:t>
      </w:r>
      <w:r w:rsidR="00C01B8E">
        <w:rPr>
          <w:rFonts w:ascii="Times New Roman" w:eastAsia="Times New Roman" w:hAnsi="Times New Roman" w:cs="Times New Roman"/>
          <w:sz w:val="28"/>
          <w:szCs w:val="28"/>
          <w:lang w:eastAsia="ar-SA"/>
        </w:rPr>
        <w:t xml:space="preserve"> </w:t>
      </w:r>
      <w:r w:rsidRPr="004057C7">
        <w:rPr>
          <w:rFonts w:ascii="Times New Roman" w:eastAsia="Times New Roman" w:hAnsi="Times New Roman" w:cs="Times New Roman"/>
          <w:sz w:val="28"/>
          <w:szCs w:val="28"/>
          <w:lang w:eastAsia="ar-SA"/>
        </w:rPr>
        <w:t>хозяйства, осуществления комплекса водохозяйственных и водоохранных мероприятий на водных объектах − источниках питьевого водоснабжения в  предыдущие годы.</w:t>
      </w:r>
    </w:p>
    <w:p w:rsidR="00B83161" w:rsidRPr="004057C7" w:rsidRDefault="00B83161" w:rsidP="00B83161">
      <w:pPr>
        <w:suppressAutoHyphens/>
        <w:spacing w:after="0" w:line="360" w:lineRule="auto"/>
        <w:ind w:firstLine="567"/>
        <w:jc w:val="both"/>
        <w:rPr>
          <w:rFonts w:ascii="Times New Roman" w:eastAsia="Times New Roman" w:hAnsi="Times New Roman" w:cs="Times New Roman"/>
          <w:sz w:val="28"/>
          <w:szCs w:val="28"/>
          <w:lang w:eastAsia="ar-SA"/>
        </w:rPr>
      </w:pPr>
      <w:r w:rsidRPr="004057C7">
        <w:rPr>
          <w:rFonts w:ascii="Times New Roman" w:eastAsia="Times New Roman" w:hAnsi="Times New Roman" w:cs="Times New Roman"/>
          <w:sz w:val="28"/>
          <w:szCs w:val="28"/>
          <w:lang w:eastAsia="ar-SA"/>
        </w:rPr>
        <w:lastRenderedPageBreak/>
        <w:t xml:space="preserve">В основе составления инвестиционной программы </w:t>
      </w:r>
      <w:r>
        <w:rPr>
          <w:rFonts w:ascii="Times New Roman" w:eastAsia="Times New Roman" w:hAnsi="Times New Roman" w:cs="Times New Roman"/>
          <w:sz w:val="28"/>
          <w:szCs w:val="28"/>
          <w:lang w:eastAsia="ar-SA"/>
        </w:rPr>
        <w:t>схемой водоснабжения и водоотведения рекомендуется придерживаться следующих направлений</w:t>
      </w:r>
      <w:r w:rsidR="00C01B8E">
        <w:rPr>
          <w:rFonts w:ascii="Times New Roman" w:eastAsia="Times New Roman" w:hAnsi="Times New Roman" w:cs="Times New Roman"/>
          <w:sz w:val="28"/>
          <w:szCs w:val="28"/>
          <w:lang w:eastAsia="ar-SA"/>
        </w:rPr>
        <w:t xml:space="preserve"> </w:t>
      </w:r>
      <w:r w:rsidRPr="004057C7">
        <w:rPr>
          <w:rFonts w:ascii="Times New Roman" w:eastAsia="Times New Roman" w:hAnsi="Times New Roman" w:cs="Times New Roman"/>
          <w:sz w:val="28"/>
          <w:szCs w:val="28"/>
          <w:lang w:eastAsia="ar-SA"/>
        </w:rPr>
        <w:t>развития коммунальной инфраструктуры в сфере водоснабжения</w:t>
      </w:r>
      <w:r>
        <w:rPr>
          <w:rFonts w:ascii="Times New Roman" w:eastAsia="Times New Roman" w:hAnsi="Times New Roman" w:cs="Times New Roman"/>
          <w:sz w:val="28"/>
          <w:szCs w:val="28"/>
          <w:lang w:eastAsia="ar-SA"/>
        </w:rPr>
        <w:t>:</w:t>
      </w:r>
    </w:p>
    <w:p w:rsidR="00B83161" w:rsidRDefault="00B83161" w:rsidP="00B831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повышения</w:t>
      </w:r>
      <w:r w:rsidRPr="004057C7">
        <w:rPr>
          <w:rFonts w:ascii="Times New Roman" w:hAnsi="Times New Roman" w:cs="Times New Roman"/>
          <w:sz w:val="28"/>
          <w:szCs w:val="28"/>
        </w:rPr>
        <w:t xml:space="preserve"> надежности работы систем водоснабжения</w:t>
      </w:r>
      <w:r>
        <w:rPr>
          <w:rFonts w:ascii="Times New Roman" w:hAnsi="Times New Roman" w:cs="Times New Roman"/>
          <w:sz w:val="28"/>
          <w:szCs w:val="28"/>
        </w:rPr>
        <w:t>, а именно увелич</w:t>
      </w:r>
      <w:r>
        <w:rPr>
          <w:rFonts w:ascii="Times New Roman" w:hAnsi="Times New Roman" w:cs="Times New Roman"/>
          <w:sz w:val="28"/>
          <w:szCs w:val="28"/>
        </w:rPr>
        <w:t>е</w:t>
      </w:r>
      <w:r>
        <w:rPr>
          <w:rFonts w:ascii="Times New Roman" w:hAnsi="Times New Roman" w:cs="Times New Roman"/>
          <w:sz w:val="28"/>
          <w:szCs w:val="28"/>
        </w:rPr>
        <w:t>ние объема накопления резервуаров чистой воды или строительство дополн</w:t>
      </w:r>
      <w:r>
        <w:rPr>
          <w:rFonts w:ascii="Times New Roman" w:hAnsi="Times New Roman" w:cs="Times New Roman"/>
          <w:sz w:val="28"/>
          <w:szCs w:val="28"/>
        </w:rPr>
        <w:t>и</w:t>
      </w:r>
      <w:r>
        <w:rPr>
          <w:rFonts w:ascii="Times New Roman" w:hAnsi="Times New Roman" w:cs="Times New Roman"/>
          <w:sz w:val="28"/>
          <w:szCs w:val="28"/>
        </w:rPr>
        <w:t>тельного резервуара; оборудование насосного оборудования элементами автом</w:t>
      </w:r>
      <w:r>
        <w:rPr>
          <w:rFonts w:ascii="Times New Roman" w:hAnsi="Times New Roman" w:cs="Times New Roman"/>
          <w:sz w:val="28"/>
          <w:szCs w:val="28"/>
        </w:rPr>
        <w:t>а</w:t>
      </w:r>
      <w:r>
        <w:rPr>
          <w:rFonts w:ascii="Times New Roman" w:hAnsi="Times New Roman" w:cs="Times New Roman"/>
          <w:sz w:val="28"/>
          <w:szCs w:val="28"/>
        </w:rPr>
        <w:t>тического включения и отключения;</w:t>
      </w:r>
    </w:p>
    <w:p w:rsidR="00B83161" w:rsidRPr="000F0A6E" w:rsidRDefault="00B83161" w:rsidP="00B83161">
      <w:pPr>
        <w:spacing w:after="0" w:line="360" w:lineRule="auto"/>
        <w:ind w:firstLine="567"/>
        <w:jc w:val="both"/>
        <w:rPr>
          <w:rFonts w:ascii="Times New Roman" w:hAnsi="Times New Roman" w:cs="Times New Roman"/>
          <w:sz w:val="28"/>
          <w:szCs w:val="28"/>
        </w:rPr>
      </w:pPr>
      <w:r w:rsidRPr="000F0A6E">
        <w:rPr>
          <w:rFonts w:ascii="Times New Roman" w:hAnsi="Times New Roman" w:cs="Times New Roman"/>
          <w:sz w:val="28"/>
          <w:szCs w:val="28"/>
        </w:rPr>
        <w:t>- установка приборов учета воды</w:t>
      </w:r>
      <w:r>
        <w:rPr>
          <w:rFonts w:ascii="Times New Roman" w:hAnsi="Times New Roman" w:cs="Times New Roman"/>
          <w:sz w:val="28"/>
          <w:szCs w:val="28"/>
        </w:rPr>
        <w:t xml:space="preserve"> на источниках водоснабжения</w:t>
      </w:r>
      <w:r w:rsidRPr="000F0A6E">
        <w:rPr>
          <w:rFonts w:ascii="Times New Roman" w:hAnsi="Times New Roman" w:cs="Times New Roman"/>
          <w:sz w:val="28"/>
          <w:szCs w:val="28"/>
        </w:rPr>
        <w:t>;</w:t>
      </w:r>
    </w:p>
    <w:p w:rsidR="00B83161" w:rsidRDefault="00B83161" w:rsidP="00B83161">
      <w:pPr>
        <w:spacing w:after="0" w:line="360" w:lineRule="auto"/>
        <w:ind w:firstLine="567"/>
        <w:jc w:val="both"/>
        <w:rPr>
          <w:rFonts w:ascii="Times New Roman" w:hAnsi="Times New Roman" w:cs="Times New Roman"/>
          <w:sz w:val="28"/>
          <w:szCs w:val="28"/>
        </w:rPr>
      </w:pPr>
      <w:r w:rsidRPr="004057C7">
        <w:rPr>
          <w:rFonts w:ascii="Times New Roman" w:hAnsi="Times New Roman" w:cs="Times New Roman"/>
          <w:sz w:val="28"/>
          <w:szCs w:val="28"/>
        </w:rPr>
        <w:t>- обеспечени</w:t>
      </w:r>
      <w:r>
        <w:rPr>
          <w:rFonts w:ascii="Times New Roman" w:hAnsi="Times New Roman" w:cs="Times New Roman"/>
          <w:sz w:val="28"/>
          <w:szCs w:val="28"/>
        </w:rPr>
        <w:t>я</w:t>
      </w:r>
      <w:r w:rsidRPr="004057C7">
        <w:rPr>
          <w:rFonts w:ascii="Times New Roman" w:hAnsi="Times New Roman" w:cs="Times New Roman"/>
          <w:sz w:val="28"/>
          <w:szCs w:val="28"/>
        </w:rPr>
        <w:t xml:space="preserve"> качества питьевой воды в соответствии с требованиями</w:t>
      </w:r>
      <w:r w:rsidR="00C01B8E">
        <w:rPr>
          <w:rFonts w:ascii="Times New Roman" w:hAnsi="Times New Roman" w:cs="Times New Roman"/>
          <w:sz w:val="28"/>
          <w:szCs w:val="28"/>
        </w:rPr>
        <w:t xml:space="preserve"> </w:t>
      </w:r>
      <w:r w:rsidRPr="004057C7">
        <w:rPr>
          <w:rFonts w:ascii="Times New Roman" w:hAnsi="Times New Roman" w:cs="Times New Roman"/>
          <w:sz w:val="28"/>
          <w:szCs w:val="28"/>
        </w:rPr>
        <w:t>Са</w:t>
      </w:r>
      <w:r w:rsidRPr="004057C7">
        <w:rPr>
          <w:rFonts w:ascii="Times New Roman" w:hAnsi="Times New Roman" w:cs="Times New Roman"/>
          <w:sz w:val="28"/>
          <w:szCs w:val="28"/>
        </w:rPr>
        <w:t>н</w:t>
      </w:r>
      <w:r w:rsidRPr="004057C7">
        <w:rPr>
          <w:rFonts w:ascii="Times New Roman" w:hAnsi="Times New Roman" w:cs="Times New Roman"/>
          <w:sz w:val="28"/>
          <w:szCs w:val="28"/>
        </w:rPr>
        <w:t>ПиН 2.1.4.1074-01 «</w:t>
      </w:r>
      <w:r w:rsidRPr="004057C7">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 Отбор проб добываемой воды и производство лабораторных испытаний на соответствие качества нормативным показателям. После заключения лаборатории при необх</w:t>
      </w:r>
      <w:r>
        <w:rPr>
          <w:rFonts w:ascii="Times New Roman" w:hAnsi="Times New Roman" w:cs="Times New Roman"/>
          <w:sz w:val="28"/>
          <w:szCs w:val="28"/>
        </w:rPr>
        <w:t>о</w:t>
      </w:r>
      <w:r>
        <w:rPr>
          <w:rFonts w:ascii="Times New Roman" w:hAnsi="Times New Roman" w:cs="Times New Roman"/>
          <w:sz w:val="28"/>
          <w:szCs w:val="28"/>
        </w:rPr>
        <w:t>димости скорректировать состав и/или работу очистных сооружений</w:t>
      </w:r>
      <w:r w:rsidRPr="004057C7">
        <w:rPr>
          <w:rFonts w:ascii="Times New Roman" w:hAnsi="Times New Roman" w:cs="Times New Roman"/>
          <w:sz w:val="28"/>
          <w:szCs w:val="28"/>
        </w:rPr>
        <w:t>;</w:t>
      </w:r>
    </w:p>
    <w:p w:rsidR="00B83161" w:rsidRDefault="00B83161" w:rsidP="00B83161">
      <w:pPr>
        <w:spacing w:after="0" w:line="360" w:lineRule="auto"/>
        <w:ind w:firstLine="567"/>
        <w:jc w:val="both"/>
        <w:rPr>
          <w:rFonts w:ascii="Times New Roman" w:hAnsi="Times New Roman" w:cs="Times New Roman"/>
          <w:sz w:val="28"/>
          <w:szCs w:val="28"/>
        </w:rPr>
      </w:pPr>
      <w:r w:rsidRPr="000F0A6E">
        <w:rPr>
          <w:rFonts w:ascii="Times New Roman" w:hAnsi="Times New Roman" w:cs="Times New Roman"/>
          <w:sz w:val="28"/>
          <w:szCs w:val="28"/>
        </w:rPr>
        <w:t>- оборудование скважин водоочистными фильтрами;</w:t>
      </w:r>
    </w:p>
    <w:p w:rsidR="00B83161" w:rsidRPr="000F0A6E" w:rsidRDefault="00B83161" w:rsidP="00B83161">
      <w:pPr>
        <w:spacing w:after="0" w:line="360" w:lineRule="auto"/>
        <w:ind w:firstLine="567"/>
        <w:jc w:val="both"/>
        <w:rPr>
          <w:rFonts w:ascii="Times New Roman" w:hAnsi="Times New Roman" w:cs="Times New Roman"/>
          <w:sz w:val="28"/>
          <w:szCs w:val="28"/>
        </w:rPr>
      </w:pPr>
      <w:r w:rsidRPr="000F0A6E">
        <w:rPr>
          <w:rFonts w:ascii="Times New Roman" w:hAnsi="Times New Roman" w:cs="Times New Roman"/>
          <w:sz w:val="28"/>
          <w:szCs w:val="28"/>
        </w:rPr>
        <w:t>- разработ</w:t>
      </w:r>
      <w:r>
        <w:rPr>
          <w:rFonts w:ascii="Times New Roman" w:hAnsi="Times New Roman" w:cs="Times New Roman"/>
          <w:sz w:val="28"/>
          <w:szCs w:val="28"/>
        </w:rPr>
        <w:t>ке</w:t>
      </w:r>
      <w:r w:rsidRPr="000F0A6E">
        <w:rPr>
          <w:rFonts w:ascii="Times New Roman" w:hAnsi="Times New Roman" w:cs="Times New Roman"/>
          <w:sz w:val="28"/>
          <w:szCs w:val="28"/>
        </w:rPr>
        <w:t xml:space="preserve"> и утвер</w:t>
      </w:r>
      <w:r>
        <w:rPr>
          <w:rFonts w:ascii="Times New Roman" w:hAnsi="Times New Roman" w:cs="Times New Roman"/>
          <w:sz w:val="28"/>
          <w:szCs w:val="28"/>
        </w:rPr>
        <w:t>ждении</w:t>
      </w:r>
      <w:r w:rsidRPr="000F0A6E">
        <w:rPr>
          <w:rFonts w:ascii="Times New Roman" w:hAnsi="Times New Roman" w:cs="Times New Roman"/>
          <w:sz w:val="28"/>
          <w:szCs w:val="28"/>
        </w:rPr>
        <w:t xml:space="preserve"> в органах исполнительной власти </w:t>
      </w:r>
      <w:r>
        <w:rPr>
          <w:rFonts w:ascii="Times New Roman" w:hAnsi="Times New Roman" w:cs="Times New Roman"/>
          <w:sz w:val="28"/>
          <w:szCs w:val="28"/>
        </w:rPr>
        <w:t>Российской Федерации</w:t>
      </w:r>
      <w:r w:rsidRPr="000F0A6E">
        <w:rPr>
          <w:rFonts w:ascii="Times New Roman" w:hAnsi="Times New Roman" w:cs="Times New Roman"/>
          <w:sz w:val="28"/>
          <w:szCs w:val="28"/>
        </w:rPr>
        <w:t>, проект зон санитарной охраны водных объектов, используемых для питьевого водоснабжения, хозяйственно-бытового водоснабжения, а также уст</w:t>
      </w:r>
      <w:r w:rsidRPr="000F0A6E">
        <w:rPr>
          <w:rFonts w:ascii="Times New Roman" w:hAnsi="Times New Roman" w:cs="Times New Roman"/>
          <w:sz w:val="28"/>
          <w:szCs w:val="28"/>
        </w:rPr>
        <w:t>а</w:t>
      </w:r>
      <w:r w:rsidRPr="000F0A6E">
        <w:rPr>
          <w:rFonts w:ascii="Times New Roman" w:hAnsi="Times New Roman" w:cs="Times New Roman"/>
          <w:sz w:val="28"/>
          <w:szCs w:val="28"/>
        </w:rPr>
        <w:t>новить границы и режим этих зон на местности и в градостроительной докуме</w:t>
      </w:r>
      <w:r w:rsidRPr="000F0A6E">
        <w:rPr>
          <w:rFonts w:ascii="Times New Roman" w:hAnsi="Times New Roman" w:cs="Times New Roman"/>
          <w:sz w:val="28"/>
          <w:szCs w:val="28"/>
        </w:rPr>
        <w:t>н</w:t>
      </w:r>
      <w:r w:rsidRPr="000F0A6E">
        <w:rPr>
          <w:rFonts w:ascii="Times New Roman" w:hAnsi="Times New Roman" w:cs="Times New Roman"/>
          <w:sz w:val="28"/>
          <w:szCs w:val="28"/>
        </w:rPr>
        <w:t xml:space="preserve">тации </w:t>
      </w:r>
      <w:r w:rsidR="00B00D40">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 согласно проекта;</w:t>
      </w:r>
    </w:p>
    <w:p w:rsidR="00B83161" w:rsidRPr="004057C7" w:rsidRDefault="00B83161" w:rsidP="00B83161">
      <w:pPr>
        <w:spacing w:after="0" w:line="360" w:lineRule="auto"/>
        <w:ind w:firstLine="567"/>
        <w:jc w:val="both"/>
        <w:rPr>
          <w:rFonts w:ascii="Times New Roman" w:hAnsi="Times New Roman" w:cs="Times New Roman"/>
          <w:sz w:val="28"/>
          <w:szCs w:val="28"/>
        </w:rPr>
      </w:pPr>
      <w:r w:rsidRPr="004057C7">
        <w:rPr>
          <w:rFonts w:ascii="Times New Roman" w:hAnsi="Times New Roman" w:cs="Times New Roman"/>
          <w:sz w:val="28"/>
          <w:szCs w:val="28"/>
        </w:rPr>
        <w:t>- повышение надёжности работы сетей водоснабжения</w:t>
      </w:r>
      <w:r>
        <w:rPr>
          <w:rFonts w:ascii="Times New Roman" w:hAnsi="Times New Roman" w:cs="Times New Roman"/>
          <w:sz w:val="28"/>
          <w:szCs w:val="28"/>
        </w:rPr>
        <w:t>,</w:t>
      </w:r>
      <w:r w:rsidR="00C01B8E">
        <w:rPr>
          <w:rFonts w:ascii="Times New Roman" w:hAnsi="Times New Roman" w:cs="Times New Roman"/>
          <w:sz w:val="28"/>
          <w:szCs w:val="28"/>
        </w:rPr>
        <w:t xml:space="preserve"> </w:t>
      </w:r>
      <w:r>
        <w:rPr>
          <w:rFonts w:ascii="Times New Roman" w:hAnsi="Times New Roman" w:cs="Times New Roman"/>
          <w:sz w:val="28"/>
          <w:szCs w:val="28"/>
        </w:rPr>
        <w:t>а именно замена и</w:t>
      </w:r>
      <w:r>
        <w:rPr>
          <w:rFonts w:ascii="Times New Roman" w:hAnsi="Times New Roman" w:cs="Times New Roman"/>
          <w:sz w:val="28"/>
          <w:szCs w:val="28"/>
        </w:rPr>
        <w:t>з</w:t>
      </w:r>
      <w:r>
        <w:rPr>
          <w:rFonts w:ascii="Times New Roman" w:hAnsi="Times New Roman" w:cs="Times New Roman"/>
          <w:sz w:val="28"/>
          <w:szCs w:val="28"/>
        </w:rPr>
        <w:t xml:space="preserve">ношенных стальных трубопроводов на </w:t>
      </w:r>
      <w:r w:rsidRPr="000F0A6E">
        <w:rPr>
          <w:rFonts w:ascii="Times New Roman" w:hAnsi="Times New Roman" w:cs="Times New Roman"/>
          <w:sz w:val="28"/>
          <w:szCs w:val="28"/>
        </w:rPr>
        <w:t>полиэтиленовы</w:t>
      </w:r>
      <w:r>
        <w:rPr>
          <w:rFonts w:ascii="Times New Roman" w:hAnsi="Times New Roman" w:cs="Times New Roman"/>
          <w:sz w:val="28"/>
          <w:szCs w:val="28"/>
        </w:rPr>
        <w:t>е</w:t>
      </w:r>
      <w:r w:rsidRPr="000F0A6E">
        <w:rPr>
          <w:rFonts w:ascii="Times New Roman" w:hAnsi="Times New Roman" w:cs="Times New Roman"/>
          <w:sz w:val="28"/>
          <w:szCs w:val="28"/>
        </w:rPr>
        <w:t xml:space="preserve"> труб</w:t>
      </w:r>
      <w:r>
        <w:rPr>
          <w:rFonts w:ascii="Times New Roman" w:hAnsi="Times New Roman" w:cs="Times New Roman"/>
          <w:sz w:val="28"/>
          <w:szCs w:val="28"/>
        </w:rPr>
        <w:t>опроводы по</w:t>
      </w:r>
      <w:r w:rsidRPr="000F0A6E">
        <w:rPr>
          <w:rFonts w:ascii="Times New Roman" w:hAnsi="Times New Roman" w:cs="Times New Roman"/>
          <w:sz w:val="28"/>
          <w:szCs w:val="28"/>
        </w:rPr>
        <w:t xml:space="preserve"> ГОСТ 18599-2001-ПЭ80 SDR</w:t>
      </w:r>
      <w:r>
        <w:rPr>
          <w:rFonts w:ascii="Times New Roman" w:hAnsi="Times New Roman" w:cs="Times New Roman"/>
          <w:sz w:val="28"/>
          <w:szCs w:val="28"/>
        </w:rPr>
        <w:t>11 или полипропиленовые</w:t>
      </w:r>
      <w:r w:rsidRPr="000F0A6E">
        <w:rPr>
          <w:rFonts w:ascii="Times New Roman" w:hAnsi="Times New Roman" w:cs="Times New Roman"/>
          <w:sz w:val="28"/>
          <w:szCs w:val="28"/>
        </w:rPr>
        <w:t xml:space="preserve"> труб</w:t>
      </w:r>
      <w:r>
        <w:rPr>
          <w:rFonts w:ascii="Times New Roman" w:hAnsi="Times New Roman" w:cs="Times New Roman"/>
          <w:sz w:val="28"/>
          <w:szCs w:val="28"/>
        </w:rPr>
        <w:t>опроводы</w:t>
      </w:r>
      <w:r w:rsidR="00C01B8E">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0F0A6E">
        <w:rPr>
          <w:rFonts w:ascii="Times New Roman" w:hAnsi="Times New Roman" w:cs="Times New Roman"/>
          <w:sz w:val="28"/>
          <w:szCs w:val="28"/>
        </w:rPr>
        <w:t>ТУ-2248-032-00284581-98</w:t>
      </w:r>
      <w:r>
        <w:rPr>
          <w:rFonts w:ascii="Times New Roman" w:hAnsi="Times New Roman" w:cs="Times New Roman"/>
          <w:sz w:val="28"/>
          <w:szCs w:val="28"/>
        </w:rPr>
        <w:t xml:space="preserve">. </w:t>
      </w:r>
      <w:r w:rsidRPr="000F0A6E">
        <w:rPr>
          <w:rFonts w:ascii="Times New Roman" w:hAnsi="Times New Roman" w:cs="Times New Roman"/>
          <w:sz w:val="28"/>
          <w:szCs w:val="28"/>
        </w:rPr>
        <w:t xml:space="preserve">Предусмотреть устройство люков, согласно ГОСТ 3634-99.Окончательные решения </w:t>
      </w:r>
      <w:r>
        <w:rPr>
          <w:rFonts w:ascii="Times New Roman" w:hAnsi="Times New Roman" w:cs="Times New Roman"/>
          <w:sz w:val="28"/>
          <w:szCs w:val="28"/>
        </w:rPr>
        <w:t xml:space="preserve">о материале, типоразмерах трубопроводов и </w:t>
      </w:r>
      <w:r w:rsidRPr="000F0A6E">
        <w:rPr>
          <w:rFonts w:ascii="Times New Roman" w:hAnsi="Times New Roman" w:cs="Times New Roman"/>
          <w:sz w:val="28"/>
          <w:szCs w:val="28"/>
        </w:rPr>
        <w:t>трасс</w:t>
      </w:r>
      <w:r w:rsidRPr="000F0A6E">
        <w:rPr>
          <w:rFonts w:ascii="Times New Roman" w:hAnsi="Times New Roman" w:cs="Times New Roman"/>
          <w:sz w:val="28"/>
          <w:szCs w:val="28"/>
        </w:rPr>
        <w:t>и</w:t>
      </w:r>
      <w:r w:rsidRPr="000F0A6E">
        <w:rPr>
          <w:rFonts w:ascii="Times New Roman" w:hAnsi="Times New Roman" w:cs="Times New Roman"/>
          <w:sz w:val="28"/>
          <w:szCs w:val="28"/>
        </w:rPr>
        <w:t>ровке сет</w:t>
      </w:r>
      <w:r>
        <w:rPr>
          <w:rFonts w:ascii="Times New Roman" w:hAnsi="Times New Roman" w:cs="Times New Roman"/>
          <w:sz w:val="28"/>
          <w:szCs w:val="28"/>
        </w:rPr>
        <w:t xml:space="preserve">ей </w:t>
      </w:r>
      <w:r w:rsidRPr="000F0A6E">
        <w:rPr>
          <w:rFonts w:ascii="Times New Roman" w:hAnsi="Times New Roman" w:cs="Times New Roman"/>
          <w:sz w:val="28"/>
          <w:szCs w:val="28"/>
        </w:rPr>
        <w:t>уточ</w:t>
      </w:r>
      <w:r>
        <w:rPr>
          <w:rFonts w:ascii="Times New Roman" w:hAnsi="Times New Roman" w:cs="Times New Roman"/>
          <w:sz w:val="28"/>
          <w:szCs w:val="28"/>
        </w:rPr>
        <w:t>няются</w:t>
      </w:r>
      <w:r w:rsidRPr="000F0A6E">
        <w:rPr>
          <w:rFonts w:ascii="Times New Roman" w:hAnsi="Times New Roman" w:cs="Times New Roman"/>
          <w:sz w:val="28"/>
          <w:szCs w:val="28"/>
        </w:rPr>
        <w:t xml:space="preserve"> на последующих стадиях проектирования</w:t>
      </w:r>
      <w:r w:rsidRPr="004057C7">
        <w:rPr>
          <w:rFonts w:ascii="Times New Roman" w:hAnsi="Times New Roman" w:cs="Times New Roman"/>
          <w:sz w:val="28"/>
          <w:szCs w:val="28"/>
        </w:rPr>
        <w:t>;</w:t>
      </w:r>
    </w:p>
    <w:p w:rsidR="00B83161" w:rsidRDefault="00B83161" w:rsidP="00B83161">
      <w:pPr>
        <w:spacing w:after="0" w:line="360" w:lineRule="auto"/>
        <w:ind w:firstLine="567"/>
        <w:jc w:val="both"/>
        <w:rPr>
          <w:rFonts w:ascii="Times New Roman" w:hAnsi="Times New Roman" w:cs="Times New Roman"/>
          <w:sz w:val="28"/>
          <w:szCs w:val="28"/>
        </w:rPr>
      </w:pPr>
      <w:r w:rsidRPr="004057C7">
        <w:rPr>
          <w:rFonts w:ascii="Times New Roman" w:hAnsi="Times New Roman" w:cs="Times New Roman"/>
          <w:sz w:val="28"/>
          <w:szCs w:val="28"/>
        </w:rPr>
        <w:t>- обеспечение условий для развития жилищного строительства</w:t>
      </w:r>
      <w:r>
        <w:rPr>
          <w:rFonts w:ascii="Times New Roman" w:hAnsi="Times New Roman" w:cs="Times New Roman"/>
          <w:sz w:val="28"/>
          <w:szCs w:val="28"/>
        </w:rPr>
        <w:t>. Создание или восстановление технической документации существующего водозабора с выявл</w:t>
      </w:r>
      <w:r>
        <w:rPr>
          <w:rFonts w:ascii="Times New Roman" w:hAnsi="Times New Roman" w:cs="Times New Roman"/>
          <w:sz w:val="28"/>
          <w:szCs w:val="28"/>
        </w:rPr>
        <w:t>е</w:t>
      </w:r>
      <w:r>
        <w:rPr>
          <w:rFonts w:ascii="Times New Roman" w:hAnsi="Times New Roman" w:cs="Times New Roman"/>
          <w:sz w:val="28"/>
          <w:szCs w:val="28"/>
        </w:rPr>
        <w:t xml:space="preserve">нием гидрогеологических показателей для выявления максимально допустимой </w:t>
      </w:r>
      <w:r>
        <w:rPr>
          <w:rFonts w:ascii="Times New Roman" w:hAnsi="Times New Roman" w:cs="Times New Roman"/>
          <w:sz w:val="28"/>
          <w:szCs w:val="28"/>
        </w:rPr>
        <w:lastRenderedPageBreak/>
        <w:t>производительности и возможности подключения новых потребителей, в том числе объектов нового строительства</w:t>
      </w:r>
      <w:r w:rsidRPr="004057C7">
        <w:rPr>
          <w:rFonts w:ascii="Times New Roman" w:hAnsi="Times New Roman" w:cs="Times New Roman"/>
          <w:sz w:val="28"/>
          <w:szCs w:val="28"/>
        </w:rPr>
        <w:t>.</w:t>
      </w:r>
    </w:p>
    <w:p w:rsidR="006E5EE8" w:rsidRPr="000E212E" w:rsidRDefault="006E5EE8" w:rsidP="006D25C6">
      <w:pPr>
        <w:pStyle w:val="2"/>
        <w:rPr>
          <w:szCs w:val="28"/>
        </w:rPr>
      </w:pPr>
      <w:r w:rsidRPr="000E212E">
        <w:rPr>
          <w:szCs w:val="28"/>
        </w:rPr>
        <w:t>2.2 Различные сценарии развития централизованных систем водосна</w:t>
      </w:r>
      <w:r w:rsidRPr="000E212E">
        <w:rPr>
          <w:szCs w:val="28"/>
        </w:rPr>
        <w:t>б</w:t>
      </w:r>
      <w:r w:rsidRPr="000E212E">
        <w:rPr>
          <w:szCs w:val="28"/>
        </w:rPr>
        <w:t>жения в зависимости от различн</w:t>
      </w:r>
      <w:r w:rsidR="007A4B1E" w:rsidRPr="000E212E">
        <w:rPr>
          <w:szCs w:val="28"/>
        </w:rPr>
        <w:t>ых сценариев развития поселений</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По состоянию на 1 января 2013 года площадь жилищного фонда </w:t>
      </w:r>
      <w:r w:rsidR="00674A9C" w:rsidRPr="00F12265">
        <w:rPr>
          <w:rFonts w:ascii="Times New Roman" w:hAnsi="Times New Roman" w:cs="Times New Roman"/>
          <w:sz w:val="28"/>
          <w:szCs w:val="28"/>
        </w:rPr>
        <w:t>сельского поселения</w:t>
      </w:r>
      <w:r w:rsidR="000E212E" w:rsidRPr="00F12265">
        <w:rPr>
          <w:rFonts w:ascii="Times New Roman" w:hAnsi="Times New Roman" w:cs="Times New Roman"/>
          <w:sz w:val="28"/>
          <w:szCs w:val="28"/>
        </w:rPr>
        <w:t xml:space="preserve"> составила </w:t>
      </w:r>
      <w:r w:rsidR="00AA7C08">
        <w:rPr>
          <w:rFonts w:ascii="Times New Roman" w:hAnsi="Times New Roman" w:cs="Times New Roman"/>
          <w:sz w:val="28"/>
          <w:szCs w:val="28"/>
        </w:rPr>
        <w:t>24</w:t>
      </w:r>
      <w:r w:rsidRPr="00F12265">
        <w:rPr>
          <w:rFonts w:ascii="Times New Roman" w:hAnsi="Times New Roman" w:cs="Times New Roman"/>
          <w:sz w:val="28"/>
          <w:szCs w:val="28"/>
        </w:rPr>
        <w:t>,</w:t>
      </w:r>
      <w:r w:rsidR="00AA7C08">
        <w:rPr>
          <w:rFonts w:ascii="Times New Roman" w:hAnsi="Times New Roman" w:cs="Times New Roman"/>
          <w:sz w:val="28"/>
          <w:szCs w:val="28"/>
        </w:rPr>
        <w:t>300</w:t>
      </w:r>
      <w:r w:rsidRPr="00F12265">
        <w:rPr>
          <w:rFonts w:ascii="Times New Roman" w:hAnsi="Times New Roman" w:cs="Times New Roman"/>
          <w:sz w:val="28"/>
          <w:szCs w:val="28"/>
        </w:rPr>
        <w:t xml:space="preserve"> тыс. м</w:t>
      </w:r>
      <w:r w:rsidRPr="00F12265">
        <w:rPr>
          <w:rFonts w:ascii="Times New Roman" w:hAnsi="Times New Roman" w:cs="Times New Roman"/>
          <w:sz w:val="28"/>
          <w:szCs w:val="28"/>
          <w:vertAlign w:val="superscript"/>
        </w:rPr>
        <w:t>2</w:t>
      </w:r>
      <w:r w:rsidR="00F12265" w:rsidRPr="00F12265">
        <w:rPr>
          <w:rFonts w:ascii="Times New Roman" w:hAnsi="Times New Roman" w:cs="Times New Roman"/>
          <w:sz w:val="28"/>
          <w:szCs w:val="28"/>
        </w:rPr>
        <w:t>.</w:t>
      </w:r>
      <w:r w:rsidRPr="00F12265">
        <w:rPr>
          <w:rFonts w:ascii="Times New Roman" w:hAnsi="Times New Roman" w:cs="Times New Roman"/>
          <w:sz w:val="28"/>
          <w:szCs w:val="28"/>
        </w:rPr>
        <w:t xml:space="preserve"> </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Согласно статистическим данным в среднем на 1 жителя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w:t>
      </w:r>
      <w:r w:rsidR="0093742E">
        <w:rPr>
          <w:rFonts w:ascii="Times New Roman" w:hAnsi="Times New Roman" w:cs="Times New Roman"/>
          <w:sz w:val="28"/>
          <w:szCs w:val="28"/>
        </w:rPr>
        <w:t>е</w:t>
      </w:r>
      <w:r w:rsidR="0093742E">
        <w:rPr>
          <w:rFonts w:ascii="Times New Roman" w:hAnsi="Times New Roman" w:cs="Times New Roman"/>
          <w:sz w:val="28"/>
          <w:szCs w:val="28"/>
        </w:rPr>
        <w:t>ния «Ключевское»</w:t>
      </w:r>
      <w:r w:rsidR="00AA7C08">
        <w:rPr>
          <w:rFonts w:ascii="Times New Roman" w:hAnsi="Times New Roman" w:cs="Times New Roman"/>
          <w:sz w:val="28"/>
          <w:szCs w:val="28"/>
        </w:rPr>
        <w:t xml:space="preserve"> приходится 17</w:t>
      </w:r>
      <w:r w:rsidRPr="00F12265">
        <w:rPr>
          <w:rFonts w:ascii="Times New Roman" w:hAnsi="Times New Roman" w:cs="Times New Roman"/>
          <w:sz w:val="28"/>
          <w:szCs w:val="28"/>
        </w:rPr>
        <w:t>,</w:t>
      </w:r>
      <w:r w:rsidR="00AA7C08">
        <w:rPr>
          <w:rFonts w:ascii="Times New Roman" w:hAnsi="Times New Roman" w:cs="Times New Roman"/>
          <w:sz w:val="28"/>
          <w:szCs w:val="28"/>
        </w:rPr>
        <w:t>96</w:t>
      </w:r>
      <w:r w:rsidRPr="00F12265">
        <w:rPr>
          <w:rFonts w:ascii="Times New Roman" w:hAnsi="Times New Roman" w:cs="Times New Roman"/>
          <w:sz w:val="28"/>
          <w:szCs w:val="28"/>
        </w:rPr>
        <w:t xml:space="preserve"> м</w:t>
      </w:r>
      <w:r w:rsidRPr="00F12265">
        <w:rPr>
          <w:rFonts w:ascii="Times New Roman" w:hAnsi="Times New Roman" w:cs="Times New Roman"/>
          <w:sz w:val="28"/>
          <w:szCs w:val="28"/>
          <w:vertAlign w:val="superscript"/>
        </w:rPr>
        <w:t>2</w:t>
      </w:r>
      <w:r w:rsidRPr="00F12265">
        <w:rPr>
          <w:rFonts w:ascii="Times New Roman" w:hAnsi="Times New Roman" w:cs="Times New Roman"/>
          <w:sz w:val="28"/>
          <w:szCs w:val="28"/>
        </w:rPr>
        <w:t xml:space="preserve"> общей площади жилья.</w:t>
      </w:r>
    </w:p>
    <w:p w:rsidR="00A65D0A" w:rsidRPr="00F12265" w:rsidRDefault="000E212E"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Жилищное строительство не ведется. </w:t>
      </w:r>
      <w:r w:rsidR="00A65D0A" w:rsidRPr="00F12265">
        <w:rPr>
          <w:rFonts w:ascii="Times New Roman" w:hAnsi="Times New Roman" w:cs="Times New Roman"/>
          <w:sz w:val="28"/>
          <w:szCs w:val="28"/>
        </w:rPr>
        <w:t xml:space="preserve">Низкие объемы строительства жилья обусловлены резким сокращением участия государства в рынке жилищного строительства. </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Из-за высокой стоимости жилья значительное количество граждан нуждается в улучшении жилищных условий. </w:t>
      </w:r>
    </w:p>
    <w:p w:rsidR="00CA0461" w:rsidRPr="00F12265" w:rsidRDefault="007E7444" w:rsidP="00CA0461">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В настоящее время для территории </w:t>
      </w:r>
      <w:r w:rsidR="0093742E">
        <w:rPr>
          <w:rFonts w:ascii="Times New Roman" w:hAnsi="Times New Roman" w:cs="Times New Roman"/>
          <w:sz w:val="28"/>
          <w:szCs w:val="28"/>
        </w:rPr>
        <w:t>п. Ключевский</w:t>
      </w:r>
      <w:r w:rsidRPr="00F12265">
        <w:rPr>
          <w:rFonts w:ascii="Times New Roman" w:hAnsi="Times New Roman" w:cs="Times New Roman"/>
          <w:sz w:val="28"/>
          <w:szCs w:val="28"/>
        </w:rPr>
        <w:t xml:space="preserve"> характерна индивидуал</w:t>
      </w:r>
      <w:r w:rsidRPr="00F12265">
        <w:rPr>
          <w:rFonts w:ascii="Times New Roman" w:hAnsi="Times New Roman" w:cs="Times New Roman"/>
          <w:sz w:val="28"/>
          <w:szCs w:val="28"/>
        </w:rPr>
        <w:t>ь</w:t>
      </w:r>
      <w:r w:rsidRPr="00F12265">
        <w:rPr>
          <w:rFonts w:ascii="Times New Roman" w:hAnsi="Times New Roman" w:cs="Times New Roman"/>
          <w:sz w:val="28"/>
          <w:szCs w:val="28"/>
        </w:rPr>
        <w:t xml:space="preserve">ная и среднеэтажная жилая застройка. </w:t>
      </w:r>
      <w:r w:rsidR="00CA0461" w:rsidRPr="00F12265">
        <w:rPr>
          <w:rFonts w:ascii="Times New Roman" w:hAnsi="Times New Roman" w:cs="Times New Roman"/>
          <w:sz w:val="28"/>
          <w:szCs w:val="28"/>
        </w:rPr>
        <w:t xml:space="preserve">Общественно-деловая зона расположена также в центральной части населённого пункта. </w:t>
      </w:r>
    </w:p>
    <w:p w:rsidR="0062572B" w:rsidRPr="000E212E" w:rsidRDefault="00A65D0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F12265">
        <w:rPr>
          <w:rFonts w:ascii="Times New Roman" w:eastAsia="Times New Roman" w:hAnsi="Times New Roman" w:cs="Times New Roman"/>
          <w:sz w:val="28"/>
          <w:szCs w:val="28"/>
          <w:lang w:eastAsia="ar-SA"/>
        </w:rPr>
        <w:t>Информация о ст</w:t>
      </w:r>
      <w:r w:rsidR="0073711A" w:rsidRPr="00F12265">
        <w:rPr>
          <w:rFonts w:ascii="Times New Roman" w:eastAsia="Times New Roman" w:hAnsi="Times New Roman" w:cs="Times New Roman"/>
          <w:sz w:val="28"/>
          <w:szCs w:val="28"/>
          <w:lang w:eastAsia="ar-SA"/>
        </w:rPr>
        <w:t>роительстве нового жилого фонда, местах размещения и объемах строительства отсутствует.</w:t>
      </w:r>
      <w:r w:rsidR="0073711A" w:rsidRPr="000E212E">
        <w:rPr>
          <w:rFonts w:ascii="Times New Roman" w:eastAsia="Times New Roman" w:hAnsi="Times New Roman" w:cs="Times New Roman"/>
          <w:sz w:val="28"/>
          <w:szCs w:val="28"/>
          <w:lang w:eastAsia="ar-SA"/>
        </w:rPr>
        <w:t xml:space="preserve">  </w:t>
      </w:r>
    </w:p>
    <w:p w:rsidR="00476548" w:rsidRPr="000E212E" w:rsidRDefault="0073711A" w:rsidP="0073711A">
      <w:pPr>
        <w:suppressAutoHyphens/>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ar-SA"/>
        </w:rPr>
        <w:t>Развитие централизованного водоснабжения возможно только в объеме существующей застройки, а также  созданием кольцевой схемы водоснабжения для повышения надежности все системы.</w:t>
      </w:r>
      <w:r w:rsidR="00476548" w:rsidRPr="000E212E">
        <w:rPr>
          <w:rFonts w:ascii="Times New Roman" w:hAnsi="Times New Roman" w:cs="Times New Roman"/>
          <w:sz w:val="28"/>
          <w:szCs w:val="28"/>
        </w:rPr>
        <w:br w:type="page"/>
      </w:r>
    </w:p>
    <w:p w:rsidR="006E5EE8" w:rsidRPr="000E212E" w:rsidRDefault="00812080" w:rsidP="000E212E">
      <w:pPr>
        <w:pStyle w:val="1"/>
      </w:pPr>
      <w:r w:rsidRPr="000E212E">
        <w:lastRenderedPageBreak/>
        <w:t>РАЗДЕЛ</w:t>
      </w:r>
      <w:r w:rsidR="006E5EE8" w:rsidRPr="000E212E">
        <w:t xml:space="preserve"> 3 </w:t>
      </w:r>
      <w:r w:rsidR="001732FD" w:rsidRPr="000E212E">
        <w:t>БАЛАНС ВОДОСНАБЖЕНИЯ И ПОТРЕБЛЕНИЯ ГОР</w:t>
      </w:r>
      <w:r w:rsidR="001732FD" w:rsidRPr="000E212E">
        <w:t>Я</w:t>
      </w:r>
      <w:r w:rsidR="001732FD" w:rsidRPr="000E212E">
        <w:t>ЧЕЙ, ПИТЬЕВОЙ, ТЕХНИЧЕСКОЙ ВОДЫ</w:t>
      </w:r>
    </w:p>
    <w:p w:rsidR="007A4B1E" w:rsidRPr="000E212E" w:rsidRDefault="007A4B1E" w:rsidP="007A4B1E">
      <w:pPr>
        <w:rPr>
          <w:lang w:eastAsia="ru-RU"/>
        </w:rPr>
      </w:pPr>
    </w:p>
    <w:p w:rsidR="006E5EE8" w:rsidRPr="000E212E" w:rsidRDefault="006E5EE8" w:rsidP="006D25C6">
      <w:pPr>
        <w:pStyle w:val="2"/>
        <w:rPr>
          <w:szCs w:val="28"/>
        </w:rPr>
      </w:pPr>
      <w:r w:rsidRPr="000E212E">
        <w:rPr>
          <w:caps/>
          <w:szCs w:val="28"/>
        </w:rPr>
        <w:t xml:space="preserve">3.1 </w:t>
      </w:r>
      <w:r w:rsidRPr="000E212E">
        <w:rPr>
          <w:szCs w:val="28"/>
        </w:rPr>
        <w:t>Общий баланс подачи и реализации воды, включая анализ и оценку структурных составляющих потерь горячей, питьевой, технической воды при ее</w:t>
      </w:r>
      <w:r w:rsidR="007A4B1E" w:rsidRPr="000E212E">
        <w:rPr>
          <w:szCs w:val="28"/>
        </w:rPr>
        <w:t xml:space="preserve"> производстве и транспортировке</w:t>
      </w:r>
    </w:p>
    <w:p w:rsidR="00477E09" w:rsidRPr="000E212E" w:rsidRDefault="0073711A" w:rsidP="00477E09">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w:t>
      </w:r>
      <w:r w:rsidR="00A965E9" w:rsidRPr="000E212E">
        <w:rPr>
          <w:rFonts w:ascii="Times New Roman" w:hAnsi="Times New Roman" w:cs="Times New Roman"/>
          <w:sz w:val="28"/>
          <w:szCs w:val="28"/>
        </w:rPr>
        <w:t xml:space="preserve">одопотребление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00A965E9" w:rsidRPr="000E212E">
        <w:rPr>
          <w:rFonts w:ascii="Times New Roman" w:hAnsi="Times New Roman" w:cs="Times New Roman"/>
          <w:sz w:val="28"/>
          <w:szCs w:val="28"/>
        </w:rPr>
        <w:t xml:space="preserve"> характеризуется снижением объема потребления воды в последние годы.</w:t>
      </w:r>
      <w:r w:rsidR="00477E09" w:rsidRPr="000E212E">
        <w:rPr>
          <w:rFonts w:ascii="Times New Roman" w:hAnsi="Times New Roman" w:cs="Times New Roman"/>
          <w:sz w:val="28"/>
          <w:szCs w:val="28"/>
        </w:rPr>
        <w:t xml:space="preserve"> </w:t>
      </w:r>
    </w:p>
    <w:p w:rsidR="00887BED" w:rsidRPr="000E212E" w:rsidRDefault="00887BED" w:rsidP="00477E09">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Водохозяй</w:t>
      </w:r>
      <w:r w:rsidR="00A965E9" w:rsidRPr="000E212E">
        <w:rPr>
          <w:rFonts w:ascii="Times New Roman" w:hAnsi="Times New Roman" w:cs="Times New Roman"/>
          <w:sz w:val="28"/>
          <w:szCs w:val="28"/>
        </w:rPr>
        <w:t>ственный баланс водопользования за 201</w:t>
      </w:r>
      <w:r w:rsidR="00B31B72">
        <w:rPr>
          <w:rFonts w:ascii="Times New Roman" w:hAnsi="Times New Roman" w:cs="Times New Roman"/>
          <w:sz w:val="28"/>
          <w:szCs w:val="28"/>
        </w:rPr>
        <w:t>2</w:t>
      </w:r>
      <w:r w:rsidR="00A965E9" w:rsidRPr="000E212E">
        <w:rPr>
          <w:rFonts w:ascii="Times New Roman" w:hAnsi="Times New Roman" w:cs="Times New Roman"/>
          <w:sz w:val="28"/>
          <w:szCs w:val="28"/>
        </w:rPr>
        <w:t xml:space="preserve"> год</w:t>
      </w:r>
      <w:r w:rsidRPr="000E212E">
        <w:rPr>
          <w:rFonts w:ascii="Times New Roman" w:hAnsi="Times New Roman" w:cs="Times New Roman"/>
          <w:sz w:val="28"/>
          <w:szCs w:val="28"/>
        </w:rPr>
        <w:t xml:space="preserve"> </w:t>
      </w:r>
      <w:r w:rsidR="00A965E9" w:rsidRPr="000E212E">
        <w:rPr>
          <w:rFonts w:ascii="Times New Roman" w:hAnsi="Times New Roman" w:cs="Times New Roman"/>
          <w:sz w:val="28"/>
          <w:szCs w:val="28"/>
        </w:rPr>
        <w:t>предоставлен р</w:t>
      </w:r>
      <w:r w:rsidR="00A965E9" w:rsidRPr="000E212E">
        <w:rPr>
          <w:rFonts w:ascii="Times New Roman" w:hAnsi="Times New Roman" w:cs="Times New Roman"/>
          <w:sz w:val="28"/>
          <w:szCs w:val="28"/>
        </w:rPr>
        <w:t>е</w:t>
      </w:r>
      <w:r w:rsidR="00A965E9" w:rsidRPr="000E212E">
        <w:rPr>
          <w:rFonts w:ascii="Times New Roman" w:hAnsi="Times New Roman" w:cs="Times New Roman"/>
          <w:sz w:val="28"/>
          <w:szCs w:val="28"/>
        </w:rPr>
        <w:t xml:space="preserve">сурсоснабжающей организацией и </w:t>
      </w:r>
      <w:r w:rsidRPr="000E212E">
        <w:rPr>
          <w:rFonts w:ascii="Times New Roman" w:hAnsi="Times New Roman" w:cs="Times New Roman"/>
          <w:sz w:val="28"/>
          <w:szCs w:val="28"/>
        </w:rPr>
        <w:t>представлен в таблице 3.1.</w:t>
      </w:r>
    </w:p>
    <w:p w:rsidR="0045383E" w:rsidRPr="000E212E" w:rsidRDefault="0045383E" w:rsidP="006D25C6">
      <w:pPr>
        <w:spacing w:after="0" w:line="360" w:lineRule="auto"/>
        <w:ind w:firstLine="567"/>
        <w:jc w:val="both"/>
        <w:rPr>
          <w:rFonts w:ascii="Times New Roman" w:hAnsi="Times New Roman" w:cs="Times New Roman"/>
          <w:sz w:val="28"/>
          <w:szCs w:val="28"/>
          <w:lang w:eastAsia="ru-RU"/>
        </w:rPr>
      </w:pPr>
    </w:p>
    <w:p w:rsidR="00887BED" w:rsidRPr="000E212E" w:rsidRDefault="00887BED"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Таблица 3.1 − Водохозяйственный баланс водопользова</w:t>
      </w:r>
      <w:r w:rsidR="00A965E9" w:rsidRPr="000E212E">
        <w:rPr>
          <w:rFonts w:ascii="Times New Roman" w:eastAsia="Times New Roman" w:hAnsi="Times New Roman" w:cs="Times New Roman"/>
          <w:sz w:val="28"/>
          <w:szCs w:val="28"/>
          <w:lang w:eastAsia="ru-RU"/>
        </w:rPr>
        <w:t>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tblPr>
      <w:tblGrid>
        <w:gridCol w:w="1084"/>
        <w:gridCol w:w="1014"/>
        <w:gridCol w:w="911"/>
        <w:gridCol w:w="1138"/>
        <w:gridCol w:w="1379"/>
        <w:gridCol w:w="1245"/>
        <w:gridCol w:w="852"/>
        <w:gridCol w:w="1040"/>
        <w:gridCol w:w="1555"/>
      </w:tblGrid>
      <w:tr w:rsidR="00887BED" w:rsidRPr="000E212E" w:rsidTr="00D71DC4">
        <w:trPr>
          <w:trHeight w:val="220"/>
        </w:trPr>
        <w:tc>
          <w:tcPr>
            <w:tcW w:w="530"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Произво</w:t>
            </w:r>
            <w:r w:rsidRPr="000E212E">
              <w:rPr>
                <w:rFonts w:ascii="Times New Roman" w:eastAsia="Times New Roman" w:hAnsi="Times New Roman" w:cs="Times New Roman"/>
                <w:lang w:eastAsia="ru-RU"/>
              </w:rPr>
              <w:t>д</w:t>
            </w:r>
            <w:r w:rsidRPr="000E212E">
              <w:rPr>
                <w:rFonts w:ascii="Times New Roman" w:eastAsia="Times New Roman" w:hAnsi="Times New Roman" w:cs="Times New Roman"/>
                <w:lang w:eastAsia="ru-RU"/>
              </w:rPr>
              <w:t>ство (н</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именов</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ние и</w:t>
            </w:r>
            <w:r w:rsidRPr="000E212E">
              <w:rPr>
                <w:rFonts w:ascii="Times New Roman" w:eastAsia="Times New Roman" w:hAnsi="Times New Roman" w:cs="Times New Roman"/>
                <w:lang w:eastAsia="ru-RU"/>
              </w:rPr>
              <w:t>с</w:t>
            </w:r>
            <w:r w:rsidRPr="000E212E">
              <w:rPr>
                <w:rFonts w:ascii="Times New Roman" w:eastAsia="Times New Roman" w:hAnsi="Times New Roman" w:cs="Times New Roman"/>
                <w:lang w:eastAsia="ru-RU"/>
              </w:rPr>
              <w:t>точника)</w:t>
            </w:r>
          </w:p>
        </w:tc>
        <w:tc>
          <w:tcPr>
            <w:tcW w:w="2783" w:type="pct"/>
            <w:gridSpan w:val="5"/>
            <w:shd w:val="clear" w:color="auto" w:fill="auto"/>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Водопотребление,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/сут, 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c>
          <w:tcPr>
            <w:tcW w:w="417"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ротная вода,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/сут, 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c>
          <w:tcPr>
            <w:tcW w:w="509"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Повтор</w:t>
            </w:r>
            <w:r w:rsidR="00D71DC4" w:rsidRPr="000E212E">
              <w:rPr>
                <w:rFonts w:ascii="Times New Roman" w:eastAsia="Times New Roman" w:hAnsi="Times New Roman" w:cs="Times New Roman"/>
                <w:lang w:eastAsia="ru-RU"/>
              </w:rPr>
              <w:t>но</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испол</w:t>
            </w:r>
            <w:r w:rsidRPr="000E212E">
              <w:rPr>
                <w:rFonts w:ascii="Times New Roman" w:eastAsia="Times New Roman" w:hAnsi="Times New Roman" w:cs="Times New Roman"/>
                <w:lang w:eastAsia="ru-RU"/>
              </w:rPr>
              <w:t>ь</w:t>
            </w:r>
            <w:r w:rsidRPr="000E212E">
              <w:rPr>
                <w:rFonts w:ascii="Times New Roman" w:eastAsia="Times New Roman" w:hAnsi="Times New Roman" w:cs="Times New Roman"/>
                <w:lang w:eastAsia="ru-RU"/>
              </w:rPr>
              <w:t>зуемая</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вода,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/сут, 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c>
          <w:tcPr>
            <w:tcW w:w="761"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Безвозвратное</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потребление /</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потери,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/сут,</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r>
      <w:tr w:rsidR="00D71DC4" w:rsidRPr="000E212E" w:rsidTr="00D71DC4">
        <w:trPr>
          <w:trHeight w:val="140"/>
        </w:trPr>
        <w:tc>
          <w:tcPr>
            <w:tcW w:w="530"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496"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Всего</w:t>
            </w:r>
          </w:p>
        </w:tc>
        <w:tc>
          <w:tcPr>
            <w:tcW w:w="1003" w:type="pct"/>
            <w:gridSpan w:val="2"/>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в </w:t>
            </w:r>
            <w:r w:rsidR="00664952" w:rsidRPr="000E212E">
              <w:rPr>
                <w:rFonts w:ascii="Times New Roman" w:eastAsia="Times New Roman" w:hAnsi="Times New Roman" w:cs="Times New Roman"/>
                <w:lang w:eastAsia="ru-RU"/>
              </w:rPr>
              <w:t>том числе</w:t>
            </w:r>
            <w:r w:rsidRPr="000E212E">
              <w:rPr>
                <w:rFonts w:ascii="Times New Roman" w:eastAsia="Times New Roman" w:hAnsi="Times New Roman" w:cs="Times New Roman"/>
                <w:lang w:eastAsia="ru-RU"/>
              </w:rPr>
              <w:t xml:space="preserve"> на</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производственные</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нужды</w:t>
            </w:r>
          </w:p>
        </w:tc>
        <w:tc>
          <w:tcPr>
            <w:tcW w:w="675" w:type="pct"/>
            <w:vMerge w:val="restar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 т</w:t>
            </w:r>
            <w:r w:rsidR="00664952" w:rsidRPr="000E212E">
              <w:rPr>
                <w:rFonts w:ascii="Times New Roman" w:eastAsia="Times New Roman" w:hAnsi="Times New Roman" w:cs="Times New Roman"/>
                <w:lang w:eastAsia="ru-RU"/>
              </w:rPr>
              <w:t>ом числе</w:t>
            </w:r>
            <w:r w:rsidRPr="000E212E">
              <w:rPr>
                <w:rFonts w:ascii="Times New Roman" w:eastAsia="Times New Roman" w:hAnsi="Times New Roman" w:cs="Times New Roman"/>
                <w:lang w:eastAsia="ru-RU"/>
              </w:rPr>
              <w:t xml:space="preserve"> на</w:t>
            </w:r>
          </w:p>
          <w:p w:rsidR="00887BED" w:rsidRPr="000E212E" w:rsidRDefault="00531E82"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хозяйственно</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бытовые</w:t>
            </w:r>
          </w:p>
          <w:p w:rsidR="00F12265" w:rsidRDefault="00887BED" w:rsidP="00F12265">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нужды</w:t>
            </w:r>
            <w:r w:rsidR="0045383E" w:rsidRPr="000E212E">
              <w:rPr>
                <w:rFonts w:ascii="Times New Roman" w:eastAsia="Times New Roman" w:hAnsi="Times New Roman" w:cs="Times New Roman"/>
                <w:lang w:eastAsia="ru-RU"/>
              </w:rPr>
              <w:t xml:space="preserve"> </w:t>
            </w:r>
          </w:p>
          <w:p w:rsidR="00887BED" w:rsidRPr="000E212E" w:rsidRDefault="0045383E" w:rsidP="00F12265">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населения</w:t>
            </w:r>
          </w:p>
        </w:tc>
        <w:tc>
          <w:tcPr>
            <w:tcW w:w="609" w:type="pct"/>
            <w:vMerge w:val="restart"/>
            <w:vAlign w:val="center"/>
          </w:tcPr>
          <w:p w:rsidR="00887BED" w:rsidRPr="000E212E" w:rsidRDefault="00B60FAF" w:rsidP="00D71DC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w:t>
            </w:r>
            <w:r>
              <w:rPr>
                <w:rFonts w:ascii="Times New Roman" w:eastAsia="Times New Roman" w:hAnsi="Times New Roman" w:cs="Times New Roman"/>
                <w:lang w:eastAsia="ru-RU"/>
              </w:rPr>
              <w:t>д</w:t>
            </w:r>
            <w:r>
              <w:rPr>
                <w:rFonts w:ascii="Times New Roman" w:eastAsia="Times New Roman" w:hAnsi="Times New Roman" w:cs="Times New Roman"/>
                <w:lang w:eastAsia="ru-RU"/>
              </w:rPr>
              <w:t>ственные нужды</w:t>
            </w:r>
          </w:p>
        </w:tc>
        <w:tc>
          <w:tcPr>
            <w:tcW w:w="417"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509"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761"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r>
      <w:tr w:rsidR="00D71DC4" w:rsidRPr="000E212E" w:rsidTr="00D71DC4">
        <w:trPr>
          <w:trHeight w:val="140"/>
        </w:trPr>
        <w:tc>
          <w:tcPr>
            <w:tcW w:w="530"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496"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446"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воды</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технич</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ского</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качества</w:t>
            </w:r>
          </w:p>
        </w:tc>
        <w:tc>
          <w:tcPr>
            <w:tcW w:w="557"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воды</w:t>
            </w:r>
          </w:p>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питьевого качества</w:t>
            </w:r>
          </w:p>
        </w:tc>
        <w:tc>
          <w:tcPr>
            <w:tcW w:w="675"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609"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417"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509"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c>
          <w:tcPr>
            <w:tcW w:w="761" w:type="pct"/>
            <w:vMerge/>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p>
        </w:tc>
      </w:tr>
      <w:tr w:rsidR="00D71DC4" w:rsidRPr="000E212E" w:rsidTr="00D71DC4">
        <w:trPr>
          <w:trHeight w:val="220"/>
        </w:trPr>
        <w:tc>
          <w:tcPr>
            <w:tcW w:w="530"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496"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446"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557"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675"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609"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417"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7</w:t>
            </w:r>
          </w:p>
        </w:tc>
        <w:tc>
          <w:tcPr>
            <w:tcW w:w="509"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8</w:t>
            </w:r>
          </w:p>
        </w:tc>
        <w:tc>
          <w:tcPr>
            <w:tcW w:w="761" w:type="pct"/>
            <w:vAlign w:val="center"/>
          </w:tcPr>
          <w:p w:rsidR="00887BED" w:rsidRPr="000E212E" w:rsidRDefault="00887BED" w:rsidP="00D71DC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9</w:t>
            </w:r>
          </w:p>
        </w:tc>
      </w:tr>
      <w:tr w:rsidR="00D71DC4" w:rsidRPr="000E212E" w:rsidTr="0045383E">
        <w:trPr>
          <w:trHeight w:val="220"/>
        </w:trPr>
        <w:tc>
          <w:tcPr>
            <w:tcW w:w="530" w:type="pct"/>
            <w:vAlign w:val="center"/>
          </w:tcPr>
          <w:p w:rsidR="00887BED" w:rsidRPr="000E212E" w:rsidRDefault="00887BED" w:rsidP="0045383E">
            <w:pPr>
              <w:spacing w:after="0" w:line="240" w:lineRule="auto"/>
              <w:jc w:val="center"/>
              <w:rPr>
                <w:rFonts w:ascii="Times New Roman" w:eastAsia="Times New Roman" w:hAnsi="Times New Roman" w:cs="Times New Roman"/>
                <w:sz w:val="20"/>
                <w:szCs w:val="20"/>
                <w:lang w:eastAsia="ru-RU"/>
              </w:rPr>
            </w:pPr>
            <w:r w:rsidRPr="000E212E">
              <w:rPr>
                <w:rFonts w:ascii="Times New Roman" w:eastAsia="Times New Roman" w:hAnsi="Times New Roman" w:cs="Times New Roman"/>
                <w:sz w:val="20"/>
                <w:szCs w:val="20"/>
                <w:lang w:eastAsia="ru-RU"/>
              </w:rPr>
              <w:t>Подземный водный объект</w:t>
            </w:r>
          </w:p>
        </w:tc>
        <w:tc>
          <w:tcPr>
            <w:tcW w:w="496" w:type="pct"/>
            <w:vAlign w:val="center"/>
          </w:tcPr>
          <w:p w:rsidR="00AA7C08"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41,37</w:t>
            </w:r>
          </w:p>
          <w:p w:rsidR="00AA7C08" w:rsidRDefault="00AA7C08" w:rsidP="00D71DC4">
            <w:pPr>
              <w:spacing w:after="0" w:line="240" w:lineRule="auto"/>
              <w:jc w:val="center"/>
              <w:rPr>
                <w:rFonts w:ascii="Times New Roman" w:eastAsia="Times New Roman" w:hAnsi="Times New Roman" w:cs="Times New Roman"/>
                <w:sz w:val="20"/>
                <w:szCs w:val="20"/>
                <w:lang w:eastAsia="ru-RU"/>
              </w:rPr>
            </w:pPr>
          </w:p>
          <w:p w:rsidR="00107226" w:rsidRPr="000E212E"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w:t>
            </w:r>
          </w:p>
        </w:tc>
        <w:tc>
          <w:tcPr>
            <w:tcW w:w="446" w:type="pct"/>
            <w:vAlign w:val="center"/>
          </w:tcPr>
          <w:p w:rsidR="00887BED" w:rsidRPr="000E212E"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57" w:type="pct"/>
            <w:vAlign w:val="center"/>
          </w:tcPr>
          <w:p w:rsidR="00F12265" w:rsidRPr="000E212E" w:rsidRDefault="00AA7C08" w:rsidP="00DD5F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675" w:type="pct"/>
            <w:vAlign w:val="center"/>
          </w:tcPr>
          <w:p w:rsidR="00AA7C08" w:rsidRDefault="00AA7C08" w:rsidP="00F1226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35,34</w:t>
            </w:r>
          </w:p>
          <w:p w:rsidR="00AA7C08" w:rsidRDefault="00AA7C08" w:rsidP="00F12265">
            <w:pPr>
              <w:spacing w:after="0" w:line="240" w:lineRule="auto"/>
              <w:jc w:val="center"/>
              <w:rPr>
                <w:rFonts w:ascii="Times New Roman" w:eastAsia="Times New Roman" w:hAnsi="Times New Roman" w:cs="Times New Roman"/>
                <w:sz w:val="20"/>
                <w:szCs w:val="20"/>
                <w:lang w:eastAsia="ru-RU"/>
              </w:rPr>
            </w:pPr>
          </w:p>
          <w:p w:rsidR="00887BED" w:rsidRPr="000E212E" w:rsidRDefault="00AA7C08" w:rsidP="00F1226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12,9</w:t>
            </w:r>
          </w:p>
        </w:tc>
        <w:tc>
          <w:tcPr>
            <w:tcW w:w="609" w:type="pct"/>
            <w:vAlign w:val="center"/>
          </w:tcPr>
          <w:p w:rsidR="00AA7C08" w:rsidRDefault="00AA7C08" w:rsidP="0029755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4,66</w:t>
            </w:r>
          </w:p>
          <w:p w:rsidR="00AA7C08" w:rsidRDefault="00AA7C08" w:rsidP="00297556">
            <w:pPr>
              <w:spacing w:after="0" w:line="240" w:lineRule="auto"/>
              <w:jc w:val="center"/>
              <w:rPr>
                <w:rFonts w:ascii="Times New Roman" w:eastAsia="Times New Roman" w:hAnsi="Times New Roman" w:cs="Times New Roman"/>
                <w:sz w:val="20"/>
                <w:szCs w:val="20"/>
                <w:lang w:eastAsia="ru-RU"/>
              </w:rPr>
            </w:pPr>
          </w:p>
          <w:p w:rsidR="00F12265" w:rsidRPr="000E212E" w:rsidRDefault="00AA7C08" w:rsidP="0029755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417" w:type="pct"/>
            <w:vAlign w:val="center"/>
          </w:tcPr>
          <w:p w:rsidR="00887BED" w:rsidRPr="000E212E"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09" w:type="pct"/>
            <w:vAlign w:val="center"/>
          </w:tcPr>
          <w:p w:rsidR="00887BED" w:rsidRPr="000E212E"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61" w:type="pct"/>
            <w:vAlign w:val="center"/>
          </w:tcPr>
          <w:p w:rsidR="00AA7C08"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1,369</w:t>
            </w:r>
          </w:p>
          <w:p w:rsidR="00AA7C08" w:rsidRDefault="00AA7C08" w:rsidP="00D71DC4">
            <w:pPr>
              <w:spacing w:after="0" w:line="240" w:lineRule="auto"/>
              <w:jc w:val="center"/>
              <w:rPr>
                <w:rFonts w:ascii="Times New Roman" w:eastAsia="Times New Roman" w:hAnsi="Times New Roman" w:cs="Times New Roman"/>
                <w:sz w:val="20"/>
                <w:szCs w:val="20"/>
                <w:lang w:eastAsia="ru-RU"/>
              </w:rPr>
            </w:pPr>
          </w:p>
          <w:p w:rsidR="00887BED" w:rsidRPr="000E212E" w:rsidRDefault="00AA7C08"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w:t>
            </w:r>
          </w:p>
        </w:tc>
      </w:tr>
    </w:tbl>
    <w:p w:rsidR="00477E09" w:rsidRPr="000E212E" w:rsidRDefault="00477E09" w:rsidP="006D25C6">
      <w:pPr>
        <w:pStyle w:val="a4"/>
        <w:spacing w:after="0" w:line="360" w:lineRule="auto"/>
        <w:ind w:left="0" w:firstLine="567"/>
        <w:contextualSpacing w:val="0"/>
        <w:jc w:val="both"/>
        <w:rPr>
          <w:rFonts w:ascii="Times New Roman" w:hAnsi="Times New Roman" w:cs="Times New Roman"/>
          <w:sz w:val="28"/>
          <w:szCs w:val="28"/>
        </w:rPr>
      </w:pPr>
    </w:p>
    <w:p w:rsidR="00887BED" w:rsidRPr="000E212E" w:rsidRDefault="00887BED"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Среднесуточная производительность группового водозабора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составляет </w:t>
      </w:r>
      <w:r w:rsidR="00AA7C08">
        <w:rPr>
          <w:rFonts w:ascii="Times New Roman" w:hAnsi="Times New Roman" w:cs="Times New Roman"/>
          <w:sz w:val="28"/>
          <w:szCs w:val="28"/>
        </w:rPr>
        <w:t>41,37</w:t>
      </w:r>
      <w:r w:rsidRPr="000E212E">
        <w:rPr>
          <w:rFonts w:ascii="Times New Roman" w:hAnsi="Times New Roman" w:cs="Times New Roman"/>
          <w:sz w:val="28"/>
          <w:szCs w:val="28"/>
        </w:rPr>
        <w:t xml:space="preserve"> м</w:t>
      </w:r>
      <w:r w:rsidRPr="000E212E">
        <w:rPr>
          <w:rFonts w:ascii="Times New Roman" w:hAnsi="Times New Roman" w:cs="Times New Roman"/>
          <w:sz w:val="28"/>
          <w:szCs w:val="28"/>
          <w:vertAlign w:val="superscript"/>
        </w:rPr>
        <w:t>3</w:t>
      </w:r>
      <w:r w:rsidR="00A965E9" w:rsidRPr="000E212E">
        <w:rPr>
          <w:rFonts w:ascii="Times New Roman" w:hAnsi="Times New Roman" w:cs="Times New Roman"/>
          <w:sz w:val="28"/>
          <w:szCs w:val="28"/>
        </w:rPr>
        <w:t>/сут, г</w:t>
      </w:r>
      <w:r w:rsidR="00297556" w:rsidRPr="000E212E">
        <w:rPr>
          <w:rFonts w:ascii="Times New Roman" w:hAnsi="Times New Roman" w:cs="Times New Roman"/>
          <w:sz w:val="28"/>
          <w:szCs w:val="28"/>
        </w:rPr>
        <w:t xml:space="preserve">одовая составляет </w:t>
      </w:r>
      <w:r w:rsidR="00AA7C08">
        <w:rPr>
          <w:rFonts w:ascii="Times New Roman" w:hAnsi="Times New Roman" w:cs="Times New Roman"/>
          <w:sz w:val="28"/>
          <w:szCs w:val="28"/>
        </w:rPr>
        <w:t>15,100</w:t>
      </w:r>
      <w:r w:rsidRPr="000E212E">
        <w:rPr>
          <w:rFonts w:ascii="Times New Roman" w:hAnsi="Times New Roman" w:cs="Times New Roman"/>
          <w:sz w:val="28"/>
          <w:szCs w:val="28"/>
        </w:rPr>
        <w:t xml:space="preserve"> тыс.м</w:t>
      </w:r>
      <w:r w:rsidRPr="000E212E">
        <w:rPr>
          <w:rFonts w:ascii="Times New Roman" w:hAnsi="Times New Roman" w:cs="Times New Roman"/>
          <w:sz w:val="28"/>
          <w:szCs w:val="28"/>
          <w:vertAlign w:val="superscript"/>
        </w:rPr>
        <w:t>3</w:t>
      </w:r>
      <w:r w:rsidRPr="000E212E">
        <w:rPr>
          <w:rFonts w:ascii="Times New Roman" w:hAnsi="Times New Roman" w:cs="Times New Roman"/>
          <w:sz w:val="28"/>
          <w:szCs w:val="28"/>
        </w:rPr>
        <w:t>/год.</w:t>
      </w:r>
    </w:p>
    <w:p w:rsidR="00A965E9" w:rsidRPr="000E212E" w:rsidRDefault="00477E09" w:rsidP="00297556">
      <w:pPr>
        <w:spacing w:after="0" w:line="360" w:lineRule="auto"/>
        <w:ind w:firstLine="567"/>
        <w:jc w:val="both"/>
        <w:rPr>
          <w:szCs w:val="28"/>
        </w:rPr>
      </w:pPr>
      <w:r w:rsidRPr="000E212E">
        <w:rPr>
          <w:rFonts w:ascii="Times New Roman" w:hAnsi="Times New Roman" w:cs="Times New Roman"/>
          <w:sz w:val="28"/>
          <w:szCs w:val="28"/>
        </w:rPr>
        <w:t xml:space="preserve">Баланс подачи горячей воды за 2013 год </w:t>
      </w:r>
      <w:r w:rsidR="00297556" w:rsidRPr="000E212E">
        <w:rPr>
          <w:rFonts w:ascii="Times New Roman" w:hAnsi="Times New Roman" w:cs="Times New Roman"/>
          <w:sz w:val="28"/>
          <w:szCs w:val="28"/>
        </w:rPr>
        <w:t>не предоставлен в связи с отсутств</w:t>
      </w:r>
      <w:r w:rsidR="00297556" w:rsidRPr="000E212E">
        <w:rPr>
          <w:rFonts w:ascii="Times New Roman" w:hAnsi="Times New Roman" w:cs="Times New Roman"/>
          <w:sz w:val="28"/>
          <w:szCs w:val="28"/>
        </w:rPr>
        <w:t>и</w:t>
      </w:r>
      <w:r w:rsidR="00297556" w:rsidRPr="000E212E">
        <w:rPr>
          <w:rFonts w:ascii="Times New Roman" w:hAnsi="Times New Roman" w:cs="Times New Roman"/>
          <w:sz w:val="28"/>
          <w:szCs w:val="28"/>
        </w:rPr>
        <w:t xml:space="preserve">ем данной услуги в </w:t>
      </w:r>
      <w:r w:rsidR="0093742E">
        <w:rPr>
          <w:rFonts w:ascii="Times New Roman" w:hAnsi="Times New Roman" w:cs="Times New Roman"/>
          <w:sz w:val="28"/>
          <w:szCs w:val="28"/>
        </w:rPr>
        <w:t>п. Ключевский</w:t>
      </w:r>
      <w:r w:rsidR="00297556" w:rsidRPr="000E212E">
        <w:rPr>
          <w:rFonts w:ascii="Times New Roman" w:hAnsi="Times New Roman" w:cs="Times New Roman"/>
          <w:sz w:val="28"/>
          <w:szCs w:val="28"/>
        </w:rPr>
        <w:t xml:space="preserve">.  </w:t>
      </w:r>
    </w:p>
    <w:p w:rsidR="005C39EE" w:rsidRPr="000E212E" w:rsidRDefault="005C39EE" w:rsidP="006D25C6">
      <w:pPr>
        <w:pStyle w:val="2"/>
        <w:rPr>
          <w:szCs w:val="28"/>
        </w:rPr>
      </w:pPr>
      <w:r w:rsidRPr="000E212E">
        <w:rPr>
          <w:szCs w:val="28"/>
        </w:rPr>
        <w:t>3.2 Территориальный баланс подачи горячей, питьевой, технической в</w:t>
      </w:r>
      <w:r w:rsidRPr="000E212E">
        <w:rPr>
          <w:szCs w:val="28"/>
        </w:rPr>
        <w:t>о</w:t>
      </w:r>
      <w:r w:rsidRPr="000E212E">
        <w:rPr>
          <w:szCs w:val="28"/>
        </w:rPr>
        <w:t>ды по технологическим зонам водоснабжения (годовой и в сутки максимал</w:t>
      </w:r>
      <w:r w:rsidRPr="000E212E">
        <w:rPr>
          <w:szCs w:val="28"/>
        </w:rPr>
        <w:t>ь</w:t>
      </w:r>
      <w:r w:rsidR="007A4B1E" w:rsidRPr="000E212E">
        <w:rPr>
          <w:szCs w:val="28"/>
        </w:rPr>
        <w:t>ного водопотребления)</w:t>
      </w:r>
    </w:p>
    <w:p w:rsidR="00477E09" w:rsidRPr="00874B1A" w:rsidRDefault="00477E09"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xml:space="preserve">Водопотребителями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Pr="00874B1A">
        <w:rPr>
          <w:rFonts w:ascii="Times New Roman" w:hAnsi="Times New Roman" w:cs="Times New Roman"/>
          <w:sz w:val="28"/>
          <w:szCs w:val="28"/>
        </w:rPr>
        <w:t xml:space="preserve"> являются:</w:t>
      </w:r>
    </w:p>
    <w:p w:rsidR="00477E09" w:rsidRPr="00874B1A" w:rsidRDefault="00477E09"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население;</w:t>
      </w:r>
    </w:p>
    <w:p w:rsidR="00477E09" w:rsidRPr="00874B1A" w:rsidRDefault="00477E09"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объекты соцкультбыта и общественно-делового назначения;</w:t>
      </w:r>
    </w:p>
    <w:p w:rsidR="00107226" w:rsidRDefault="00477E09"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lastRenderedPageBreak/>
        <w:t>- предприятия местной промышленности</w:t>
      </w:r>
    </w:p>
    <w:p w:rsidR="00477E09" w:rsidRPr="00874B1A" w:rsidRDefault="00107226" w:rsidP="00477E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котельные</w:t>
      </w:r>
      <w:r w:rsidR="00477E09" w:rsidRPr="00874B1A">
        <w:rPr>
          <w:rFonts w:ascii="Times New Roman" w:hAnsi="Times New Roman" w:cs="Times New Roman"/>
          <w:sz w:val="28"/>
          <w:szCs w:val="28"/>
        </w:rPr>
        <w:t>.</w:t>
      </w:r>
    </w:p>
    <w:p w:rsidR="00477E09" w:rsidRPr="00874B1A" w:rsidRDefault="00477E09"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Объем потребления холодной воды населением по нормативному водоп</w:t>
      </w:r>
      <w:r w:rsidRPr="00874B1A">
        <w:rPr>
          <w:rFonts w:ascii="Times New Roman" w:hAnsi="Times New Roman" w:cs="Times New Roman"/>
          <w:sz w:val="28"/>
          <w:szCs w:val="28"/>
        </w:rPr>
        <w:t>о</w:t>
      </w:r>
      <w:r w:rsidRPr="00874B1A">
        <w:rPr>
          <w:rFonts w:ascii="Times New Roman" w:hAnsi="Times New Roman" w:cs="Times New Roman"/>
          <w:sz w:val="28"/>
          <w:szCs w:val="28"/>
        </w:rPr>
        <w:t xml:space="preserve">треблению </w:t>
      </w:r>
      <w:r w:rsidR="00541391" w:rsidRPr="00874B1A">
        <w:rPr>
          <w:rFonts w:ascii="Times New Roman" w:hAnsi="Times New Roman" w:cs="Times New Roman"/>
          <w:sz w:val="28"/>
          <w:szCs w:val="28"/>
        </w:rPr>
        <w:t>приведен</w:t>
      </w:r>
      <w:r w:rsidRPr="00874B1A">
        <w:rPr>
          <w:rFonts w:ascii="Times New Roman" w:hAnsi="Times New Roman" w:cs="Times New Roman"/>
          <w:sz w:val="28"/>
          <w:szCs w:val="28"/>
        </w:rPr>
        <w:t xml:space="preserve"> в таблице 3.3.</w:t>
      </w:r>
    </w:p>
    <w:p w:rsidR="00AD5ACB" w:rsidRPr="00874B1A" w:rsidRDefault="00AD5ACB"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874B1A">
        <w:rPr>
          <w:rFonts w:ascii="Times New Roman" w:hAnsi="Times New Roman" w:cs="Times New Roman"/>
          <w:sz w:val="28"/>
          <w:szCs w:val="28"/>
        </w:rPr>
        <w:t>н</w:t>
      </w:r>
      <w:r w:rsidRPr="00874B1A">
        <w:rPr>
          <w:rFonts w:ascii="Times New Roman" w:hAnsi="Times New Roman" w:cs="Times New Roman"/>
          <w:sz w:val="28"/>
          <w:szCs w:val="28"/>
        </w:rPr>
        <w:t>ности, поливку улиц и зеленых насаждений. Для обеспечения населения услугами водоснабжения приближенных по своим объемам к рекомендуемым нормам, тр</w:t>
      </w:r>
      <w:r w:rsidRPr="00874B1A">
        <w:rPr>
          <w:rFonts w:ascii="Times New Roman" w:hAnsi="Times New Roman" w:cs="Times New Roman"/>
          <w:sz w:val="28"/>
          <w:szCs w:val="28"/>
        </w:rPr>
        <w:t>е</w:t>
      </w:r>
      <w:r w:rsidRPr="00874B1A">
        <w:rPr>
          <w:rFonts w:ascii="Times New Roman" w:hAnsi="Times New Roman" w:cs="Times New Roman"/>
          <w:sz w:val="28"/>
          <w:szCs w:val="28"/>
        </w:rPr>
        <w:t>буется дополнительное строительство соответствующих объектов и развитие си</w:t>
      </w:r>
      <w:r w:rsidRPr="00874B1A">
        <w:rPr>
          <w:rFonts w:ascii="Times New Roman" w:hAnsi="Times New Roman" w:cs="Times New Roman"/>
          <w:sz w:val="28"/>
          <w:szCs w:val="28"/>
        </w:rPr>
        <w:t>с</w:t>
      </w:r>
      <w:r w:rsidRPr="00874B1A">
        <w:rPr>
          <w:rFonts w:ascii="Times New Roman" w:hAnsi="Times New Roman" w:cs="Times New Roman"/>
          <w:sz w:val="28"/>
          <w:szCs w:val="28"/>
        </w:rPr>
        <w:t xml:space="preserve">тем водоснабжения. </w:t>
      </w:r>
    </w:p>
    <w:p w:rsidR="00AD5ACB" w:rsidRPr="00874B1A" w:rsidRDefault="00AD5ACB"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Общее водопотребление на хозяйственно-бытовые и производственные цели в поселении состав</w:t>
      </w:r>
      <w:r w:rsidR="00874B1A">
        <w:rPr>
          <w:rFonts w:ascii="Times New Roman" w:hAnsi="Times New Roman" w:cs="Times New Roman"/>
          <w:sz w:val="28"/>
          <w:szCs w:val="28"/>
        </w:rPr>
        <w:t xml:space="preserve">ляет </w:t>
      </w:r>
      <w:r w:rsidR="00AA7C08">
        <w:rPr>
          <w:rFonts w:ascii="Times New Roman" w:hAnsi="Times New Roman" w:cs="Times New Roman"/>
          <w:sz w:val="28"/>
          <w:szCs w:val="28"/>
        </w:rPr>
        <w:t>15,100</w:t>
      </w:r>
      <w:r w:rsidRPr="00874B1A">
        <w:rPr>
          <w:rFonts w:ascii="Times New Roman" w:hAnsi="Times New Roman" w:cs="Times New Roman"/>
          <w:sz w:val="28"/>
          <w:szCs w:val="28"/>
        </w:rPr>
        <w:t xml:space="preserve"> тыс. м</w:t>
      </w:r>
      <w:r w:rsidRPr="00874B1A">
        <w:rPr>
          <w:rFonts w:ascii="Times New Roman" w:hAnsi="Times New Roman" w:cs="Times New Roman"/>
          <w:sz w:val="28"/>
          <w:szCs w:val="28"/>
          <w:vertAlign w:val="superscript"/>
        </w:rPr>
        <w:t>3</w:t>
      </w:r>
      <w:r w:rsidRPr="00874B1A">
        <w:rPr>
          <w:rFonts w:ascii="Times New Roman" w:hAnsi="Times New Roman" w:cs="Times New Roman"/>
          <w:sz w:val="28"/>
          <w:szCs w:val="28"/>
        </w:rPr>
        <w:t xml:space="preserve">/год. </w:t>
      </w:r>
      <w:r w:rsidR="00874B1A">
        <w:rPr>
          <w:rFonts w:ascii="Times New Roman" w:hAnsi="Times New Roman" w:cs="Times New Roman"/>
          <w:sz w:val="28"/>
          <w:szCs w:val="28"/>
        </w:rPr>
        <w:t>Для улучшения системы водоснабж</w:t>
      </w:r>
      <w:r w:rsidR="00874B1A">
        <w:rPr>
          <w:rFonts w:ascii="Times New Roman" w:hAnsi="Times New Roman" w:cs="Times New Roman"/>
          <w:sz w:val="28"/>
          <w:szCs w:val="28"/>
        </w:rPr>
        <w:t>е</w:t>
      </w:r>
      <w:r w:rsidR="00874B1A">
        <w:rPr>
          <w:rFonts w:ascii="Times New Roman" w:hAnsi="Times New Roman" w:cs="Times New Roman"/>
          <w:sz w:val="28"/>
          <w:szCs w:val="28"/>
        </w:rPr>
        <w:t xml:space="preserve">ния </w:t>
      </w:r>
      <w:r w:rsidRPr="00874B1A">
        <w:rPr>
          <w:rFonts w:ascii="Times New Roman" w:hAnsi="Times New Roman" w:cs="Times New Roman"/>
          <w:sz w:val="28"/>
          <w:szCs w:val="28"/>
        </w:rPr>
        <w:t xml:space="preserve"> предлагается создание в населен</w:t>
      </w:r>
      <w:r w:rsidR="00874B1A">
        <w:rPr>
          <w:rFonts w:ascii="Times New Roman" w:hAnsi="Times New Roman" w:cs="Times New Roman"/>
          <w:sz w:val="28"/>
          <w:szCs w:val="28"/>
        </w:rPr>
        <w:t>ном</w:t>
      </w:r>
      <w:r w:rsidRPr="00874B1A">
        <w:rPr>
          <w:rFonts w:ascii="Times New Roman" w:hAnsi="Times New Roman" w:cs="Times New Roman"/>
          <w:sz w:val="28"/>
          <w:szCs w:val="28"/>
        </w:rPr>
        <w:t xml:space="preserve"> пункт</w:t>
      </w:r>
      <w:r w:rsidR="00874B1A">
        <w:rPr>
          <w:rFonts w:ascii="Times New Roman" w:hAnsi="Times New Roman" w:cs="Times New Roman"/>
          <w:sz w:val="28"/>
          <w:szCs w:val="28"/>
        </w:rPr>
        <w:t>е</w:t>
      </w:r>
      <w:r w:rsidRPr="00874B1A">
        <w:rPr>
          <w:rFonts w:ascii="Times New Roman" w:hAnsi="Times New Roman" w:cs="Times New Roman"/>
          <w:sz w:val="28"/>
          <w:szCs w:val="28"/>
        </w:rPr>
        <w:t xml:space="preserve"> централизован</w:t>
      </w:r>
      <w:r w:rsidR="00874B1A">
        <w:rPr>
          <w:rFonts w:ascii="Times New Roman" w:hAnsi="Times New Roman" w:cs="Times New Roman"/>
          <w:sz w:val="28"/>
          <w:szCs w:val="28"/>
        </w:rPr>
        <w:t>ной</w:t>
      </w:r>
      <w:r w:rsidRPr="00874B1A">
        <w:rPr>
          <w:rFonts w:ascii="Times New Roman" w:hAnsi="Times New Roman" w:cs="Times New Roman"/>
          <w:sz w:val="28"/>
          <w:szCs w:val="28"/>
        </w:rPr>
        <w:t xml:space="preserve"> систем</w:t>
      </w:r>
      <w:r w:rsidR="00874B1A">
        <w:rPr>
          <w:rFonts w:ascii="Times New Roman" w:hAnsi="Times New Roman" w:cs="Times New Roman"/>
          <w:sz w:val="28"/>
          <w:szCs w:val="28"/>
        </w:rPr>
        <w:t>ы</w:t>
      </w:r>
      <w:r w:rsidRPr="00874B1A">
        <w:rPr>
          <w:rFonts w:ascii="Times New Roman" w:hAnsi="Times New Roman" w:cs="Times New Roman"/>
          <w:sz w:val="28"/>
          <w:szCs w:val="28"/>
        </w:rPr>
        <w:t xml:space="preserve"> для обеспечения всех потребителей водой питьевого качества в полном объеме из</w:t>
      </w:r>
      <w:r w:rsidR="00107226">
        <w:rPr>
          <w:rFonts w:ascii="Times New Roman" w:hAnsi="Times New Roman" w:cs="Times New Roman"/>
          <w:sz w:val="28"/>
          <w:szCs w:val="28"/>
        </w:rPr>
        <w:t xml:space="preserve"> расчета 31 литр</w:t>
      </w:r>
      <w:r w:rsidRPr="00874B1A">
        <w:rPr>
          <w:rFonts w:ascii="Times New Roman" w:hAnsi="Times New Roman" w:cs="Times New Roman"/>
          <w:sz w:val="28"/>
          <w:szCs w:val="28"/>
        </w:rPr>
        <w:t xml:space="preserve"> в сутки на человека к </w:t>
      </w:r>
      <w:r w:rsidR="00C01B8E">
        <w:rPr>
          <w:rFonts w:ascii="Times New Roman" w:hAnsi="Times New Roman" w:cs="Times New Roman"/>
          <w:sz w:val="28"/>
          <w:szCs w:val="28"/>
        </w:rPr>
        <w:t>2024</w:t>
      </w:r>
      <w:r w:rsidRPr="00874B1A">
        <w:rPr>
          <w:rFonts w:ascii="Times New Roman" w:hAnsi="Times New Roman" w:cs="Times New Roman"/>
          <w:sz w:val="28"/>
          <w:szCs w:val="28"/>
        </w:rPr>
        <w:t xml:space="preserve"> году и </w:t>
      </w:r>
      <w:smartTag w:uri="urn:schemas-microsoft-com:office:smarttags" w:element="metricconverter">
        <w:smartTagPr>
          <w:attr w:name="ProductID" w:val="75 литров"/>
        </w:smartTagPr>
        <w:r w:rsidRPr="00874B1A">
          <w:rPr>
            <w:rFonts w:ascii="Times New Roman" w:hAnsi="Times New Roman" w:cs="Times New Roman"/>
            <w:sz w:val="28"/>
            <w:szCs w:val="28"/>
          </w:rPr>
          <w:t>75 литров</w:t>
        </w:r>
      </w:smartTag>
      <w:r w:rsidRPr="00874B1A">
        <w:rPr>
          <w:rFonts w:ascii="Times New Roman" w:hAnsi="Times New Roman" w:cs="Times New Roman"/>
          <w:sz w:val="28"/>
          <w:szCs w:val="28"/>
        </w:rPr>
        <w:t xml:space="preserve"> в сутки на человека.</w:t>
      </w:r>
    </w:p>
    <w:p w:rsidR="00477E09" w:rsidRPr="000E212E" w:rsidRDefault="00AD5ACB"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xml:space="preserve">Для реализации задач </w:t>
      </w:r>
      <w:r w:rsidR="00874B1A">
        <w:rPr>
          <w:rFonts w:ascii="Times New Roman" w:hAnsi="Times New Roman" w:cs="Times New Roman"/>
          <w:sz w:val="28"/>
          <w:szCs w:val="28"/>
        </w:rPr>
        <w:t>улучшения водообеспечения</w:t>
      </w:r>
      <w:r w:rsidRPr="00874B1A">
        <w:rPr>
          <w:rFonts w:ascii="Times New Roman" w:hAnsi="Times New Roman" w:cs="Times New Roman"/>
          <w:sz w:val="28"/>
          <w:szCs w:val="28"/>
        </w:rPr>
        <w:t xml:space="preserve"> необходимо уделить пе</w:t>
      </w:r>
      <w:r w:rsidRPr="00874B1A">
        <w:rPr>
          <w:rFonts w:ascii="Times New Roman" w:hAnsi="Times New Roman" w:cs="Times New Roman"/>
          <w:sz w:val="28"/>
          <w:szCs w:val="28"/>
        </w:rPr>
        <w:t>р</w:t>
      </w:r>
      <w:r w:rsidRPr="00874B1A">
        <w:rPr>
          <w:rFonts w:ascii="Times New Roman" w:hAnsi="Times New Roman" w:cs="Times New Roman"/>
          <w:sz w:val="28"/>
          <w:szCs w:val="28"/>
        </w:rPr>
        <w:t>востепенное внимание сохранению и необходимому ремонту существующих си</w:t>
      </w:r>
      <w:r w:rsidRPr="00874B1A">
        <w:rPr>
          <w:rFonts w:ascii="Times New Roman" w:hAnsi="Times New Roman" w:cs="Times New Roman"/>
          <w:sz w:val="28"/>
          <w:szCs w:val="28"/>
        </w:rPr>
        <w:t>с</w:t>
      </w:r>
      <w:r w:rsidRPr="00874B1A">
        <w:rPr>
          <w:rFonts w:ascii="Times New Roman" w:hAnsi="Times New Roman" w:cs="Times New Roman"/>
          <w:sz w:val="28"/>
          <w:szCs w:val="28"/>
        </w:rPr>
        <w:t>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За счет нового строительства необходимо создать мощности и сети по доставке потреб</w:t>
      </w:r>
      <w:r w:rsidRPr="00874B1A">
        <w:rPr>
          <w:rFonts w:ascii="Times New Roman" w:hAnsi="Times New Roman" w:cs="Times New Roman"/>
          <w:sz w:val="28"/>
          <w:szCs w:val="28"/>
        </w:rPr>
        <w:t>и</w:t>
      </w:r>
      <w:r w:rsidR="00107226">
        <w:rPr>
          <w:rFonts w:ascii="Times New Roman" w:hAnsi="Times New Roman" w:cs="Times New Roman"/>
          <w:sz w:val="28"/>
          <w:szCs w:val="28"/>
        </w:rPr>
        <w:t>телям воды в объеме 31</w:t>
      </w:r>
      <w:r w:rsidRPr="00874B1A">
        <w:rPr>
          <w:rFonts w:ascii="Times New Roman" w:hAnsi="Times New Roman" w:cs="Times New Roman"/>
          <w:sz w:val="28"/>
          <w:szCs w:val="28"/>
        </w:rPr>
        <w:t xml:space="preserve"> литр в сутки на человека. При определении очередности нового строительства необходимо исходить из конкретной ситуации, направления и темпов развития </w:t>
      </w:r>
      <w:r w:rsidR="00AA7C08">
        <w:rPr>
          <w:rFonts w:ascii="Times New Roman" w:hAnsi="Times New Roman" w:cs="Times New Roman"/>
          <w:sz w:val="28"/>
          <w:szCs w:val="28"/>
        </w:rPr>
        <w:t>поселений</w:t>
      </w:r>
      <w:r w:rsidRPr="00874B1A">
        <w:rPr>
          <w:rFonts w:ascii="Times New Roman" w:hAnsi="Times New Roman" w:cs="Times New Roman"/>
          <w:sz w:val="28"/>
          <w:szCs w:val="28"/>
        </w:rPr>
        <w:t>, а также роста водопотребления в связи с реализ</w:t>
      </w:r>
      <w:r w:rsidRPr="00874B1A">
        <w:rPr>
          <w:rFonts w:ascii="Times New Roman" w:hAnsi="Times New Roman" w:cs="Times New Roman"/>
          <w:sz w:val="28"/>
          <w:szCs w:val="28"/>
        </w:rPr>
        <w:t>а</w:t>
      </w:r>
      <w:r w:rsidRPr="00874B1A">
        <w:rPr>
          <w:rFonts w:ascii="Times New Roman" w:hAnsi="Times New Roman" w:cs="Times New Roman"/>
          <w:sz w:val="28"/>
          <w:szCs w:val="28"/>
        </w:rPr>
        <w:t>цией новых проектов.</w:t>
      </w:r>
    </w:p>
    <w:p w:rsidR="00D46363" w:rsidRPr="000E212E" w:rsidRDefault="00D46363" w:rsidP="006D25C6">
      <w:pPr>
        <w:pStyle w:val="2"/>
        <w:rPr>
          <w:szCs w:val="28"/>
        </w:rPr>
      </w:pPr>
      <w:r w:rsidRPr="000E212E">
        <w:rPr>
          <w:szCs w:val="28"/>
        </w:rPr>
        <w:lastRenderedPageBreak/>
        <w:t>3.3 Структурный баланс реализации горячей, питьевой, технической в</w:t>
      </w:r>
      <w:r w:rsidRPr="000E212E">
        <w:rPr>
          <w:szCs w:val="28"/>
        </w:rPr>
        <w:t>о</w:t>
      </w:r>
      <w:r w:rsidRPr="000E212E">
        <w:rPr>
          <w:szCs w:val="28"/>
        </w:rPr>
        <w:t>ды по группам абонентов с разбивкой на хозяйственно-питьевые нужды н</w:t>
      </w:r>
      <w:r w:rsidRPr="000E212E">
        <w:rPr>
          <w:szCs w:val="28"/>
        </w:rPr>
        <w:t>а</w:t>
      </w:r>
      <w:r w:rsidRPr="000E212E">
        <w:rPr>
          <w:szCs w:val="28"/>
        </w:rPr>
        <w:t>селения, производственные нужды юридических лиц и другие нужды посел</w:t>
      </w:r>
      <w:r w:rsidRPr="000E212E">
        <w:rPr>
          <w:szCs w:val="28"/>
        </w:rPr>
        <w:t>е</w:t>
      </w:r>
      <w:r w:rsidR="007A4B1E" w:rsidRPr="000E212E">
        <w:rPr>
          <w:szCs w:val="28"/>
        </w:rPr>
        <w:t>ний</w:t>
      </w:r>
    </w:p>
    <w:p w:rsidR="00026676" w:rsidRDefault="00D46363" w:rsidP="006D25C6">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Информация о с</w:t>
      </w:r>
      <w:r w:rsidR="00026676" w:rsidRPr="00874B1A">
        <w:rPr>
          <w:rFonts w:ascii="Times New Roman" w:hAnsi="Times New Roman" w:cs="Times New Roman"/>
          <w:sz w:val="28"/>
          <w:szCs w:val="28"/>
        </w:rPr>
        <w:t>труктурн</w:t>
      </w:r>
      <w:r w:rsidRPr="00874B1A">
        <w:rPr>
          <w:rFonts w:ascii="Times New Roman" w:hAnsi="Times New Roman" w:cs="Times New Roman"/>
          <w:sz w:val="28"/>
          <w:szCs w:val="28"/>
        </w:rPr>
        <w:t>ом</w:t>
      </w:r>
      <w:r w:rsidR="00026676" w:rsidRPr="00874B1A">
        <w:rPr>
          <w:rFonts w:ascii="Times New Roman" w:hAnsi="Times New Roman" w:cs="Times New Roman"/>
          <w:sz w:val="28"/>
          <w:szCs w:val="28"/>
        </w:rPr>
        <w:t xml:space="preserve"> </w:t>
      </w:r>
      <w:r w:rsidRPr="00874B1A">
        <w:rPr>
          <w:rFonts w:ascii="Times New Roman" w:hAnsi="Times New Roman" w:cs="Times New Roman"/>
          <w:sz w:val="28"/>
          <w:szCs w:val="28"/>
        </w:rPr>
        <w:t xml:space="preserve">балансе реализации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w:t>
      </w:r>
      <w:r w:rsidR="00AA7C08">
        <w:rPr>
          <w:rFonts w:ascii="Times New Roman" w:hAnsi="Times New Roman" w:cs="Times New Roman"/>
          <w:sz w:val="28"/>
          <w:szCs w:val="28"/>
        </w:rPr>
        <w:t>приведен в таблице 3.2</w:t>
      </w:r>
      <w:r w:rsidRPr="00874B1A">
        <w:rPr>
          <w:rFonts w:ascii="Times New Roman" w:hAnsi="Times New Roman" w:cs="Times New Roman"/>
          <w:sz w:val="28"/>
          <w:szCs w:val="28"/>
        </w:rPr>
        <w:t>.</w:t>
      </w:r>
    </w:p>
    <w:p w:rsidR="00AA7C08" w:rsidRDefault="00AA7C08"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Таблица 3.2 Перечень потребителей подключенных к централизованной си</w:t>
      </w:r>
      <w:r>
        <w:rPr>
          <w:rFonts w:ascii="Times New Roman" w:hAnsi="Times New Roman" w:cs="Times New Roman"/>
          <w:sz w:val="28"/>
          <w:szCs w:val="28"/>
        </w:rPr>
        <w:t>с</w:t>
      </w:r>
      <w:r>
        <w:rPr>
          <w:rFonts w:ascii="Times New Roman" w:hAnsi="Times New Roman" w:cs="Times New Roman"/>
          <w:sz w:val="28"/>
          <w:szCs w:val="28"/>
        </w:rPr>
        <w:t>теме холодного водоснабжения</w:t>
      </w:r>
    </w:p>
    <w:tbl>
      <w:tblPr>
        <w:tblStyle w:val="a3"/>
        <w:tblW w:w="0" w:type="auto"/>
        <w:jc w:val="center"/>
        <w:tblBorders>
          <w:top w:val="single" w:sz="12" w:space="0" w:color="auto"/>
          <w:left w:val="single" w:sz="12" w:space="0" w:color="auto"/>
          <w:bottom w:val="single" w:sz="12" w:space="0" w:color="auto"/>
          <w:right w:val="single" w:sz="12" w:space="0" w:color="auto"/>
        </w:tblBorders>
        <w:tblLook w:val="04A0"/>
      </w:tblPr>
      <w:tblGrid>
        <w:gridCol w:w="819"/>
        <w:gridCol w:w="4074"/>
        <w:gridCol w:w="2582"/>
        <w:gridCol w:w="2430"/>
      </w:tblGrid>
      <w:tr w:rsidR="00AA7C08" w:rsidRPr="00AA7C08" w:rsidTr="00976936">
        <w:trPr>
          <w:trHeight w:val="985"/>
          <w:jc w:val="center"/>
        </w:trPr>
        <w:tc>
          <w:tcPr>
            <w:tcW w:w="819" w:type="dxa"/>
            <w:tcBorders>
              <w:top w:val="single" w:sz="12" w:space="0" w:color="auto"/>
              <w:bottom w:val="single" w:sz="12"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sidRPr="00AA7C08">
              <w:rPr>
                <w:rFonts w:ascii="Times New Roman" w:hAnsi="Times New Roman" w:cs="Times New Roman"/>
                <w:sz w:val="24"/>
                <w:szCs w:val="24"/>
              </w:rPr>
              <w:t>№ п/п</w:t>
            </w:r>
          </w:p>
        </w:tc>
        <w:tc>
          <w:tcPr>
            <w:tcW w:w="4074" w:type="dxa"/>
            <w:tcBorders>
              <w:top w:val="single" w:sz="12" w:space="0" w:color="auto"/>
              <w:left w:val="single" w:sz="12" w:space="0" w:color="auto"/>
              <w:bottom w:val="single" w:sz="12"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Потребители</w:t>
            </w:r>
          </w:p>
        </w:tc>
        <w:tc>
          <w:tcPr>
            <w:tcW w:w="2582" w:type="dxa"/>
            <w:tcBorders>
              <w:top w:val="single" w:sz="12" w:space="0" w:color="auto"/>
              <w:left w:val="single" w:sz="12" w:space="0" w:color="auto"/>
              <w:bottom w:val="single" w:sz="12"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Централизованное в</w:t>
            </w:r>
            <w:r>
              <w:rPr>
                <w:rFonts w:ascii="Times New Roman" w:hAnsi="Times New Roman" w:cs="Times New Roman"/>
                <w:sz w:val="24"/>
                <w:szCs w:val="24"/>
              </w:rPr>
              <w:t>о</w:t>
            </w:r>
            <w:r>
              <w:rPr>
                <w:rFonts w:ascii="Times New Roman" w:hAnsi="Times New Roman" w:cs="Times New Roman"/>
                <w:sz w:val="24"/>
                <w:szCs w:val="24"/>
              </w:rPr>
              <w:t>доснабжение куб.м/год</w:t>
            </w:r>
          </w:p>
        </w:tc>
        <w:tc>
          <w:tcPr>
            <w:tcW w:w="2430" w:type="dxa"/>
            <w:tcBorders>
              <w:top w:val="single" w:sz="12" w:space="0" w:color="auto"/>
              <w:left w:val="single" w:sz="12" w:space="0" w:color="auto"/>
              <w:bottom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Примечание</w:t>
            </w:r>
          </w:p>
        </w:tc>
      </w:tr>
      <w:tr w:rsidR="00AA7C08" w:rsidRPr="00AA7C08" w:rsidTr="00976936">
        <w:trPr>
          <w:trHeight w:val="332"/>
          <w:jc w:val="center"/>
        </w:trPr>
        <w:tc>
          <w:tcPr>
            <w:tcW w:w="819" w:type="dxa"/>
            <w:tcBorders>
              <w:top w:val="single" w:sz="12"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074" w:type="dxa"/>
            <w:tcBorders>
              <w:top w:val="single" w:sz="12"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Детский сад</w:t>
            </w:r>
          </w:p>
        </w:tc>
        <w:tc>
          <w:tcPr>
            <w:tcW w:w="2582" w:type="dxa"/>
            <w:tcBorders>
              <w:top w:val="single" w:sz="12"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966</w:t>
            </w:r>
          </w:p>
        </w:tc>
        <w:tc>
          <w:tcPr>
            <w:tcW w:w="2430" w:type="dxa"/>
            <w:tcBorders>
              <w:top w:val="single" w:sz="12" w:space="0" w:color="auto"/>
              <w:lef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p>
        </w:tc>
      </w:tr>
      <w:tr w:rsidR="00AA7C08" w:rsidRPr="00AA7C08" w:rsidTr="00976936">
        <w:trPr>
          <w:trHeight w:val="332"/>
          <w:jc w:val="center"/>
        </w:trPr>
        <w:tc>
          <w:tcPr>
            <w:tcW w:w="819" w:type="dxa"/>
            <w:tcBorders>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074" w:type="dxa"/>
            <w:tcBorders>
              <w:top w:val="single" w:sz="4"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Школа </w:t>
            </w:r>
          </w:p>
        </w:tc>
        <w:tc>
          <w:tcPr>
            <w:tcW w:w="2582" w:type="dxa"/>
            <w:tcBorders>
              <w:top w:val="single" w:sz="4"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1800</w:t>
            </w:r>
          </w:p>
        </w:tc>
        <w:tc>
          <w:tcPr>
            <w:tcW w:w="2430" w:type="dxa"/>
            <w:tcBorders>
              <w:lef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p>
        </w:tc>
      </w:tr>
      <w:tr w:rsidR="00AA7C08" w:rsidRPr="00AA7C08" w:rsidTr="00976936">
        <w:trPr>
          <w:trHeight w:val="340"/>
          <w:jc w:val="center"/>
        </w:trPr>
        <w:tc>
          <w:tcPr>
            <w:tcW w:w="819" w:type="dxa"/>
            <w:tcBorders>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074" w:type="dxa"/>
            <w:tcBorders>
              <w:top w:val="single" w:sz="4"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Жилые дома (3 дома -54 квартир)</w:t>
            </w:r>
          </w:p>
        </w:tc>
        <w:tc>
          <w:tcPr>
            <w:tcW w:w="2582" w:type="dxa"/>
            <w:tcBorders>
              <w:top w:val="single" w:sz="4" w:space="0" w:color="auto"/>
              <w:left w:val="single" w:sz="12" w:space="0" w:color="auto"/>
              <w:bottom w:val="single" w:sz="4" w:space="0" w:color="auto"/>
              <w:righ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4606</w:t>
            </w:r>
          </w:p>
        </w:tc>
        <w:tc>
          <w:tcPr>
            <w:tcW w:w="2430" w:type="dxa"/>
            <w:tcBorders>
              <w:left w:val="single" w:sz="12" w:space="0" w:color="auto"/>
            </w:tcBorders>
            <w:vAlign w:val="center"/>
          </w:tcPr>
          <w:p w:rsidR="00AA7C08" w:rsidRPr="00AA7C08" w:rsidRDefault="00AA7C08" w:rsidP="00AA7C08">
            <w:pPr>
              <w:spacing w:line="360" w:lineRule="auto"/>
              <w:jc w:val="center"/>
              <w:rPr>
                <w:rFonts w:ascii="Times New Roman" w:hAnsi="Times New Roman" w:cs="Times New Roman"/>
                <w:sz w:val="24"/>
                <w:szCs w:val="24"/>
              </w:rPr>
            </w:pPr>
          </w:p>
        </w:tc>
      </w:tr>
      <w:tr w:rsidR="00273D92" w:rsidRPr="00AA7C08" w:rsidTr="00976936">
        <w:trPr>
          <w:trHeight w:val="340"/>
          <w:jc w:val="center"/>
        </w:trPr>
        <w:tc>
          <w:tcPr>
            <w:tcW w:w="4893" w:type="dxa"/>
            <w:gridSpan w:val="2"/>
            <w:tcBorders>
              <w:top w:val="single" w:sz="4" w:space="0" w:color="auto"/>
              <w:bottom w:val="single" w:sz="12" w:space="0" w:color="auto"/>
              <w:right w:val="single" w:sz="12" w:space="0" w:color="auto"/>
            </w:tcBorders>
            <w:vAlign w:val="center"/>
          </w:tcPr>
          <w:p w:rsidR="00273D92" w:rsidRDefault="00273D92" w:rsidP="00273D92">
            <w:pPr>
              <w:spacing w:line="360" w:lineRule="auto"/>
              <w:jc w:val="right"/>
              <w:rPr>
                <w:rFonts w:ascii="Times New Roman" w:hAnsi="Times New Roman" w:cs="Times New Roman"/>
                <w:sz w:val="24"/>
                <w:szCs w:val="24"/>
              </w:rPr>
            </w:pPr>
            <w:r>
              <w:rPr>
                <w:rFonts w:ascii="Times New Roman" w:hAnsi="Times New Roman" w:cs="Times New Roman"/>
                <w:sz w:val="24"/>
                <w:szCs w:val="24"/>
              </w:rPr>
              <w:t>ИТОГО:</w:t>
            </w:r>
          </w:p>
        </w:tc>
        <w:tc>
          <w:tcPr>
            <w:tcW w:w="2582" w:type="dxa"/>
            <w:tcBorders>
              <w:top w:val="single" w:sz="4" w:space="0" w:color="auto"/>
              <w:left w:val="single" w:sz="12" w:space="0" w:color="auto"/>
              <w:bottom w:val="single" w:sz="12" w:space="0" w:color="auto"/>
              <w:right w:val="single" w:sz="12" w:space="0" w:color="auto"/>
            </w:tcBorders>
            <w:vAlign w:val="center"/>
          </w:tcPr>
          <w:p w:rsidR="00273D92" w:rsidRDefault="00273D92" w:rsidP="00AA7C08">
            <w:pPr>
              <w:spacing w:line="360" w:lineRule="auto"/>
              <w:jc w:val="center"/>
              <w:rPr>
                <w:rFonts w:ascii="Times New Roman" w:hAnsi="Times New Roman" w:cs="Times New Roman"/>
                <w:sz w:val="24"/>
                <w:szCs w:val="24"/>
              </w:rPr>
            </w:pPr>
            <w:r>
              <w:rPr>
                <w:rFonts w:ascii="Times New Roman" w:hAnsi="Times New Roman" w:cs="Times New Roman"/>
                <w:sz w:val="24"/>
                <w:szCs w:val="24"/>
              </w:rPr>
              <w:t>7372</w:t>
            </w:r>
          </w:p>
        </w:tc>
        <w:tc>
          <w:tcPr>
            <w:tcW w:w="2430" w:type="dxa"/>
            <w:tcBorders>
              <w:left w:val="single" w:sz="12" w:space="0" w:color="auto"/>
            </w:tcBorders>
            <w:vAlign w:val="center"/>
          </w:tcPr>
          <w:p w:rsidR="00273D92" w:rsidRPr="00AA7C08" w:rsidRDefault="00273D92" w:rsidP="00AA7C08">
            <w:pPr>
              <w:spacing w:line="360" w:lineRule="auto"/>
              <w:jc w:val="center"/>
              <w:rPr>
                <w:rFonts w:ascii="Times New Roman" w:hAnsi="Times New Roman" w:cs="Times New Roman"/>
                <w:sz w:val="24"/>
                <w:szCs w:val="24"/>
              </w:rPr>
            </w:pPr>
          </w:p>
        </w:tc>
      </w:tr>
    </w:tbl>
    <w:p w:rsidR="00AA7C08" w:rsidRDefault="00AA7C08" w:rsidP="006D25C6">
      <w:pPr>
        <w:spacing w:after="0" w:line="360" w:lineRule="auto"/>
        <w:ind w:firstLine="567"/>
        <w:jc w:val="both"/>
        <w:rPr>
          <w:rFonts w:ascii="Times New Roman" w:hAnsi="Times New Roman" w:cs="Times New Roman"/>
          <w:sz w:val="28"/>
          <w:szCs w:val="28"/>
        </w:rPr>
      </w:pPr>
    </w:p>
    <w:p w:rsidR="00874B1A" w:rsidRPr="000E212E" w:rsidRDefault="00874B1A"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Горячее водоснабжение в </w:t>
      </w:r>
      <w:r w:rsidR="0093742E">
        <w:rPr>
          <w:rFonts w:ascii="Times New Roman" w:hAnsi="Times New Roman" w:cs="Times New Roman"/>
          <w:sz w:val="28"/>
          <w:szCs w:val="28"/>
        </w:rPr>
        <w:t>п. Ключевский</w:t>
      </w:r>
      <w:r>
        <w:rPr>
          <w:rFonts w:ascii="Times New Roman" w:hAnsi="Times New Roman" w:cs="Times New Roman"/>
          <w:sz w:val="28"/>
          <w:szCs w:val="28"/>
        </w:rPr>
        <w:t xml:space="preserve"> не предоставляется.</w:t>
      </w:r>
    </w:p>
    <w:p w:rsidR="006E5EE8" w:rsidRPr="000E212E" w:rsidRDefault="006E5EE8" w:rsidP="006D25C6">
      <w:pPr>
        <w:pStyle w:val="2"/>
        <w:rPr>
          <w:szCs w:val="28"/>
        </w:rPr>
      </w:pPr>
      <w:r w:rsidRPr="000E212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w:t>
      </w:r>
      <w:r w:rsidR="007A4B1E" w:rsidRPr="000E212E">
        <w:rPr>
          <w:szCs w:val="28"/>
        </w:rPr>
        <w:t xml:space="preserve"> потребления коммунальных услуг</w:t>
      </w:r>
    </w:p>
    <w:p w:rsidR="00887BED" w:rsidRDefault="00887BE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Согласно данных </w:t>
      </w:r>
      <w:r w:rsidR="00107226">
        <w:rPr>
          <w:rFonts w:ascii="Times New Roman" w:hAnsi="Times New Roman" w:cs="Times New Roman"/>
          <w:sz w:val="28"/>
          <w:szCs w:val="28"/>
        </w:rPr>
        <w:t xml:space="preserve">предоставленных </w:t>
      </w:r>
      <w:r w:rsidR="0092269E">
        <w:rPr>
          <w:rFonts w:ascii="Times New Roman" w:hAnsi="Times New Roman" w:cs="Times New Roman"/>
          <w:sz w:val="28"/>
          <w:szCs w:val="28"/>
        </w:rPr>
        <w:t>МУП ЖКХ «Ключевский»</w:t>
      </w:r>
      <w:r w:rsidR="00107226">
        <w:rPr>
          <w:rFonts w:ascii="Times New Roman" w:hAnsi="Times New Roman" w:cs="Times New Roman"/>
          <w:sz w:val="28"/>
          <w:szCs w:val="28"/>
        </w:rPr>
        <w:t xml:space="preserve"> фактическое потребление воды в 2013г. составило</w:t>
      </w:r>
      <w:r w:rsidR="00874B1A">
        <w:rPr>
          <w:rFonts w:ascii="Times New Roman" w:hAnsi="Times New Roman" w:cs="Times New Roman"/>
          <w:sz w:val="28"/>
          <w:szCs w:val="28"/>
        </w:rPr>
        <w:t>:</w:t>
      </w:r>
    </w:p>
    <w:p w:rsidR="00874B1A" w:rsidRDefault="00874B1A"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Подъем воды -</w:t>
      </w:r>
      <w:r w:rsidR="00273D92">
        <w:rPr>
          <w:rFonts w:ascii="Times New Roman" w:hAnsi="Times New Roman" w:cs="Times New Roman"/>
          <w:sz w:val="28"/>
          <w:szCs w:val="28"/>
        </w:rPr>
        <w:t>15,10</w:t>
      </w:r>
      <w:r w:rsidR="00107226">
        <w:rPr>
          <w:rFonts w:ascii="Times New Roman" w:hAnsi="Times New Roman" w:cs="Times New Roman"/>
          <w:sz w:val="28"/>
          <w:szCs w:val="28"/>
        </w:rPr>
        <w:t>0</w:t>
      </w:r>
      <w:r>
        <w:rPr>
          <w:rFonts w:ascii="Times New Roman" w:hAnsi="Times New Roman" w:cs="Times New Roman"/>
          <w:sz w:val="28"/>
          <w:szCs w:val="28"/>
        </w:rPr>
        <w:t xml:space="preserve"> тыс. куб.м;</w:t>
      </w:r>
    </w:p>
    <w:p w:rsidR="00874B1A" w:rsidRDefault="00874B1A"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Собственные нужды – 0</w:t>
      </w:r>
      <w:r w:rsidR="00273D92">
        <w:rPr>
          <w:rFonts w:ascii="Times New Roman" w:hAnsi="Times New Roman" w:cs="Times New Roman"/>
          <w:sz w:val="28"/>
          <w:szCs w:val="28"/>
        </w:rPr>
        <w:t>,01</w:t>
      </w:r>
      <w:r>
        <w:rPr>
          <w:rFonts w:ascii="Times New Roman" w:hAnsi="Times New Roman" w:cs="Times New Roman"/>
          <w:sz w:val="28"/>
          <w:szCs w:val="28"/>
        </w:rPr>
        <w:t xml:space="preserve"> тыс. куб.м;</w:t>
      </w:r>
    </w:p>
    <w:p w:rsidR="00874B1A" w:rsidRDefault="00874B1A"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Отпуск в сеть – </w:t>
      </w:r>
      <w:r w:rsidR="00273D92">
        <w:rPr>
          <w:rFonts w:ascii="Times New Roman" w:hAnsi="Times New Roman" w:cs="Times New Roman"/>
          <w:sz w:val="28"/>
          <w:szCs w:val="28"/>
        </w:rPr>
        <w:t>15</w:t>
      </w:r>
      <w:r w:rsidR="00107226">
        <w:rPr>
          <w:rFonts w:ascii="Times New Roman" w:hAnsi="Times New Roman" w:cs="Times New Roman"/>
          <w:sz w:val="28"/>
          <w:szCs w:val="28"/>
        </w:rPr>
        <w:t>,</w:t>
      </w:r>
      <w:r w:rsidR="00273D92">
        <w:rPr>
          <w:rFonts w:ascii="Times New Roman" w:hAnsi="Times New Roman" w:cs="Times New Roman"/>
          <w:sz w:val="28"/>
          <w:szCs w:val="28"/>
        </w:rPr>
        <w:t>100</w:t>
      </w:r>
      <w:r>
        <w:rPr>
          <w:rFonts w:ascii="Times New Roman" w:hAnsi="Times New Roman" w:cs="Times New Roman"/>
          <w:sz w:val="28"/>
          <w:szCs w:val="28"/>
        </w:rPr>
        <w:t xml:space="preserve"> тыс. куб.м;</w:t>
      </w:r>
    </w:p>
    <w:p w:rsidR="00874B1A" w:rsidRDefault="00874B1A"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Потери </w:t>
      </w:r>
      <w:r w:rsidR="00273D92">
        <w:rPr>
          <w:rFonts w:ascii="Times New Roman" w:hAnsi="Times New Roman" w:cs="Times New Roman"/>
          <w:sz w:val="28"/>
          <w:szCs w:val="28"/>
        </w:rPr>
        <w:t>–</w:t>
      </w:r>
      <w:r>
        <w:rPr>
          <w:rFonts w:ascii="Times New Roman" w:hAnsi="Times New Roman" w:cs="Times New Roman"/>
          <w:sz w:val="28"/>
          <w:szCs w:val="28"/>
        </w:rPr>
        <w:t xml:space="preserve"> 0</w:t>
      </w:r>
      <w:r w:rsidR="00273D92">
        <w:rPr>
          <w:rFonts w:ascii="Times New Roman" w:hAnsi="Times New Roman" w:cs="Times New Roman"/>
          <w:sz w:val="28"/>
          <w:szCs w:val="28"/>
        </w:rPr>
        <w:t>,3</w:t>
      </w:r>
      <w:r>
        <w:rPr>
          <w:rFonts w:ascii="Times New Roman" w:hAnsi="Times New Roman" w:cs="Times New Roman"/>
          <w:sz w:val="28"/>
          <w:szCs w:val="28"/>
        </w:rPr>
        <w:t xml:space="preserve"> тыс. куб.м;</w:t>
      </w:r>
    </w:p>
    <w:p w:rsidR="00874B1A" w:rsidRPr="000E212E" w:rsidRDefault="00874B1A" w:rsidP="006D25C6">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Полезный отпуск – </w:t>
      </w:r>
      <w:r w:rsidR="00273D92">
        <w:rPr>
          <w:rFonts w:ascii="Times New Roman" w:hAnsi="Times New Roman" w:cs="Times New Roman"/>
          <w:sz w:val="28"/>
          <w:szCs w:val="28"/>
        </w:rPr>
        <w:t>14</w:t>
      </w:r>
      <w:r w:rsidR="00107226">
        <w:rPr>
          <w:rFonts w:ascii="Times New Roman" w:hAnsi="Times New Roman" w:cs="Times New Roman"/>
          <w:sz w:val="28"/>
          <w:szCs w:val="28"/>
        </w:rPr>
        <w:t>,</w:t>
      </w:r>
      <w:r w:rsidR="00273D92">
        <w:rPr>
          <w:rFonts w:ascii="Times New Roman" w:hAnsi="Times New Roman" w:cs="Times New Roman"/>
          <w:sz w:val="28"/>
          <w:szCs w:val="28"/>
        </w:rPr>
        <w:t>60</w:t>
      </w:r>
      <w:r w:rsidR="00107226">
        <w:rPr>
          <w:rFonts w:ascii="Times New Roman" w:hAnsi="Times New Roman" w:cs="Times New Roman"/>
          <w:sz w:val="28"/>
          <w:szCs w:val="28"/>
        </w:rPr>
        <w:t>0</w:t>
      </w:r>
      <w:r>
        <w:rPr>
          <w:rFonts w:ascii="Times New Roman" w:hAnsi="Times New Roman" w:cs="Times New Roman"/>
          <w:sz w:val="28"/>
          <w:szCs w:val="28"/>
        </w:rPr>
        <w:t xml:space="preserve"> тыс. куб.м.</w:t>
      </w:r>
    </w:p>
    <w:p w:rsidR="006E5EE8" w:rsidRPr="000E212E" w:rsidRDefault="006E5EE8" w:rsidP="006D25C6">
      <w:pPr>
        <w:pStyle w:val="2"/>
        <w:rPr>
          <w:szCs w:val="28"/>
        </w:rPr>
      </w:pPr>
      <w:r w:rsidRPr="000E212E">
        <w:rPr>
          <w:szCs w:val="28"/>
        </w:rPr>
        <w:lastRenderedPageBreak/>
        <w:t xml:space="preserve">3.5 Описание существующей системы коммерческого учета горячей, питьевой, технической воды и планов по установке приборов </w:t>
      </w:r>
      <w:r w:rsidR="007A4B1E" w:rsidRPr="000E212E">
        <w:rPr>
          <w:szCs w:val="28"/>
        </w:rPr>
        <w:t>учета</w:t>
      </w:r>
    </w:p>
    <w:p w:rsidR="00AF44E4" w:rsidRDefault="00AF44E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Коммерческий учет потребления </w:t>
      </w:r>
      <w:r w:rsidR="0025149E" w:rsidRPr="000E212E">
        <w:rPr>
          <w:rFonts w:ascii="Times New Roman" w:hAnsi="Times New Roman" w:cs="Times New Roman"/>
          <w:sz w:val="28"/>
          <w:szCs w:val="28"/>
        </w:rPr>
        <w:t xml:space="preserve">холодной воды в </w:t>
      </w:r>
      <w:r w:rsidR="00273D92">
        <w:rPr>
          <w:rFonts w:ascii="Times New Roman" w:hAnsi="Times New Roman" w:cs="Times New Roman"/>
          <w:sz w:val="28"/>
          <w:szCs w:val="28"/>
        </w:rPr>
        <w:t>городском поселении «Ключевское»</w:t>
      </w:r>
      <w:r w:rsidR="00874B1A">
        <w:rPr>
          <w:rFonts w:ascii="Times New Roman" w:hAnsi="Times New Roman" w:cs="Times New Roman"/>
          <w:sz w:val="28"/>
          <w:szCs w:val="28"/>
        </w:rPr>
        <w:t xml:space="preserve"> организован </w:t>
      </w:r>
      <w:r w:rsidR="00273D92">
        <w:rPr>
          <w:rFonts w:ascii="Times New Roman" w:hAnsi="Times New Roman" w:cs="Times New Roman"/>
          <w:sz w:val="28"/>
          <w:szCs w:val="28"/>
        </w:rPr>
        <w:t>в здании школы</w:t>
      </w:r>
      <w:r w:rsidR="00107226">
        <w:rPr>
          <w:rFonts w:ascii="Times New Roman" w:hAnsi="Times New Roman" w:cs="Times New Roman"/>
          <w:sz w:val="28"/>
          <w:szCs w:val="28"/>
        </w:rPr>
        <w:t>. Информация о установленных пр</w:t>
      </w:r>
      <w:r w:rsidR="00107226">
        <w:rPr>
          <w:rFonts w:ascii="Times New Roman" w:hAnsi="Times New Roman" w:cs="Times New Roman"/>
          <w:sz w:val="28"/>
          <w:szCs w:val="28"/>
        </w:rPr>
        <w:t>и</w:t>
      </w:r>
      <w:r w:rsidR="00107226">
        <w:rPr>
          <w:rFonts w:ascii="Times New Roman" w:hAnsi="Times New Roman" w:cs="Times New Roman"/>
          <w:sz w:val="28"/>
          <w:szCs w:val="28"/>
        </w:rPr>
        <w:t>борах учета отсутствует.</w:t>
      </w:r>
    </w:p>
    <w:p w:rsidR="006E5EE8" w:rsidRPr="000E212E" w:rsidRDefault="006E5EE8" w:rsidP="006D25C6">
      <w:pPr>
        <w:pStyle w:val="2"/>
        <w:rPr>
          <w:szCs w:val="28"/>
        </w:rPr>
      </w:pPr>
      <w:r w:rsidRPr="000E212E">
        <w:rPr>
          <w:caps/>
          <w:szCs w:val="28"/>
        </w:rPr>
        <w:t xml:space="preserve">3.6 </w:t>
      </w:r>
      <w:r w:rsidRPr="000E212E">
        <w:rPr>
          <w:szCs w:val="28"/>
        </w:rPr>
        <w:t xml:space="preserve">Анализ резервов и дефицитов производственных мощностей </w:t>
      </w:r>
      <w:r w:rsidR="007A4B1E" w:rsidRPr="000E212E">
        <w:rPr>
          <w:szCs w:val="28"/>
        </w:rPr>
        <w:t>системы водоснабжения поселения</w:t>
      </w:r>
    </w:p>
    <w:p w:rsidR="00477E09" w:rsidRPr="000E212E" w:rsidRDefault="00477E09" w:rsidP="00477E0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Для осуществления анализа резервов и дефицитов производственных мо</w:t>
      </w:r>
      <w:r w:rsidRPr="000E212E">
        <w:rPr>
          <w:rFonts w:ascii="Times New Roman" w:hAnsi="Times New Roman" w:cs="Times New Roman"/>
          <w:sz w:val="28"/>
          <w:szCs w:val="28"/>
        </w:rPr>
        <w:t>щ</w:t>
      </w:r>
      <w:r w:rsidRPr="000E212E">
        <w:rPr>
          <w:rFonts w:ascii="Times New Roman" w:hAnsi="Times New Roman" w:cs="Times New Roman"/>
          <w:sz w:val="28"/>
          <w:szCs w:val="28"/>
        </w:rPr>
        <w:t>ностей системы водоснабжения поселения составлена таблица 3.</w:t>
      </w:r>
      <w:r w:rsidR="00273D92">
        <w:rPr>
          <w:rFonts w:ascii="Times New Roman" w:hAnsi="Times New Roman" w:cs="Times New Roman"/>
          <w:sz w:val="28"/>
          <w:szCs w:val="28"/>
        </w:rPr>
        <w:t>3</w:t>
      </w:r>
      <w:r w:rsidRPr="000E212E">
        <w:rPr>
          <w:rFonts w:ascii="Times New Roman" w:hAnsi="Times New Roman" w:cs="Times New Roman"/>
          <w:sz w:val="28"/>
          <w:szCs w:val="28"/>
        </w:rPr>
        <w:t xml:space="preserve"> на основании предоставленной информации о </w:t>
      </w:r>
      <w:r w:rsidRPr="00DD5FF7">
        <w:rPr>
          <w:rFonts w:ascii="Times New Roman" w:hAnsi="Times New Roman" w:cs="Times New Roman"/>
          <w:sz w:val="28"/>
          <w:szCs w:val="28"/>
        </w:rPr>
        <w:t>производительности сооружений и расчетных данных схемы, производимых в таблице 3.</w:t>
      </w:r>
      <w:r w:rsidR="00DD5FF7" w:rsidRPr="00DD5FF7">
        <w:rPr>
          <w:rFonts w:ascii="Times New Roman" w:hAnsi="Times New Roman" w:cs="Times New Roman"/>
          <w:sz w:val="28"/>
          <w:szCs w:val="28"/>
        </w:rPr>
        <w:t>1</w:t>
      </w:r>
      <w:r w:rsidRPr="00DD5FF7">
        <w:rPr>
          <w:rFonts w:ascii="Times New Roman" w:hAnsi="Times New Roman" w:cs="Times New Roman"/>
          <w:sz w:val="28"/>
          <w:szCs w:val="28"/>
        </w:rPr>
        <w:t>.</w:t>
      </w:r>
    </w:p>
    <w:p w:rsidR="00E35526" w:rsidRPr="000E212E" w:rsidRDefault="00AF5D5E"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Данные о максимально возможной производительности группового водоз</w:t>
      </w:r>
      <w:r w:rsidRPr="000E212E">
        <w:rPr>
          <w:rFonts w:ascii="Times New Roman" w:hAnsi="Times New Roman" w:cs="Times New Roman"/>
          <w:sz w:val="28"/>
          <w:szCs w:val="28"/>
        </w:rPr>
        <w:t>а</w:t>
      </w:r>
      <w:r w:rsidRPr="000E212E">
        <w:rPr>
          <w:rFonts w:ascii="Times New Roman" w:hAnsi="Times New Roman" w:cs="Times New Roman"/>
          <w:sz w:val="28"/>
          <w:szCs w:val="28"/>
        </w:rPr>
        <w:t xml:space="preserve">бора </w:t>
      </w:r>
      <w:r w:rsidR="00107226">
        <w:rPr>
          <w:rFonts w:ascii="Times New Roman" w:hAnsi="Times New Roman" w:cs="Times New Roman"/>
          <w:sz w:val="28"/>
          <w:szCs w:val="28"/>
        </w:rPr>
        <w:t xml:space="preserve">составляют </w:t>
      </w:r>
      <w:r w:rsidR="00273D92">
        <w:rPr>
          <w:rFonts w:ascii="Times New Roman" w:hAnsi="Times New Roman" w:cs="Times New Roman"/>
          <w:sz w:val="28"/>
          <w:szCs w:val="28"/>
        </w:rPr>
        <w:t>75</w:t>
      </w:r>
      <w:r w:rsidR="004919B8">
        <w:rPr>
          <w:rFonts w:ascii="Times New Roman" w:hAnsi="Times New Roman" w:cs="Times New Roman"/>
          <w:sz w:val="28"/>
          <w:szCs w:val="28"/>
        </w:rPr>
        <w:t xml:space="preserve"> м</w:t>
      </w:r>
      <w:r w:rsidR="004919B8" w:rsidRPr="004919B8">
        <w:rPr>
          <w:rFonts w:ascii="Times New Roman" w:hAnsi="Times New Roman" w:cs="Times New Roman"/>
          <w:sz w:val="28"/>
          <w:szCs w:val="28"/>
          <w:vertAlign w:val="superscript"/>
        </w:rPr>
        <w:t>3</w:t>
      </w:r>
      <w:r w:rsidR="004919B8">
        <w:rPr>
          <w:rFonts w:ascii="Times New Roman" w:hAnsi="Times New Roman" w:cs="Times New Roman"/>
          <w:sz w:val="28"/>
          <w:szCs w:val="28"/>
        </w:rPr>
        <w:t>/час (</w:t>
      </w:r>
      <w:r w:rsidR="00273D92">
        <w:rPr>
          <w:rFonts w:ascii="Times New Roman" w:hAnsi="Times New Roman" w:cs="Times New Roman"/>
          <w:sz w:val="28"/>
          <w:szCs w:val="28"/>
        </w:rPr>
        <w:t>1800</w:t>
      </w:r>
      <w:r w:rsidR="004919B8">
        <w:rPr>
          <w:rFonts w:ascii="Times New Roman" w:hAnsi="Times New Roman" w:cs="Times New Roman"/>
          <w:sz w:val="28"/>
          <w:szCs w:val="28"/>
        </w:rPr>
        <w:t xml:space="preserve"> м</w:t>
      </w:r>
      <w:r w:rsidR="004919B8" w:rsidRPr="004919B8">
        <w:rPr>
          <w:rFonts w:ascii="Times New Roman" w:hAnsi="Times New Roman" w:cs="Times New Roman"/>
          <w:sz w:val="28"/>
          <w:szCs w:val="28"/>
          <w:vertAlign w:val="superscript"/>
        </w:rPr>
        <w:t>3</w:t>
      </w:r>
      <w:r w:rsidR="004919B8">
        <w:rPr>
          <w:rFonts w:ascii="Times New Roman" w:hAnsi="Times New Roman" w:cs="Times New Roman"/>
          <w:sz w:val="28"/>
          <w:szCs w:val="28"/>
        </w:rPr>
        <w:t>/сут)</w:t>
      </w:r>
      <w:r w:rsidRPr="000E212E">
        <w:rPr>
          <w:rFonts w:ascii="Times New Roman" w:hAnsi="Times New Roman" w:cs="Times New Roman"/>
          <w:sz w:val="28"/>
          <w:szCs w:val="28"/>
        </w:rPr>
        <w:t>. Исходя из</w:t>
      </w:r>
      <w:r w:rsidR="00707097" w:rsidRPr="000E212E">
        <w:rPr>
          <w:rFonts w:ascii="Times New Roman" w:hAnsi="Times New Roman" w:cs="Times New Roman"/>
          <w:sz w:val="28"/>
          <w:szCs w:val="28"/>
        </w:rPr>
        <w:t xml:space="preserve"> предоставленных гарант</w:t>
      </w:r>
      <w:r w:rsidR="00707097" w:rsidRPr="000E212E">
        <w:rPr>
          <w:rFonts w:ascii="Times New Roman" w:hAnsi="Times New Roman" w:cs="Times New Roman"/>
          <w:sz w:val="28"/>
          <w:szCs w:val="28"/>
        </w:rPr>
        <w:t>и</w:t>
      </w:r>
      <w:r w:rsidR="00707097" w:rsidRPr="000E212E">
        <w:rPr>
          <w:rFonts w:ascii="Times New Roman" w:hAnsi="Times New Roman" w:cs="Times New Roman"/>
          <w:sz w:val="28"/>
          <w:szCs w:val="28"/>
        </w:rPr>
        <w:t xml:space="preserve">рующей организацией данных о фактическом подъеме </w:t>
      </w:r>
      <w:r w:rsidR="00D45187" w:rsidRPr="000E212E">
        <w:rPr>
          <w:rFonts w:ascii="Times New Roman" w:hAnsi="Times New Roman" w:cs="Times New Roman"/>
          <w:sz w:val="28"/>
          <w:szCs w:val="28"/>
        </w:rPr>
        <w:t>приведены значения в</w:t>
      </w:r>
      <w:r w:rsidR="00707097" w:rsidRPr="000E212E">
        <w:rPr>
          <w:rFonts w:ascii="Times New Roman" w:hAnsi="Times New Roman" w:cs="Times New Roman"/>
          <w:sz w:val="28"/>
          <w:szCs w:val="28"/>
        </w:rPr>
        <w:t xml:space="preserve"> </w:t>
      </w:r>
      <w:r w:rsidR="00707097" w:rsidRPr="004919B8">
        <w:rPr>
          <w:rFonts w:ascii="Times New Roman" w:hAnsi="Times New Roman" w:cs="Times New Roman"/>
          <w:sz w:val="28"/>
          <w:szCs w:val="28"/>
        </w:rPr>
        <w:t>та</w:t>
      </w:r>
      <w:r w:rsidR="00707097" w:rsidRPr="004919B8">
        <w:rPr>
          <w:rFonts w:ascii="Times New Roman" w:hAnsi="Times New Roman" w:cs="Times New Roman"/>
          <w:sz w:val="28"/>
          <w:szCs w:val="28"/>
        </w:rPr>
        <w:t>б</w:t>
      </w:r>
      <w:r w:rsidR="00707097" w:rsidRPr="004919B8">
        <w:rPr>
          <w:rFonts w:ascii="Times New Roman" w:hAnsi="Times New Roman" w:cs="Times New Roman"/>
          <w:sz w:val="28"/>
          <w:szCs w:val="28"/>
        </w:rPr>
        <w:t>лице 3.</w:t>
      </w:r>
      <w:r w:rsidR="00273D92">
        <w:rPr>
          <w:rFonts w:ascii="Times New Roman" w:hAnsi="Times New Roman" w:cs="Times New Roman"/>
          <w:sz w:val="28"/>
          <w:szCs w:val="28"/>
        </w:rPr>
        <w:t>3</w:t>
      </w:r>
      <w:r w:rsidR="00707097" w:rsidRPr="004919B8">
        <w:rPr>
          <w:rFonts w:ascii="Times New Roman" w:hAnsi="Times New Roman" w:cs="Times New Roman"/>
          <w:sz w:val="28"/>
          <w:szCs w:val="28"/>
        </w:rPr>
        <w:t>.</w:t>
      </w:r>
      <w:r w:rsidRPr="000E212E">
        <w:rPr>
          <w:rFonts w:ascii="Times New Roman" w:hAnsi="Times New Roman" w:cs="Times New Roman"/>
          <w:sz w:val="28"/>
          <w:szCs w:val="28"/>
        </w:rPr>
        <w:t xml:space="preserve"> </w:t>
      </w:r>
    </w:p>
    <w:p w:rsidR="00AF44E4" w:rsidRPr="000E212E" w:rsidRDefault="00AF44E4" w:rsidP="006D25C6">
      <w:pPr>
        <w:pStyle w:val="a4"/>
        <w:spacing w:after="0" w:line="360" w:lineRule="auto"/>
        <w:ind w:left="0" w:firstLine="567"/>
        <w:contextualSpacing w:val="0"/>
        <w:jc w:val="both"/>
        <w:rPr>
          <w:rFonts w:ascii="Times New Roman" w:hAnsi="Times New Roman" w:cs="Times New Roman"/>
          <w:sz w:val="28"/>
          <w:szCs w:val="28"/>
        </w:rPr>
      </w:pPr>
    </w:p>
    <w:p w:rsidR="00282850" w:rsidRPr="000E212E" w:rsidRDefault="00282850" w:rsidP="00282850">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Таблица 3.</w:t>
      </w:r>
      <w:r w:rsidR="00273D92">
        <w:rPr>
          <w:rFonts w:ascii="Times New Roman" w:hAnsi="Times New Roman" w:cs="Times New Roman"/>
          <w:sz w:val="28"/>
          <w:szCs w:val="28"/>
        </w:rPr>
        <w:t>3</w:t>
      </w:r>
      <w:r w:rsidRPr="000E212E">
        <w:rPr>
          <w:rFonts w:ascii="Times New Roman" w:hAnsi="Times New Roman" w:cs="Times New Roman"/>
          <w:sz w:val="28"/>
          <w:szCs w:val="28"/>
        </w:rPr>
        <w:t xml:space="preserve"> – </w:t>
      </w:r>
      <w:r w:rsidR="000A1CA3" w:rsidRPr="000E212E">
        <w:rPr>
          <w:rFonts w:ascii="Times New Roman" w:hAnsi="Times New Roman" w:cs="Times New Roman"/>
          <w:sz w:val="28"/>
          <w:szCs w:val="28"/>
        </w:rPr>
        <w:t xml:space="preserve">Анализ дефицита и избытка производительности </w:t>
      </w:r>
      <w:r w:rsidR="00AF44E4" w:rsidRPr="000E212E">
        <w:rPr>
          <w:rFonts w:ascii="Times New Roman" w:hAnsi="Times New Roman" w:cs="Times New Roman"/>
          <w:sz w:val="28"/>
          <w:szCs w:val="28"/>
        </w:rPr>
        <w:t xml:space="preserve">водозаборных сооружений </w:t>
      </w:r>
      <w:r w:rsidR="0093742E">
        <w:rPr>
          <w:rFonts w:ascii="Times New Roman" w:hAnsi="Times New Roman" w:cs="Times New Roman"/>
          <w:sz w:val="28"/>
          <w:szCs w:val="28"/>
        </w:rPr>
        <w:t>п. Ключевский</w:t>
      </w:r>
    </w:p>
    <w:tbl>
      <w:tblPr>
        <w:tblStyle w:val="a3"/>
        <w:tblW w:w="11248" w:type="dxa"/>
        <w:tblInd w:w="-743" w:type="dxa"/>
        <w:tblBorders>
          <w:top w:val="single" w:sz="12" w:space="0" w:color="auto"/>
          <w:left w:val="single" w:sz="12" w:space="0" w:color="auto"/>
          <w:bottom w:val="single" w:sz="12" w:space="0" w:color="auto"/>
          <w:right w:val="single" w:sz="12" w:space="0" w:color="auto"/>
        </w:tblBorders>
        <w:tblLayout w:type="fixed"/>
        <w:tblLook w:val="04A0"/>
      </w:tblPr>
      <w:tblGrid>
        <w:gridCol w:w="1844"/>
        <w:gridCol w:w="1223"/>
        <w:gridCol w:w="1753"/>
        <w:gridCol w:w="1607"/>
        <w:gridCol w:w="1607"/>
        <w:gridCol w:w="1607"/>
        <w:gridCol w:w="1607"/>
      </w:tblGrid>
      <w:tr w:rsidR="00107226" w:rsidRPr="000E212E" w:rsidTr="00273D92">
        <w:trPr>
          <w:trHeight w:val="2473"/>
        </w:trPr>
        <w:tc>
          <w:tcPr>
            <w:tcW w:w="1844" w:type="dxa"/>
            <w:tcBorders>
              <w:top w:val="single" w:sz="12" w:space="0" w:color="auto"/>
              <w:bottom w:val="single" w:sz="12" w:space="0" w:color="auto"/>
              <w:right w:val="single" w:sz="12" w:space="0" w:color="auto"/>
            </w:tcBorders>
            <w:vAlign w:val="center"/>
          </w:tcPr>
          <w:p w:rsidR="00107226" w:rsidRPr="000E212E" w:rsidRDefault="00107226" w:rsidP="00282850">
            <w:pPr>
              <w:pStyle w:val="a4"/>
              <w:ind w:left="0"/>
              <w:contextualSpacing w:val="0"/>
              <w:jc w:val="center"/>
              <w:rPr>
                <w:rFonts w:ascii="Times New Roman" w:hAnsi="Times New Roman" w:cs="Times New Roman"/>
              </w:rPr>
            </w:pPr>
            <w:r w:rsidRPr="000E212E">
              <w:rPr>
                <w:rFonts w:ascii="Times New Roman" w:hAnsi="Times New Roman" w:cs="Times New Roman"/>
              </w:rPr>
              <w:t>Наименование населенного пункта</w:t>
            </w:r>
          </w:p>
        </w:tc>
        <w:tc>
          <w:tcPr>
            <w:tcW w:w="1223"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AF44E4">
            <w:pPr>
              <w:pStyle w:val="a4"/>
              <w:ind w:left="0"/>
              <w:contextualSpacing w:val="0"/>
              <w:jc w:val="center"/>
              <w:rPr>
                <w:rFonts w:ascii="Times New Roman" w:hAnsi="Times New Roman" w:cs="Times New Roman"/>
              </w:rPr>
            </w:pPr>
            <w:r w:rsidRPr="000E212E">
              <w:rPr>
                <w:rFonts w:ascii="Times New Roman" w:hAnsi="Times New Roman" w:cs="Times New Roman"/>
              </w:rPr>
              <w:t>Количес</w:t>
            </w:r>
            <w:r w:rsidRPr="000E212E">
              <w:rPr>
                <w:rFonts w:ascii="Times New Roman" w:hAnsi="Times New Roman" w:cs="Times New Roman"/>
              </w:rPr>
              <w:t>т</w:t>
            </w:r>
            <w:r w:rsidRPr="000E212E">
              <w:rPr>
                <w:rFonts w:ascii="Times New Roman" w:hAnsi="Times New Roman" w:cs="Times New Roman"/>
              </w:rPr>
              <w:t>во потр</w:t>
            </w:r>
            <w:r w:rsidRPr="000E212E">
              <w:rPr>
                <w:rFonts w:ascii="Times New Roman" w:hAnsi="Times New Roman" w:cs="Times New Roman"/>
              </w:rPr>
              <w:t>е</w:t>
            </w:r>
            <w:r w:rsidRPr="000E212E">
              <w:rPr>
                <w:rFonts w:ascii="Times New Roman" w:hAnsi="Times New Roman" w:cs="Times New Roman"/>
              </w:rPr>
              <w:t>бителей по с</w:t>
            </w:r>
            <w:r w:rsidRPr="000E212E">
              <w:rPr>
                <w:rFonts w:ascii="Times New Roman" w:hAnsi="Times New Roman" w:cs="Times New Roman"/>
              </w:rPr>
              <w:t>о</w:t>
            </w:r>
            <w:r w:rsidRPr="000E212E">
              <w:rPr>
                <w:rFonts w:ascii="Times New Roman" w:hAnsi="Times New Roman" w:cs="Times New Roman"/>
              </w:rPr>
              <w:t>стоянию на 1 янв</w:t>
            </w:r>
            <w:r w:rsidRPr="000E212E">
              <w:rPr>
                <w:rFonts w:ascii="Times New Roman" w:hAnsi="Times New Roman" w:cs="Times New Roman"/>
              </w:rPr>
              <w:t>а</w:t>
            </w:r>
            <w:r w:rsidRPr="000E212E">
              <w:rPr>
                <w:rFonts w:ascii="Times New Roman" w:hAnsi="Times New Roman" w:cs="Times New Roman"/>
              </w:rPr>
              <w:t>ря 2013 г., чел.</w:t>
            </w:r>
          </w:p>
        </w:tc>
        <w:tc>
          <w:tcPr>
            <w:tcW w:w="1753"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282850">
            <w:pPr>
              <w:pStyle w:val="a4"/>
              <w:ind w:left="0"/>
              <w:contextualSpacing w:val="0"/>
              <w:jc w:val="center"/>
              <w:rPr>
                <w:rFonts w:ascii="Times New Roman" w:hAnsi="Times New Roman" w:cs="Times New Roman"/>
              </w:rPr>
            </w:pPr>
            <w:r w:rsidRPr="000E212E">
              <w:rPr>
                <w:rFonts w:ascii="Times New Roman" w:hAnsi="Times New Roman" w:cs="Times New Roman"/>
              </w:rPr>
              <w:t>Требуемый ра</w:t>
            </w:r>
            <w:r w:rsidRPr="000E212E">
              <w:rPr>
                <w:rFonts w:ascii="Times New Roman" w:hAnsi="Times New Roman" w:cs="Times New Roman"/>
              </w:rPr>
              <w:t>с</w:t>
            </w:r>
            <w:r w:rsidRPr="000E212E">
              <w:rPr>
                <w:rFonts w:ascii="Times New Roman" w:hAnsi="Times New Roman" w:cs="Times New Roman"/>
              </w:rPr>
              <w:t>ход воды при норме водоп</w:t>
            </w:r>
            <w:r w:rsidRPr="000E212E">
              <w:rPr>
                <w:rFonts w:ascii="Times New Roman" w:hAnsi="Times New Roman" w:cs="Times New Roman"/>
              </w:rPr>
              <w:t>о</w:t>
            </w:r>
            <w:r>
              <w:rPr>
                <w:rFonts w:ascii="Times New Roman" w:hAnsi="Times New Roman" w:cs="Times New Roman"/>
              </w:rPr>
              <w:t>требления 31</w:t>
            </w:r>
            <w:r w:rsidRPr="000E212E">
              <w:rPr>
                <w:rFonts w:ascii="Times New Roman" w:hAnsi="Times New Roman" w:cs="Times New Roman"/>
              </w:rPr>
              <w:t xml:space="preserve"> л/сут на 1чел.,</w:t>
            </w:r>
          </w:p>
          <w:p w:rsidR="00107226" w:rsidRPr="000E212E" w:rsidRDefault="00107226" w:rsidP="00282850">
            <w:pPr>
              <w:pStyle w:val="a4"/>
              <w:ind w:left="0"/>
              <w:contextualSpacing w:val="0"/>
              <w:jc w:val="center"/>
              <w:rPr>
                <w:rFonts w:ascii="Times New Roman" w:hAnsi="Times New Roman" w:cs="Times New Roman"/>
              </w:rPr>
            </w:pPr>
            <w:r w:rsidRPr="000E212E">
              <w:rPr>
                <w:rFonts w:ascii="Times New Roman" w:hAnsi="Times New Roman" w:cs="Times New Roman"/>
              </w:rPr>
              <w:t>тыс.куб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Default="00107226" w:rsidP="00107226">
            <w:pPr>
              <w:pStyle w:val="a4"/>
              <w:ind w:left="0"/>
              <w:contextualSpacing w:val="0"/>
              <w:jc w:val="center"/>
              <w:rPr>
                <w:rFonts w:ascii="Times New Roman" w:hAnsi="Times New Roman" w:cs="Times New Roman"/>
              </w:rPr>
            </w:pPr>
            <w:r>
              <w:rPr>
                <w:rFonts w:ascii="Times New Roman" w:hAnsi="Times New Roman" w:cs="Times New Roman"/>
              </w:rPr>
              <w:t>Расход воды на произво</w:t>
            </w:r>
            <w:r>
              <w:rPr>
                <w:rFonts w:ascii="Times New Roman" w:hAnsi="Times New Roman" w:cs="Times New Roman"/>
              </w:rPr>
              <w:t>д</w:t>
            </w:r>
            <w:r>
              <w:rPr>
                <w:rFonts w:ascii="Times New Roman" w:hAnsi="Times New Roman" w:cs="Times New Roman"/>
              </w:rPr>
              <w:t xml:space="preserve">ственные </w:t>
            </w:r>
          </w:p>
          <w:p w:rsidR="00107226" w:rsidRDefault="00107226" w:rsidP="00107226">
            <w:pPr>
              <w:pStyle w:val="a4"/>
              <w:ind w:left="0"/>
              <w:contextualSpacing w:val="0"/>
              <w:jc w:val="center"/>
              <w:rPr>
                <w:rFonts w:ascii="Times New Roman" w:hAnsi="Times New Roman" w:cs="Times New Roman"/>
              </w:rPr>
            </w:pPr>
            <w:r>
              <w:rPr>
                <w:rFonts w:ascii="Times New Roman" w:hAnsi="Times New Roman" w:cs="Times New Roman"/>
              </w:rPr>
              <w:t>нужды</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Производ</w:t>
            </w:r>
            <w:r w:rsidRPr="000E212E">
              <w:rPr>
                <w:rFonts w:ascii="Times New Roman" w:hAnsi="Times New Roman" w:cs="Times New Roman"/>
              </w:rPr>
              <w:t>и</w:t>
            </w:r>
            <w:r w:rsidRPr="000E212E">
              <w:rPr>
                <w:rFonts w:ascii="Times New Roman" w:hAnsi="Times New Roman" w:cs="Times New Roman"/>
              </w:rPr>
              <w:t xml:space="preserve">тельность </w:t>
            </w:r>
          </w:p>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водозабора,</w:t>
            </w:r>
            <w:r w:rsidR="00273D92">
              <w:rPr>
                <w:rFonts w:ascii="Times New Roman" w:hAnsi="Times New Roman" w:cs="Times New Roman"/>
              </w:rPr>
              <w:t xml:space="preserve"> мах</w:t>
            </w:r>
          </w:p>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Дефицит пр</w:t>
            </w:r>
            <w:r w:rsidRPr="000E212E">
              <w:rPr>
                <w:rFonts w:ascii="Times New Roman" w:hAnsi="Times New Roman" w:cs="Times New Roman"/>
              </w:rPr>
              <w:t>о</w:t>
            </w:r>
            <w:r w:rsidRPr="000E212E">
              <w:rPr>
                <w:rFonts w:ascii="Times New Roman" w:hAnsi="Times New Roman" w:cs="Times New Roman"/>
              </w:rPr>
              <w:t>изводительн</w:t>
            </w:r>
            <w:r w:rsidRPr="000E212E">
              <w:rPr>
                <w:rFonts w:ascii="Times New Roman" w:hAnsi="Times New Roman" w:cs="Times New Roman"/>
              </w:rPr>
              <w:t>о</w:t>
            </w:r>
            <w:r w:rsidRPr="000E212E">
              <w:rPr>
                <w:rFonts w:ascii="Times New Roman" w:hAnsi="Times New Roman" w:cs="Times New Roman"/>
              </w:rPr>
              <w:t xml:space="preserve">сти </w:t>
            </w:r>
          </w:p>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водозабора,</w:t>
            </w:r>
          </w:p>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Избыток пр</w:t>
            </w:r>
            <w:r w:rsidRPr="000E212E">
              <w:rPr>
                <w:rFonts w:ascii="Times New Roman" w:hAnsi="Times New Roman" w:cs="Times New Roman"/>
              </w:rPr>
              <w:t>о</w:t>
            </w:r>
            <w:r w:rsidRPr="000E212E">
              <w:rPr>
                <w:rFonts w:ascii="Times New Roman" w:hAnsi="Times New Roman" w:cs="Times New Roman"/>
              </w:rPr>
              <w:t>изводительн</w:t>
            </w:r>
            <w:r w:rsidRPr="000E212E">
              <w:rPr>
                <w:rFonts w:ascii="Times New Roman" w:hAnsi="Times New Roman" w:cs="Times New Roman"/>
              </w:rPr>
              <w:t>о</w:t>
            </w:r>
            <w:r w:rsidRPr="000E212E">
              <w:rPr>
                <w:rFonts w:ascii="Times New Roman" w:hAnsi="Times New Roman" w:cs="Times New Roman"/>
              </w:rPr>
              <w:t>сти водозаб</w:t>
            </w:r>
            <w:r w:rsidRPr="000E212E">
              <w:rPr>
                <w:rFonts w:ascii="Times New Roman" w:hAnsi="Times New Roman" w:cs="Times New Roman"/>
              </w:rPr>
              <w:t>о</w:t>
            </w:r>
            <w:r w:rsidRPr="000E212E">
              <w:rPr>
                <w:rFonts w:ascii="Times New Roman" w:hAnsi="Times New Roman" w:cs="Times New Roman"/>
              </w:rPr>
              <w:t>ра,</w:t>
            </w:r>
          </w:p>
          <w:p w:rsidR="00107226" w:rsidRPr="000E212E" w:rsidRDefault="00107226" w:rsidP="00D81A74">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r>
      <w:tr w:rsidR="00107226" w:rsidRPr="000E212E" w:rsidTr="00273D92">
        <w:trPr>
          <w:trHeight w:val="437"/>
        </w:trPr>
        <w:tc>
          <w:tcPr>
            <w:tcW w:w="1844" w:type="dxa"/>
            <w:tcBorders>
              <w:top w:val="single" w:sz="12" w:space="0" w:color="auto"/>
              <w:right w:val="single" w:sz="12" w:space="0" w:color="auto"/>
            </w:tcBorders>
            <w:vAlign w:val="center"/>
          </w:tcPr>
          <w:p w:rsidR="00107226" w:rsidRPr="000E212E" w:rsidRDefault="0093742E" w:rsidP="00D44D76">
            <w:pPr>
              <w:pStyle w:val="a4"/>
              <w:ind w:left="0"/>
              <w:contextualSpacing w:val="0"/>
              <w:jc w:val="center"/>
              <w:rPr>
                <w:rFonts w:ascii="Times New Roman" w:hAnsi="Times New Roman" w:cs="Times New Roman"/>
              </w:rPr>
            </w:pPr>
            <w:r>
              <w:rPr>
                <w:rFonts w:ascii="Times New Roman" w:hAnsi="Times New Roman" w:cs="Times New Roman"/>
              </w:rPr>
              <w:t>п. Ключевский</w:t>
            </w:r>
          </w:p>
        </w:tc>
        <w:tc>
          <w:tcPr>
            <w:tcW w:w="1223" w:type="dxa"/>
            <w:tcBorders>
              <w:top w:val="single" w:sz="12" w:space="0" w:color="auto"/>
              <w:left w:val="single" w:sz="12" w:space="0" w:color="auto"/>
              <w:right w:val="single" w:sz="12" w:space="0" w:color="auto"/>
            </w:tcBorders>
            <w:vAlign w:val="center"/>
          </w:tcPr>
          <w:p w:rsidR="00107226" w:rsidRPr="000E212E" w:rsidRDefault="00273D92" w:rsidP="00D44D76">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753" w:type="dxa"/>
            <w:tcBorders>
              <w:top w:val="single" w:sz="12" w:space="0" w:color="auto"/>
              <w:left w:val="single" w:sz="12" w:space="0" w:color="auto"/>
              <w:right w:val="single" w:sz="12" w:space="0" w:color="auto"/>
            </w:tcBorders>
            <w:vAlign w:val="center"/>
          </w:tcPr>
          <w:p w:rsidR="00107226" w:rsidRPr="000E212E" w:rsidRDefault="00273D92" w:rsidP="004919B8">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607" w:type="dxa"/>
            <w:tcBorders>
              <w:top w:val="single" w:sz="12" w:space="0" w:color="auto"/>
              <w:left w:val="single" w:sz="12" w:space="0" w:color="auto"/>
              <w:right w:val="single" w:sz="12" w:space="0" w:color="auto"/>
            </w:tcBorders>
            <w:vAlign w:val="center"/>
          </w:tcPr>
          <w:p w:rsidR="00107226"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1,7</w:t>
            </w:r>
          </w:p>
        </w:tc>
        <w:tc>
          <w:tcPr>
            <w:tcW w:w="1607" w:type="dxa"/>
            <w:tcBorders>
              <w:top w:val="single" w:sz="12" w:space="0" w:color="auto"/>
              <w:left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657,0</w:t>
            </w:r>
          </w:p>
        </w:tc>
        <w:tc>
          <w:tcPr>
            <w:tcW w:w="1607" w:type="dxa"/>
            <w:tcBorders>
              <w:top w:val="single" w:sz="12" w:space="0" w:color="auto"/>
              <w:left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0</w:t>
            </w:r>
          </w:p>
        </w:tc>
        <w:tc>
          <w:tcPr>
            <w:tcW w:w="1607" w:type="dxa"/>
            <w:tcBorders>
              <w:top w:val="single" w:sz="12" w:space="0" w:color="auto"/>
              <w:left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639,991</w:t>
            </w:r>
          </w:p>
        </w:tc>
      </w:tr>
      <w:tr w:rsidR="00107226" w:rsidRPr="000E212E" w:rsidTr="00273D92">
        <w:trPr>
          <w:trHeight w:val="437"/>
        </w:trPr>
        <w:tc>
          <w:tcPr>
            <w:tcW w:w="1844" w:type="dxa"/>
            <w:tcBorders>
              <w:bottom w:val="single" w:sz="12" w:space="0" w:color="auto"/>
              <w:right w:val="single" w:sz="12" w:space="0" w:color="auto"/>
            </w:tcBorders>
            <w:vAlign w:val="center"/>
          </w:tcPr>
          <w:p w:rsidR="00107226" w:rsidRPr="000E212E" w:rsidRDefault="00107226" w:rsidP="00D44D76">
            <w:pPr>
              <w:pStyle w:val="a4"/>
              <w:ind w:left="0"/>
              <w:contextualSpacing w:val="0"/>
              <w:jc w:val="center"/>
              <w:rPr>
                <w:rFonts w:ascii="Times New Roman" w:hAnsi="Times New Roman" w:cs="Times New Roman"/>
              </w:rPr>
            </w:pPr>
            <w:r w:rsidRPr="000E212E">
              <w:rPr>
                <w:rFonts w:ascii="Times New Roman" w:hAnsi="Times New Roman" w:cs="Times New Roman"/>
              </w:rPr>
              <w:t>ИТОГО:</w:t>
            </w:r>
          </w:p>
        </w:tc>
        <w:tc>
          <w:tcPr>
            <w:tcW w:w="1223" w:type="dxa"/>
            <w:tcBorders>
              <w:left w:val="single" w:sz="12" w:space="0" w:color="auto"/>
              <w:bottom w:val="single" w:sz="12" w:space="0" w:color="auto"/>
              <w:right w:val="single" w:sz="12" w:space="0" w:color="auto"/>
            </w:tcBorders>
            <w:vAlign w:val="center"/>
          </w:tcPr>
          <w:p w:rsidR="00107226" w:rsidRPr="000E212E" w:rsidRDefault="00273D92" w:rsidP="00D44D76">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753" w:type="dxa"/>
            <w:tcBorders>
              <w:left w:val="single" w:sz="12" w:space="0" w:color="auto"/>
              <w:bottom w:val="single" w:sz="12" w:space="0" w:color="auto"/>
              <w:right w:val="single" w:sz="12" w:space="0" w:color="auto"/>
            </w:tcBorders>
            <w:vAlign w:val="center"/>
          </w:tcPr>
          <w:p w:rsidR="00107226" w:rsidRPr="000E212E" w:rsidRDefault="00273D92" w:rsidP="00D44D76">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607" w:type="dxa"/>
            <w:tcBorders>
              <w:left w:val="single" w:sz="12" w:space="0" w:color="auto"/>
              <w:bottom w:val="single" w:sz="12" w:space="0" w:color="auto"/>
              <w:right w:val="single" w:sz="12" w:space="0" w:color="auto"/>
            </w:tcBorders>
            <w:vAlign w:val="center"/>
          </w:tcPr>
          <w:p w:rsidR="00107226"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1,7</w:t>
            </w:r>
          </w:p>
        </w:tc>
        <w:tc>
          <w:tcPr>
            <w:tcW w:w="1607" w:type="dxa"/>
            <w:tcBorders>
              <w:left w:val="single" w:sz="12" w:space="0" w:color="auto"/>
              <w:bottom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657,0</w:t>
            </w:r>
          </w:p>
        </w:tc>
        <w:tc>
          <w:tcPr>
            <w:tcW w:w="1607" w:type="dxa"/>
            <w:tcBorders>
              <w:left w:val="single" w:sz="12" w:space="0" w:color="auto"/>
              <w:bottom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0</w:t>
            </w:r>
          </w:p>
        </w:tc>
        <w:tc>
          <w:tcPr>
            <w:tcW w:w="1607" w:type="dxa"/>
            <w:tcBorders>
              <w:left w:val="single" w:sz="12" w:space="0" w:color="auto"/>
              <w:bottom w:val="single" w:sz="12" w:space="0" w:color="auto"/>
              <w:right w:val="single" w:sz="12" w:space="0" w:color="auto"/>
            </w:tcBorders>
            <w:vAlign w:val="center"/>
          </w:tcPr>
          <w:p w:rsidR="00107226" w:rsidRPr="000E212E" w:rsidRDefault="00273D92" w:rsidP="00D81A74">
            <w:pPr>
              <w:pStyle w:val="a4"/>
              <w:ind w:left="0"/>
              <w:contextualSpacing w:val="0"/>
              <w:jc w:val="center"/>
              <w:rPr>
                <w:rFonts w:ascii="Times New Roman" w:hAnsi="Times New Roman" w:cs="Times New Roman"/>
              </w:rPr>
            </w:pPr>
            <w:r>
              <w:rPr>
                <w:rFonts w:ascii="Times New Roman" w:hAnsi="Times New Roman" w:cs="Times New Roman"/>
              </w:rPr>
              <w:t>639,991</w:t>
            </w:r>
          </w:p>
        </w:tc>
      </w:tr>
    </w:tbl>
    <w:p w:rsidR="00052B2E" w:rsidRPr="000E212E" w:rsidRDefault="00052B2E" w:rsidP="00282850">
      <w:pPr>
        <w:spacing w:after="0" w:line="360" w:lineRule="auto"/>
        <w:ind w:firstLine="567"/>
        <w:jc w:val="both"/>
        <w:rPr>
          <w:rFonts w:ascii="Times New Roman" w:eastAsia="Times New Roman" w:hAnsi="Times New Roman" w:cs="Times New Roman"/>
          <w:sz w:val="28"/>
          <w:szCs w:val="28"/>
          <w:lang w:eastAsia="ru-RU"/>
        </w:rPr>
      </w:pPr>
    </w:p>
    <w:p w:rsidR="00052B2E" w:rsidRPr="000E212E" w:rsidRDefault="00052B2E" w:rsidP="00282850">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Согласно расчетных данных приведенных в таблице 3.</w:t>
      </w:r>
      <w:r w:rsidR="00273D92">
        <w:rPr>
          <w:rFonts w:ascii="Times New Roman" w:eastAsia="Times New Roman" w:hAnsi="Times New Roman" w:cs="Times New Roman"/>
          <w:sz w:val="28"/>
          <w:szCs w:val="28"/>
          <w:lang w:eastAsia="ru-RU"/>
        </w:rPr>
        <w:t>3</w:t>
      </w:r>
      <w:r w:rsidRPr="000E212E">
        <w:rPr>
          <w:rFonts w:ascii="Times New Roman" w:eastAsia="Times New Roman" w:hAnsi="Times New Roman" w:cs="Times New Roman"/>
          <w:sz w:val="28"/>
          <w:szCs w:val="28"/>
          <w:lang w:eastAsia="ru-RU"/>
        </w:rPr>
        <w:t xml:space="preserve"> </w:t>
      </w:r>
      <w:r w:rsidR="004919B8">
        <w:rPr>
          <w:rFonts w:ascii="Times New Roman" w:eastAsia="Times New Roman" w:hAnsi="Times New Roman" w:cs="Times New Roman"/>
          <w:sz w:val="28"/>
          <w:szCs w:val="28"/>
          <w:lang w:eastAsia="ru-RU"/>
        </w:rPr>
        <w:t>избыток</w:t>
      </w:r>
      <w:r w:rsidRPr="000E212E">
        <w:rPr>
          <w:rFonts w:ascii="Times New Roman" w:eastAsia="Times New Roman" w:hAnsi="Times New Roman" w:cs="Times New Roman"/>
          <w:sz w:val="28"/>
          <w:szCs w:val="28"/>
          <w:lang w:eastAsia="ru-RU"/>
        </w:rPr>
        <w:t xml:space="preserve"> производ</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 xml:space="preserve">тельности водозабора составляет </w:t>
      </w:r>
      <w:r w:rsidR="00273D92">
        <w:rPr>
          <w:rFonts w:ascii="Times New Roman" w:eastAsia="Times New Roman" w:hAnsi="Times New Roman" w:cs="Times New Roman"/>
          <w:sz w:val="28"/>
          <w:szCs w:val="28"/>
          <w:lang w:eastAsia="ru-RU"/>
        </w:rPr>
        <w:t>639,991</w:t>
      </w:r>
      <w:r w:rsidRPr="000E212E">
        <w:rPr>
          <w:rFonts w:ascii="Times New Roman" w:eastAsia="Times New Roman" w:hAnsi="Times New Roman" w:cs="Times New Roman"/>
          <w:sz w:val="28"/>
          <w:szCs w:val="28"/>
          <w:lang w:eastAsia="ru-RU"/>
        </w:rPr>
        <w:t xml:space="preserve"> тыс.м</w:t>
      </w:r>
      <w:r w:rsidRPr="000E212E">
        <w:rPr>
          <w:rFonts w:ascii="Times New Roman" w:eastAsia="Times New Roman" w:hAnsi="Times New Roman" w:cs="Times New Roman"/>
          <w:sz w:val="28"/>
          <w:szCs w:val="28"/>
          <w:vertAlign w:val="superscript"/>
          <w:lang w:eastAsia="ru-RU"/>
        </w:rPr>
        <w:t>3</w:t>
      </w:r>
      <w:r w:rsidR="00107226">
        <w:rPr>
          <w:rFonts w:ascii="Times New Roman" w:eastAsia="Times New Roman" w:hAnsi="Times New Roman" w:cs="Times New Roman"/>
          <w:sz w:val="28"/>
          <w:szCs w:val="28"/>
          <w:lang w:eastAsia="ru-RU"/>
        </w:rPr>
        <w:t>/год (</w:t>
      </w:r>
      <w:r w:rsidR="00273D92">
        <w:rPr>
          <w:rFonts w:ascii="Times New Roman" w:eastAsia="Times New Roman" w:hAnsi="Times New Roman" w:cs="Times New Roman"/>
          <w:sz w:val="28"/>
          <w:szCs w:val="28"/>
          <w:lang w:eastAsia="ru-RU"/>
        </w:rPr>
        <w:t>1753,4</w:t>
      </w:r>
      <w:r w:rsidR="004919B8">
        <w:rPr>
          <w:rFonts w:ascii="Times New Roman" w:eastAsia="Times New Roman" w:hAnsi="Times New Roman" w:cs="Times New Roman"/>
          <w:sz w:val="28"/>
          <w:szCs w:val="28"/>
          <w:lang w:eastAsia="ru-RU"/>
        </w:rPr>
        <w:t xml:space="preserve"> </w:t>
      </w:r>
      <w:r w:rsidRPr="000E212E">
        <w:rPr>
          <w:rFonts w:ascii="Times New Roman" w:eastAsia="Times New Roman" w:hAnsi="Times New Roman" w:cs="Times New Roman"/>
          <w:sz w:val="28"/>
          <w:szCs w:val="28"/>
          <w:lang w:eastAsia="ru-RU"/>
        </w:rPr>
        <w:t>м</w:t>
      </w:r>
      <w:r w:rsidRPr="000E212E">
        <w:rPr>
          <w:rFonts w:ascii="Times New Roman" w:eastAsia="Times New Roman" w:hAnsi="Times New Roman" w:cs="Times New Roman"/>
          <w:sz w:val="28"/>
          <w:szCs w:val="28"/>
          <w:vertAlign w:val="superscript"/>
          <w:lang w:eastAsia="ru-RU"/>
        </w:rPr>
        <w:t>3</w:t>
      </w:r>
      <w:r w:rsidRPr="000E212E">
        <w:rPr>
          <w:rFonts w:ascii="Times New Roman" w:eastAsia="Times New Roman" w:hAnsi="Times New Roman" w:cs="Times New Roman"/>
          <w:sz w:val="28"/>
          <w:szCs w:val="28"/>
          <w:lang w:eastAsia="ru-RU"/>
        </w:rPr>
        <w:t>/сут ), для обесп</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lastRenderedPageBreak/>
        <w:t xml:space="preserve">чения требуемого количества потребляемой воды </w:t>
      </w:r>
      <w:r w:rsidR="004919B8">
        <w:rPr>
          <w:rFonts w:ascii="Times New Roman" w:eastAsia="Times New Roman" w:hAnsi="Times New Roman" w:cs="Times New Roman"/>
          <w:sz w:val="28"/>
          <w:szCs w:val="28"/>
          <w:lang w:eastAsia="ru-RU"/>
        </w:rPr>
        <w:t xml:space="preserve">не </w:t>
      </w:r>
      <w:r w:rsidRPr="000E212E">
        <w:rPr>
          <w:rFonts w:ascii="Times New Roman" w:eastAsia="Times New Roman" w:hAnsi="Times New Roman" w:cs="Times New Roman"/>
          <w:sz w:val="28"/>
          <w:szCs w:val="28"/>
          <w:lang w:eastAsia="ru-RU"/>
        </w:rPr>
        <w:t>требуется строительства д</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полнительных водозаборных скважин.</w:t>
      </w:r>
    </w:p>
    <w:p w:rsidR="006E5EE8" w:rsidRPr="000E212E" w:rsidRDefault="006E5EE8" w:rsidP="006D25C6">
      <w:pPr>
        <w:pStyle w:val="2"/>
        <w:rPr>
          <w:szCs w:val="28"/>
        </w:rPr>
      </w:pPr>
      <w:r w:rsidRPr="000E212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0E212E">
        <w:rPr>
          <w:szCs w:val="28"/>
        </w:rPr>
        <w:t>а</w:t>
      </w:r>
      <w:r w:rsidRPr="000E212E">
        <w:rPr>
          <w:szCs w:val="28"/>
        </w:rPr>
        <w:t>мики с учетом перспективы развития и изменения состава и структуры з</w:t>
      </w:r>
      <w:r w:rsidRPr="000E212E">
        <w:rPr>
          <w:szCs w:val="28"/>
        </w:rPr>
        <w:t>а</w:t>
      </w:r>
      <w:r w:rsidR="007A4B1E" w:rsidRPr="000E212E">
        <w:rPr>
          <w:szCs w:val="28"/>
        </w:rPr>
        <w:t>стройки</w:t>
      </w:r>
    </w:p>
    <w:p w:rsidR="00933E44" w:rsidRPr="000E212E" w:rsidRDefault="006F3C8F" w:rsidP="00E97C8B">
      <w:pPr>
        <w:tabs>
          <w:tab w:val="left" w:pos="1620"/>
        </w:tabs>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Баланс производительности сооружений системы водоснабжения и потре</w:t>
      </w:r>
      <w:r w:rsidRPr="000E212E">
        <w:rPr>
          <w:rFonts w:ascii="Times New Roman" w:hAnsi="Times New Roman" w:cs="Times New Roman"/>
          <w:bCs/>
          <w:sz w:val="28"/>
          <w:szCs w:val="28"/>
        </w:rPr>
        <w:t>б</w:t>
      </w:r>
      <w:r w:rsidRPr="000E212E">
        <w:rPr>
          <w:rFonts w:ascii="Times New Roman" w:hAnsi="Times New Roman" w:cs="Times New Roman"/>
          <w:bCs/>
          <w:sz w:val="28"/>
          <w:szCs w:val="28"/>
        </w:rPr>
        <w:t>ления воды на хозяйственно-питьевые нужды населением</w:t>
      </w:r>
      <w:r w:rsidR="00707097" w:rsidRPr="000E212E">
        <w:rPr>
          <w:rFonts w:ascii="Times New Roman" w:hAnsi="Times New Roman" w:cs="Times New Roman"/>
          <w:bCs/>
          <w:sz w:val="28"/>
          <w:szCs w:val="28"/>
        </w:rPr>
        <w:t xml:space="preserve"> и иными потребител</w:t>
      </w:r>
      <w:r w:rsidR="00707097" w:rsidRPr="000E212E">
        <w:rPr>
          <w:rFonts w:ascii="Times New Roman" w:hAnsi="Times New Roman" w:cs="Times New Roman"/>
          <w:bCs/>
          <w:sz w:val="28"/>
          <w:szCs w:val="28"/>
        </w:rPr>
        <w:t>я</w:t>
      </w:r>
      <w:r w:rsidR="00707097" w:rsidRPr="000E212E">
        <w:rPr>
          <w:rFonts w:ascii="Times New Roman" w:hAnsi="Times New Roman" w:cs="Times New Roman"/>
          <w:bCs/>
          <w:sz w:val="28"/>
          <w:szCs w:val="28"/>
        </w:rPr>
        <w:t>ми с учетом перспективного развития, предлагаемого генеральным планом, и подключения новых потребителей, в том числе объектов нового строительства</w:t>
      </w:r>
      <w:r w:rsidRPr="000E212E">
        <w:rPr>
          <w:rFonts w:ascii="Times New Roman" w:hAnsi="Times New Roman" w:cs="Times New Roman"/>
          <w:bCs/>
          <w:sz w:val="28"/>
          <w:szCs w:val="28"/>
        </w:rPr>
        <w:t xml:space="preserve"> </w:t>
      </w:r>
      <w:r w:rsidR="0093742E">
        <w:rPr>
          <w:rFonts w:ascii="Times New Roman" w:hAnsi="Times New Roman" w:cs="Times New Roman"/>
          <w:bCs/>
          <w:sz w:val="28"/>
          <w:szCs w:val="28"/>
        </w:rPr>
        <w:t>п. Ключевский</w:t>
      </w:r>
      <w:r w:rsidRPr="000E212E">
        <w:rPr>
          <w:rFonts w:ascii="Times New Roman" w:hAnsi="Times New Roman" w:cs="Times New Roman"/>
          <w:bCs/>
          <w:sz w:val="28"/>
          <w:szCs w:val="28"/>
        </w:rPr>
        <w:t xml:space="preserve"> представлен в таблице 3.</w:t>
      </w:r>
      <w:r w:rsidR="00273D92">
        <w:rPr>
          <w:rFonts w:ascii="Times New Roman" w:hAnsi="Times New Roman" w:cs="Times New Roman"/>
          <w:bCs/>
          <w:sz w:val="28"/>
          <w:szCs w:val="28"/>
        </w:rPr>
        <w:t>4</w:t>
      </w:r>
      <w:r w:rsidR="00E97C8B" w:rsidRPr="000E212E">
        <w:rPr>
          <w:rFonts w:ascii="Times New Roman" w:hAnsi="Times New Roman" w:cs="Times New Roman"/>
          <w:bCs/>
          <w:sz w:val="28"/>
          <w:szCs w:val="28"/>
        </w:rPr>
        <w:t>.</w:t>
      </w:r>
    </w:p>
    <w:p w:rsidR="00E97C8B" w:rsidRPr="000E212E" w:rsidRDefault="00E97C8B" w:rsidP="00E97C8B">
      <w:pPr>
        <w:tabs>
          <w:tab w:val="left" w:pos="1620"/>
        </w:tabs>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При анализе баланса производительности водозаборных сооружений выя</w:t>
      </w:r>
      <w:r w:rsidRPr="000E212E">
        <w:rPr>
          <w:rFonts w:ascii="Times New Roman" w:hAnsi="Times New Roman" w:cs="Times New Roman"/>
          <w:bCs/>
          <w:sz w:val="28"/>
          <w:szCs w:val="28"/>
        </w:rPr>
        <w:t>в</w:t>
      </w:r>
      <w:r w:rsidRPr="000E212E">
        <w:rPr>
          <w:rFonts w:ascii="Times New Roman" w:hAnsi="Times New Roman" w:cs="Times New Roman"/>
          <w:bCs/>
          <w:sz w:val="28"/>
          <w:szCs w:val="28"/>
        </w:rPr>
        <w:t xml:space="preserve">лено, что существующий водозабор </w:t>
      </w:r>
      <w:r w:rsidR="006D62DF" w:rsidRPr="000E212E">
        <w:rPr>
          <w:rFonts w:ascii="Times New Roman" w:hAnsi="Times New Roman" w:cs="Times New Roman"/>
          <w:bCs/>
          <w:sz w:val="28"/>
          <w:szCs w:val="28"/>
        </w:rPr>
        <w:t xml:space="preserve"> </w:t>
      </w:r>
      <w:r w:rsidRPr="000E212E">
        <w:rPr>
          <w:rFonts w:ascii="Times New Roman" w:hAnsi="Times New Roman" w:cs="Times New Roman"/>
          <w:bCs/>
          <w:sz w:val="28"/>
          <w:szCs w:val="28"/>
        </w:rPr>
        <w:t xml:space="preserve">способен обеспечить водопотребление </w:t>
      </w:r>
      <w:r w:rsidR="0093742E">
        <w:rPr>
          <w:rFonts w:ascii="Times New Roman" w:hAnsi="Times New Roman" w:cs="Times New Roman"/>
          <w:bCs/>
          <w:sz w:val="28"/>
          <w:szCs w:val="28"/>
        </w:rPr>
        <w:t>п. Ключевский</w:t>
      </w:r>
      <w:r w:rsidRPr="000E212E">
        <w:rPr>
          <w:rFonts w:ascii="Times New Roman" w:hAnsi="Times New Roman" w:cs="Times New Roman"/>
          <w:bCs/>
          <w:sz w:val="28"/>
          <w:szCs w:val="28"/>
        </w:rPr>
        <w:t xml:space="preserve"> с учетом перспективного развития населенного пункта</w:t>
      </w:r>
      <w:r w:rsidR="00273D92">
        <w:rPr>
          <w:rFonts w:ascii="Times New Roman" w:hAnsi="Times New Roman" w:cs="Times New Roman"/>
          <w:bCs/>
          <w:sz w:val="28"/>
          <w:szCs w:val="28"/>
        </w:rPr>
        <w:t>.</w:t>
      </w:r>
    </w:p>
    <w:p w:rsidR="00E97C8B" w:rsidRPr="000E212E" w:rsidRDefault="00E97C8B" w:rsidP="00E97C8B">
      <w:pPr>
        <w:tabs>
          <w:tab w:val="left" w:pos="1620"/>
        </w:tabs>
        <w:spacing w:after="0" w:line="360" w:lineRule="auto"/>
        <w:ind w:firstLine="567"/>
        <w:jc w:val="both"/>
        <w:rPr>
          <w:rFonts w:ascii="Times New Roman" w:hAnsi="Times New Roman" w:cs="Times New Roman"/>
          <w:bCs/>
          <w:sz w:val="28"/>
          <w:szCs w:val="28"/>
        </w:rPr>
        <w:sectPr w:rsidR="00E97C8B" w:rsidRPr="000E212E" w:rsidSect="00C55C91">
          <w:headerReference w:type="default" r:id="rId14"/>
          <w:footerReference w:type="even" r:id="rId15"/>
          <w:footerReference w:type="default" r:id="rId16"/>
          <w:pgSz w:w="11906" w:h="16838"/>
          <w:pgMar w:top="1276" w:right="709" w:bottom="567" w:left="1276" w:header="283" w:footer="0" w:gutter="0"/>
          <w:cols w:space="708"/>
          <w:docGrid w:linePitch="360"/>
        </w:sectPr>
      </w:pPr>
    </w:p>
    <w:p w:rsidR="005D190A" w:rsidRPr="000E212E" w:rsidRDefault="005D190A"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3.</w:t>
      </w:r>
      <w:r w:rsidR="00107226">
        <w:rPr>
          <w:rFonts w:ascii="Times New Roman" w:hAnsi="Times New Roman" w:cs="Times New Roman"/>
          <w:sz w:val="28"/>
          <w:szCs w:val="28"/>
        </w:rPr>
        <w:t>3</w:t>
      </w:r>
      <w:r w:rsidRPr="000E212E">
        <w:rPr>
          <w:rFonts w:ascii="Times New Roman" w:hAnsi="Times New Roman" w:cs="Times New Roman"/>
          <w:sz w:val="28"/>
          <w:szCs w:val="28"/>
        </w:rPr>
        <w:t xml:space="preserve"> – Баланс производительности сооружений системы водоснабжения и потреблени</w:t>
      </w:r>
      <w:r w:rsidR="006F3C8F" w:rsidRPr="000E212E">
        <w:rPr>
          <w:rFonts w:ascii="Times New Roman" w:hAnsi="Times New Roman" w:cs="Times New Roman"/>
          <w:sz w:val="28"/>
          <w:szCs w:val="28"/>
        </w:rPr>
        <w:t>я</w:t>
      </w:r>
      <w:r w:rsidRPr="000E212E">
        <w:rPr>
          <w:rFonts w:ascii="Times New Roman" w:hAnsi="Times New Roman" w:cs="Times New Roman"/>
          <w:sz w:val="28"/>
          <w:szCs w:val="28"/>
        </w:rPr>
        <w:t xml:space="preserve"> воды </w:t>
      </w:r>
      <w:r w:rsidR="006F3C8F" w:rsidRPr="000E212E">
        <w:rPr>
          <w:rFonts w:ascii="Times New Roman" w:hAnsi="Times New Roman" w:cs="Times New Roman"/>
          <w:sz w:val="28"/>
          <w:szCs w:val="28"/>
        </w:rPr>
        <w:t xml:space="preserve">на хозяйственно-питьевые нужды </w:t>
      </w:r>
      <w:r w:rsidRPr="000E212E">
        <w:rPr>
          <w:rFonts w:ascii="Times New Roman" w:hAnsi="Times New Roman" w:cs="Times New Roman"/>
          <w:sz w:val="28"/>
          <w:szCs w:val="28"/>
        </w:rPr>
        <w:t xml:space="preserve">населением </w:t>
      </w:r>
      <w:r w:rsidR="0093742E">
        <w:rPr>
          <w:rFonts w:ascii="Times New Roman" w:hAnsi="Times New Roman" w:cs="Times New Roman"/>
          <w:sz w:val="28"/>
          <w:szCs w:val="28"/>
        </w:rPr>
        <w:t>п. Ключевский</w:t>
      </w:r>
    </w:p>
    <w:p w:rsidR="005D190A" w:rsidRPr="000E212E" w:rsidRDefault="005D190A" w:rsidP="006D25C6">
      <w:pPr>
        <w:spacing w:after="0" w:line="360" w:lineRule="auto"/>
        <w:ind w:firstLine="567"/>
        <w:jc w:val="both"/>
        <w:rPr>
          <w:rFonts w:ascii="Times New Roman" w:hAnsi="Times New Roman" w:cs="Times New Roman"/>
          <w:sz w:val="28"/>
          <w:szCs w:val="28"/>
        </w:rPr>
      </w:pPr>
    </w:p>
    <w:tbl>
      <w:tblPr>
        <w:tblStyle w:val="a3"/>
        <w:tblW w:w="14462" w:type="dxa"/>
        <w:jc w:val="center"/>
        <w:tblInd w:w="-743" w:type="dxa"/>
        <w:tblBorders>
          <w:top w:val="single" w:sz="12" w:space="0" w:color="auto"/>
          <w:left w:val="single" w:sz="12" w:space="0" w:color="auto"/>
          <w:bottom w:val="single" w:sz="12" w:space="0" w:color="auto"/>
          <w:right w:val="single" w:sz="12" w:space="0" w:color="auto"/>
        </w:tblBorders>
        <w:tblLayout w:type="fixed"/>
        <w:tblLook w:val="04A0"/>
      </w:tblPr>
      <w:tblGrid>
        <w:gridCol w:w="1607"/>
        <w:gridCol w:w="1460"/>
        <w:gridCol w:w="1753"/>
        <w:gridCol w:w="1607"/>
        <w:gridCol w:w="1607"/>
        <w:gridCol w:w="1607"/>
        <w:gridCol w:w="1607"/>
        <w:gridCol w:w="1607"/>
        <w:gridCol w:w="1607"/>
      </w:tblGrid>
      <w:tr w:rsidR="00107226" w:rsidRPr="000E212E" w:rsidTr="00107226">
        <w:trPr>
          <w:trHeight w:val="2473"/>
          <w:jc w:val="center"/>
        </w:trPr>
        <w:tc>
          <w:tcPr>
            <w:tcW w:w="1607" w:type="dxa"/>
            <w:tcBorders>
              <w:top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Наименование населенного пункта</w:t>
            </w:r>
          </w:p>
        </w:tc>
        <w:tc>
          <w:tcPr>
            <w:tcW w:w="1460"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Количество потребит</w:t>
            </w:r>
            <w:r w:rsidRPr="000E212E">
              <w:rPr>
                <w:rFonts w:ascii="Times New Roman" w:hAnsi="Times New Roman" w:cs="Times New Roman"/>
              </w:rPr>
              <w:t>е</w:t>
            </w:r>
            <w:r w:rsidRPr="000E212E">
              <w:rPr>
                <w:rFonts w:ascii="Times New Roman" w:hAnsi="Times New Roman" w:cs="Times New Roman"/>
              </w:rPr>
              <w:t>лей по с</w:t>
            </w:r>
            <w:r w:rsidRPr="000E212E">
              <w:rPr>
                <w:rFonts w:ascii="Times New Roman" w:hAnsi="Times New Roman" w:cs="Times New Roman"/>
              </w:rPr>
              <w:t>о</w:t>
            </w:r>
            <w:r w:rsidRPr="000E212E">
              <w:rPr>
                <w:rFonts w:ascii="Times New Roman" w:hAnsi="Times New Roman" w:cs="Times New Roman"/>
              </w:rPr>
              <w:t>стоянию на 1 января 2013 г., чел.</w:t>
            </w:r>
          </w:p>
        </w:tc>
        <w:tc>
          <w:tcPr>
            <w:tcW w:w="1753"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Требуемый ра</w:t>
            </w:r>
            <w:r w:rsidRPr="000E212E">
              <w:rPr>
                <w:rFonts w:ascii="Times New Roman" w:hAnsi="Times New Roman" w:cs="Times New Roman"/>
              </w:rPr>
              <w:t>с</w:t>
            </w:r>
            <w:r w:rsidRPr="000E212E">
              <w:rPr>
                <w:rFonts w:ascii="Times New Roman" w:hAnsi="Times New Roman" w:cs="Times New Roman"/>
              </w:rPr>
              <w:t>ход воды при норме водоп</w:t>
            </w:r>
            <w:r w:rsidRPr="000E212E">
              <w:rPr>
                <w:rFonts w:ascii="Times New Roman" w:hAnsi="Times New Roman" w:cs="Times New Roman"/>
              </w:rPr>
              <w:t>о</w:t>
            </w:r>
            <w:r>
              <w:rPr>
                <w:rFonts w:ascii="Times New Roman" w:hAnsi="Times New Roman" w:cs="Times New Roman"/>
              </w:rPr>
              <w:t>требления 31</w:t>
            </w:r>
            <w:r w:rsidRPr="000E212E">
              <w:rPr>
                <w:rFonts w:ascii="Times New Roman" w:hAnsi="Times New Roman" w:cs="Times New Roman"/>
              </w:rPr>
              <w:t xml:space="preserve"> л/сут на 1чел.,</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Default="00107226" w:rsidP="00107226">
            <w:pPr>
              <w:pStyle w:val="a4"/>
              <w:ind w:left="0"/>
              <w:contextualSpacing w:val="0"/>
              <w:jc w:val="center"/>
              <w:rPr>
                <w:rFonts w:ascii="Times New Roman" w:hAnsi="Times New Roman" w:cs="Times New Roman"/>
              </w:rPr>
            </w:pPr>
            <w:r>
              <w:rPr>
                <w:rFonts w:ascii="Times New Roman" w:hAnsi="Times New Roman" w:cs="Times New Roman"/>
              </w:rPr>
              <w:t>Расход воды на произво</w:t>
            </w:r>
            <w:r>
              <w:rPr>
                <w:rFonts w:ascii="Times New Roman" w:hAnsi="Times New Roman" w:cs="Times New Roman"/>
              </w:rPr>
              <w:t>д</w:t>
            </w:r>
            <w:r>
              <w:rPr>
                <w:rFonts w:ascii="Times New Roman" w:hAnsi="Times New Roman" w:cs="Times New Roman"/>
              </w:rPr>
              <w:t xml:space="preserve">ственные </w:t>
            </w:r>
          </w:p>
          <w:p w:rsidR="00107226" w:rsidRDefault="00107226" w:rsidP="00107226">
            <w:pPr>
              <w:pStyle w:val="a4"/>
              <w:ind w:left="0"/>
              <w:contextualSpacing w:val="0"/>
              <w:jc w:val="center"/>
              <w:rPr>
                <w:rFonts w:ascii="Times New Roman" w:hAnsi="Times New Roman" w:cs="Times New Roman"/>
              </w:rPr>
            </w:pPr>
            <w:r>
              <w:rPr>
                <w:rFonts w:ascii="Times New Roman" w:hAnsi="Times New Roman" w:cs="Times New Roman"/>
              </w:rPr>
              <w:t>нужды</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Производ</w:t>
            </w:r>
            <w:r w:rsidRPr="000E212E">
              <w:rPr>
                <w:rFonts w:ascii="Times New Roman" w:hAnsi="Times New Roman" w:cs="Times New Roman"/>
              </w:rPr>
              <w:t>и</w:t>
            </w:r>
            <w:r w:rsidRPr="000E212E">
              <w:rPr>
                <w:rFonts w:ascii="Times New Roman" w:hAnsi="Times New Roman" w:cs="Times New Roman"/>
              </w:rPr>
              <w:t xml:space="preserve">тельность </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водозабора,</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 xml:space="preserve">Количество потребителей по состоянию на </w:t>
            </w:r>
            <w:r>
              <w:rPr>
                <w:rFonts w:ascii="Times New Roman" w:hAnsi="Times New Roman" w:cs="Times New Roman"/>
              </w:rPr>
              <w:t xml:space="preserve">расчетный срок </w:t>
            </w:r>
            <w:r w:rsidRPr="000E212E">
              <w:rPr>
                <w:rFonts w:ascii="Times New Roman" w:hAnsi="Times New Roman" w:cs="Times New Roman"/>
              </w:rPr>
              <w:t xml:space="preserve"> </w:t>
            </w:r>
            <w:r w:rsidR="00C01B8E">
              <w:rPr>
                <w:rFonts w:ascii="Times New Roman" w:hAnsi="Times New Roman" w:cs="Times New Roman"/>
              </w:rPr>
              <w:t>2024</w:t>
            </w:r>
            <w:r w:rsidRPr="000E212E">
              <w:rPr>
                <w:rFonts w:ascii="Times New Roman" w:hAnsi="Times New Roman" w:cs="Times New Roman"/>
              </w:rPr>
              <w:t xml:space="preserve"> г., чел.</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Требуемый расход воды при норме в</w:t>
            </w:r>
            <w:r w:rsidRPr="000E212E">
              <w:rPr>
                <w:rFonts w:ascii="Times New Roman" w:hAnsi="Times New Roman" w:cs="Times New Roman"/>
              </w:rPr>
              <w:t>о</w:t>
            </w:r>
            <w:r w:rsidRPr="000E212E">
              <w:rPr>
                <w:rFonts w:ascii="Times New Roman" w:hAnsi="Times New Roman" w:cs="Times New Roman"/>
              </w:rPr>
              <w:t>допо</w:t>
            </w:r>
            <w:r>
              <w:rPr>
                <w:rFonts w:ascii="Times New Roman" w:hAnsi="Times New Roman" w:cs="Times New Roman"/>
              </w:rPr>
              <w:t>требл</w:t>
            </w:r>
            <w:r>
              <w:rPr>
                <w:rFonts w:ascii="Times New Roman" w:hAnsi="Times New Roman" w:cs="Times New Roman"/>
              </w:rPr>
              <w:t>е</w:t>
            </w:r>
            <w:r>
              <w:rPr>
                <w:rFonts w:ascii="Times New Roman" w:hAnsi="Times New Roman" w:cs="Times New Roman"/>
              </w:rPr>
              <w:t>ния 7</w:t>
            </w:r>
            <w:r w:rsidR="00CF21C9">
              <w:rPr>
                <w:rFonts w:ascii="Times New Roman" w:hAnsi="Times New Roman" w:cs="Times New Roman"/>
              </w:rPr>
              <w:t>5</w:t>
            </w:r>
            <w:r w:rsidRPr="000E212E">
              <w:rPr>
                <w:rFonts w:ascii="Times New Roman" w:hAnsi="Times New Roman" w:cs="Times New Roman"/>
              </w:rPr>
              <w:t xml:space="preserve"> л/сут на 1чел.,</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Дефицит пр</w:t>
            </w:r>
            <w:r w:rsidRPr="000E212E">
              <w:rPr>
                <w:rFonts w:ascii="Times New Roman" w:hAnsi="Times New Roman" w:cs="Times New Roman"/>
              </w:rPr>
              <w:t>о</w:t>
            </w:r>
            <w:r w:rsidRPr="000E212E">
              <w:rPr>
                <w:rFonts w:ascii="Times New Roman" w:hAnsi="Times New Roman" w:cs="Times New Roman"/>
              </w:rPr>
              <w:t>изводительн</w:t>
            </w:r>
            <w:r w:rsidRPr="000E212E">
              <w:rPr>
                <w:rFonts w:ascii="Times New Roman" w:hAnsi="Times New Roman" w:cs="Times New Roman"/>
              </w:rPr>
              <w:t>о</w:t>
            </w:r>
            <w:r w:rsidRPr="000E212E">
              <w:rPr>
                <w:rFonts w:ascii="Times New Roman" w:hAnsi="Times New Roman" w:cs="Times New Roman"/>
              </w:rPr>
              <w:t xml:space="preserve">сти </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водозабора,</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c>
          <w:tcPr>
            <w:tcW w:w="1607" w:type="dxa"/>
            <w:tcBorders>
              <w:top w:val="single" w:sz="12" w:space="0" w:color="auto"/>
              <w:left w:val="single" w:sz="12" w:space="0" w:color="auto"/>
              <w:bottom w:val="single" w:sz="12" w:space="0" w:color="auto"/>
              <w:right w:val="single" w:sz="12" w:space="0" w:color="auto"/>
            </w:tcBorders>
            <w:vAlign w:val="center"/>
          </w:tcPr>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Избыток пр</w:t>
            </w:r>
            <w:r w:rsidRPr="000E212E">
              <w:rPr>
                <w:rFonts w:ascii="Times New Roman" w:hAnsi="Times New Roman" w:cs="Times New Roman"/>
              </w:rPr>
              <w:t>о</w:t>
            </w:r>
            <w:r w:rsidRPr="000E212E">
              <w:rPr>
                <w:rFonts w:ascii="Times New Roman" w:hAnsi="Times New Roman" w:cs="Times New Roman"/>
              </w:rPr>
              <w:t>изводительн</w:t>
            </w:r>
            <w:r w:rsidRPr="000E212E">
              <w:rPr>
                <w:rFonts w:ascii="Times New Roman" w:hAnsi="Times New Roman" w:cs="Times New Roman"/>
              </w:rPr>
              <w:t>о</w:t>
            </w:r>
            <w:r w:rsidRPr="000E212E">
              <w:rPr>
                <w:rFonts w:ascii="Times New Roman" w:hAnsi="Times New Roman" w:cs="Times New Roman"/>
              </w:rPr>
              <w:t>сти водозаб</w:t>
            </w:r>
            <w:r w:rsidRPr="000E212E">
              <w:rPr>
                <w:rFonts w:ascii="Times New Roman" w:hAnsi="Times New Roman" w:cs="Times New Roman"/>
              </w:rPr>
              <w:t>о</w:t>
            </w:r>
            <w:r w:rsidRPr="000E212E">
              <w:rPr>
                <w:rFonts w:ascii="Times New Roman" w:hAnsi="Times New Roman" w:cs="Times New Roman"/>
              </w:rPr>
              <w:t>ра,</w:t>
            </w:r>
          </w:p>
          <w:p w:rsidR="00107226" w:rsidRPr="000E212E" w:rsidRDefault="00107226" w:rsidP="00107226">
            <w:pPr>
              <w:pStyle w:val="a4"/>
              <w:ind w:left="0"/>
              <w:contextualSpacing w:val="0"/>
              <w:jc w:val="center"/>
              <w:rPr>
                <w:rFonts w:ascii="Times New Roman" w:hAnsi="Times New Roman" w:cs="Times New Roman"/>
              </w:rPr>
            </w:pPr>
            <w:r w:rsidRPr="000E212E">
              <w:rPr>
                <w:rFonts w:ascii="Times New Roman" w:hAnsi="Times New Roman" w:cs="Times New Roman"/>
              </w:rPr>
              <w:t>тыс. куб м/год</w:t>
            </w:r>
          </w:p>
        </w:tc>
      </w:tr>
      <w:tr w:rsidR="00273D92" w:rsidRPr="000E212E" w:rsidTr="00107226">
        <w:trPr>
          <w:trHeight w:val="437"/>
          <w:jc w:val="center"/>
        </w:trPr>
        <w:tc>
          <w:tcPr>
            <w:tcW w:w="1607" w:type="dxa"/>
            <w:tcBorders>
              <w:top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п. Ключе</w:t>
            </w:r>
            <w:r>
              <w:rPr>
                <w:rFonts w:ascii="Times New Roman" w:hAnsi="Times New Roman" w:cs="Times New Roman"/>
              </w:rPr>
              <w:t>в</w:t>
            </w:r>
            <w:r>
              <w:rPr>
                <w:rFonts w:ascii="Times New Roman" w:hAnsi="Times New Roman" w:cs="Times New Roman"/>
              </w:rPr>
              <w:t>ский</w:t>
            </w:r>
          </w:p>
        </w:tc>
        <w:tc>
          <w:tcPr>
            <w:tcW w:w="1460" w:type="dxa"/>
            <w:tcBorders>
              <w:top w:val="single" w:sz="12" w:space="0" w:color="auto"/>
              <w:left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753" w:type="dxa"/>
            <w:tcBorders>
              <w:top w:val="single" w:sz="12" w:space="0" w:color="auto"/>
              <w:left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607" w:type="dxa"/>
            <w:tcBorders>
              <w:top w:val="single" w:sz="12" w:space="0" w:color="auto"/>
              <w:left w:val="single" w:sz="12" w:space="0" w:color="auto"/>
              <w:right w:val="single" w:sz="12" w:space="0" w:color="auto"/>
            </w:tcBorders>
            <w:vAlign w:val="center"/>
          </w:tcPr>
          <w:p w:rsidR="00273D92"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1,7</w:t>
            </w:r>
          </w:p>
        </w:tc>
        <w:tc>
          <w:tcPr>
            <w:tcW w:w="1607" w:type="dxa"/>
            <w:tcBorders>
              <w:top w:val="single" w:sz="12" w:space="0" w:color="auto"/>
              <w:left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657,0</w:t>
            </w:r>
          </w:p>
        </w:tc>
        <w:tc>
          <w:tcPr>
            <w:tcW w:w="1607" w:type="dxa"/>
            <w:tcBorders>
              <w:top w:val="single" w:sz="12" w:space="0" w:color="auto"/>
              <w:left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607" w:type="dxa"/>
            <w:tcBorders>
              <w:top w:val="single" w:sz="12" w:space="0" w:color="auto"/>
              <w:left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37,038</w:t>
            </w:r>
          </w:p>
        </w:tc>
        <w:tc>
          <w:tcPr>
            <w:tcW w:w="1607" w:type="dxa"/>
            <w:tcBorders>
              <w:top w:val="single" w:sz="12" w:space="0" w:color="auto"/>
              <w:left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0</w:t>
            </w:r>
          </w:p>
        </w:tc>
        <w:tc>
          <w:tcPr>
            <w:tcW w:w="1607" w:type="dxa"/>
            <w:tcBorders>
              <w:top w:val="single" w:sz="12" w:space="0" w:color="auto"/>
              <w:left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618,26</w:t>
            </w:r>
          </w:p>
        </w:tc>
      </w:tr>
      <w:tr w:rsidR="00273D92" w:rsidRPr="000E212E" w:rsidTr="00107226">
        <w:trPr>
          <w:trHeight w:val="437"/>
          <w:jc w:val="center"/>
        </w:trPr>
        <w:tc>
          <w:tcPr>
            <w:tcW w:w="1607" w:type="dxa"/>
            <w:tcBorders>
              <w:bottom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sidRPr="000E212E">
              <w:rPr>
                <w:rFonts w:ascii="Times New Roman" w:hAnsi="Times New Roman" w:cs="Times New Roman"/>
              </w:rPr>
              <w:t>ИТОГО:</w:t>
            </w:r>
          </w:p>
        </w:tc>
        <w:tc>
          <w:tcPr>
            <w:tcW w:w="1460" w:type="dxa"/>
            <w:tcBorders>
              <w:left w:val="single" w:sz="12" w:space="0" w:color="auto"/>
              <w:bottom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753" w:type="dxa"/>
            <w:tcBorders>
              <w:left w:val="single" w:sz="12" w:space="0" w:color="auto"/>
              <w:bottom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607" w:type="dxa"/>
            <w:tcBorders>
              <w:left w:val="single" w:sz="12" w:space="0" w:color="auto"/>
              <w:bottom w:val="single" w:sz="12" w:space="0" w:color="auto"/>
              <w:right w:val="single" w:sz="12" w:space="0" w:color="auto"/>
            </w:tcBorders>
            <w:vAlign w:val="center"/>
          </w:tcPr>
          <w:p w:rsidR="00273D92"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1,7</w:t>
            </w:r>
          </w:p>
        </w:tc>
        <w:tc>
          <w:tcPr>
            <w:tcW w:w="1607" w:type="dxa"/>
            <w:tcBorders>
              <w:left w:val="single" w:sz="12" w:space="0" w:color="auto"/>
              <w:bottom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657,0</w:t>
            </w:r>
          </w:p>
        </w:tc>
        <w:tc>
          <w:tcPr>
            <w:tcW w:w="1607" w:type="dxa"/>
            <w:tcBorders>
              <w:left w:val="single" w:sz="12" w:space="0" w:color="auto"/>
              <w:bottom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607" w:type="dxa"/>
            <w:tcBorders>
              <w:left w:val="single" w:sz="12" w:space="0" w:color="auto"/>
              <w:bottom w:val="single" w:sz="12" w:space="0" w:color="auto"/>
              <w:right w:val="single" w:sz="12" w:space="0" w:color="auto"/>
            </w:tcBorders>
            <w:vAlign w:val="center"/>
          </w:tcPr>
          <w:p w:rsidR="00273D92" w:rsidRPr="000E212E" w:rsidRDefault="00273D92" w:rsidP="00273D92">
            <w:pPr>
              <w:pStyle w:val="a4"/>
              <w:ind w:left="0"/>
              <w:contextualSpacing w:val="0"/>
              <w:jc w:val="center"/>
              <w:rPr>
                <w:rFonts w:ascii="Times New Roman" w:hAnsi="Times New Roman" w:cs="Times New Roman"/>
              </w:rPr>
            </w:pPr>
            <w:r>
              <w:rPr>
                <w:rFonts w:ascii="Times New Roman" w:hAnsi="Times New Roman" w:cs="Times New Roman"/>
              </w:rPr>
              <w:t>37,038</w:t>
            </w:r>
          </w:p>
        </w:tc>
        <w:tc>
          <w:tcPr>
            <w:tcW w:w="1607" w:type="dxa"/>
            <w:tcBorders>
              <w:left w:val="single" w:sz="12" w:space="0" w:color="auto"/>
              <w:bottom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0</w:t>
            </w:r>
          </w:p>
        </w:tc>
        <w:tc>
          <w:tcPr>
            <w:tcW w:w="1607" w:type="dxa"/>
            <w:tcBorders>
              <w:left w:val="single" w:sz="12" w:space="0" w:color="auto"/>
              <w:bottom w:val="single" w:sz="12" w:space="0" w:color="auto"/>
              <w:right w:val="single" w:sz="12" w:space="0" w:color="auto"/>
            </w:tcBorders>
            <w:vAlign w:val="center"/>
          </w:tcPr>
          <w:p w:rsidR="00273D92" w:rsidRPr="000E212E" w:rsidRDefault="00273D92" w:rsidP="00107226">
            <w:pPr>
              <w:pStyle w:val="a4"/>
              <w:ind w:left="0"/>
              <w:contextualSpacing w:val="0"/>
              <w:jc w:val="center"/>
              <w:rPr>
                <w:rFonts w:ascii="Times New Roman" w:hAnsi="Times New Roman" w:cs="Times New Roman"/>
              </w:rPr>
            </w:pPr>
            <w:r>
              <w:rPr>
                <w:rFonts w:ascii="Times New Roman" w:hAnsi="Times New Roman" w:cs="Times New Roman"/>
              </w:rPr>
              <w:t>618,26</w:t>
            </w:r>
          </w:p>
        </w:tc>
      </w:tr>
    </w:tbl>
    <w:p w:rsidR="00707097" w:rsidRPr="000E212E" w:rsidRDefault="00707097" w:rsidP="004919B8">
      <w:pPr>
        <w:spacing w:after="0" w:line="360" w:lineRule="auto"/>
        <w:jc w:val="both"/>
        <w:rPr>
          <w:rFonts w:ascii="Times New Roman" w:hAnsi="Times New Roman" w:cs="Times New Roman"/>
          <w:sz w:val="28"/>
          <w:szCs w:val="28"/>
        </w:rPr>
        <w:sectPr w:rsidR="00707097" w:rsidRPr="000E212E" w:rsidSect="005D190A">
          <w:pgSz w:w="16838" w:h="11906" w:orient="landscape"/>
          <w:pgMar w:top="709" w:right="567" w:bottom="1276" w:left="1276" w:header="283" w:footer="0" w:gutter="0"/>
          <w:cols w:space="708"/>
          <w:docGrid w:linePitch="360"/>
        </w:sectPr>
      </w:pPr>
    </w:p>
    <w:p w:rsidR="006E5EE8" w:rsidRPr="000E212E" w:rsidRDefault="00812080" w:rsidP="000E212E">
      <w:pPr>
        <w:pStyle w:val="1"/>
      </w:pPr>
      <w:r w:rsidRPr="000E212E">
        <w:lastRenderedPageBreak/>
        <w:t>РАЗДЕЛ</w:t>
      </w:r>
      <w:r w:rsidR="006E5EE8" w:rsidRPr="000E212E">
        <w:t xml:space="preserve"> 4 </w:t>
      </w:r>
      <w:r w:rsidR="00923AC5" w:rsidRPr="000E212E">
        <w:t>ПРЕДЛОЖЕНИЯ ПО СТРОИТЕЛЬСТВУ, РЕКОНСТРУ</w:t>
      </w:r>
      <w:r w:rsidR="00923AC5" w:rsidRPr="000E212E">
        <w:t>К</w:t>
      </w:r>
      <w:r w:rsidR="00923AC5" w:rsidRPr="000E212E">
        <w:t>ЦИИ И МОДЕРНИЗАЦИИ ОБЪЕКТОВ централизованных СИСТЕМ В</w:t>
      </w:r>
      <w:r w:rsidR="00923AC5" w:rsidRPr="000E212E">
        <w:t>О</w:t>
      </w:r>
      <w:r w:rsidR="007A4B1E" w:rsidRPr="000E212E">
        <w:t>ДОСНАБЖЕНИЯ</w:t>
      </w:r>
    </w:p>
    <w:p w:rsidR="00923AC5" w:rsidRPr="000E212E" w:rsidRDefault="00923AC5" w:rsidP="006D25C6">
      <w:pPr>
        <w:pStyle w:val="2"/>
        <w:rPr>
          <w:szCs w:val="28"/>
        </w:rPr>
      </w:pPr>
      <w:r w:rsidRPr="000E212E">
        <w:rPr>
          <w:szCs w:val="28"/>
        </w:rPr>
        <w:t>4.1 Перечень основных мероприятий по реализации схем</w:t>
      </w:r>
      <w:r w:rsidR="00972622" w:rsidRPr="000E212E">
        <w:rPr>
          <w:szCs w:val="28"/>
        </w:rPr>
        <w:t>ы</w:t>
      </w:r>
      <w:r w:rsidRPr="000E212E">
        <w:rPr>
          <w:szCs w:val="28"/>
        </w:rPr>
        <w:t xml:space="preserve"> водо</w:t>
      </w:r>
      <w:r w:rsidR="007A4B1E" w:rsidRPr="000E212E">
        <w:rPr>
          <w:szCs w:val="28"/>
        </w:rPr>
        <w:t>снабж</w:t>
      </w:r>
      <w:r w:rsidR="007A4B1E" w:rsidRPr="000E212E">
        <w:rPr>
          <w:szCs w:val="28"/>
        </w:rPr>
        <w:t>е</w:t>
      </w:r>
      <w:r w:rsidR="007A4B1E" w:rsidRPr="000E212E">
        <w:rPr>
          <w:szCs w:val="28"/>
        </w:rPr>
        <w:t>ния  с разбивкой по годам</w:t>
      </w:r>
    </w:p>
    <w:p w:rsidR="00273D92" w:rsidRDefault="00273D92" w:rsidP="00273D92">
      <w:pPr>
        <w:pStyle w:val="a4"/>
        <w:spacing w:after="0" w:line="360" w:lineRule="auto"/>
        <w:ind w:left="0" w:firstLine="567"/>
        <w:contextualSpacing w:val="0"/>
        <w:jc w:val="both"/>
        <w:rPr>
          <w:rFonts w:ascii="Times New Roman" w:hAnsi="Times New Roman" w:cs="Times New Roman"/>
          <w:sz w:val="28"/>
          <w:szCs w:val="28"/>
        </w:rPr>
      </w:pPr>
      <w:r w:rsidRPr="00972622">
        <w:rPr>
          <w:rFonts w:ascii="Times New Roman" w:hAnsi="Times New Roman" w:cs="Times New Roman"/>
          <w:sz w:val="28"/>
          <w:szCs w:val="28"/>
        </w:rPr>
        <w:t xml:space="preserve">Инвестиционной программы, направленной на улучшения в сфере жилищно-коммунального хозяйства </w:t>
      </w:r>
      <w:r w:rsidR="00B00D40">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 «Ключевское»</w:t>
      </w:r>
      <w:r w:rsidRPr="00972622">
        <w:rPr>
          <w:rFonts w:ascii="Times New Roman" w:hAnsi="Times New Roman" w:cs="Times New Roman"/>
          <w:sz w:val="28"/>
          <w:szCs w:val="28"/>
        </w:rPr>
        <w:t>, нет. При форм</w:t>
      </w:r>
      <w:r w:rsidRPr="00972622">
        <w:rPr>
          <w:rFonts w:ascii="Times New Roman" w:hAnsi="Times New Roman" w:cs="Times New Roman"/>
          <w:sz w:val="28"/>
          <w:szCs w:val="28"/>
        </w:rPr>
        <w:t>и</w:t>
      </w:r>
      <w:r w:rsidRPr="00972622">
        <w:rPr>
          <w:rFonts w:ascii="Times New Roman" w:hAnsi="Times New Roman" w:cs="Times New Roman"/>
          <w:sz w:val="28"/>
          <w:szCs w:val="28"/>
        </w:rPr>
        <w:t>ровании инвестиционных программ схемой предлагаются следующие меропри</w:t>
      </w:r>
      <w:r w:rsidRPr="00972622">
        <w:rPr>
          <w:rFonts w:ascii="Times New Roman" w:hAnsi="Times New Roman" w:cs="Times New Roman"/>
          <w:sz w:val="28"/>
          <w:szCs w:val="28"/>
        </w:rPr>
        <w:t>я</w:t>
      </w:r>
      <w:r w:rsidRPr="00972622">
        <w:rPr>
          <w:rFonts w:ascii="Times New Roman" w:hAnsi="Times New Roman" w:cs="Times New Roman"/>
          <w:sz w:val="28"/>
          <w:szCs w:val="28"/>
        </w:rPr>
        <w:t>тия:</w:t>
      </w:r>
    </w:p>
    <w:p w:rsidR="000F5F6D" w:rsidRDefault="00CB73F1"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0F5F6D">
        <w:rPr>
          <w:rFonts w:ascii="Times New Roman" w:hAnsi="Times New Roman" w:cs="Times New Roman"/>
          <w:sz w:val="28"/>
          <w:szCs w:val="28"/>
        </w:rPr>
        <w:t>Строительство напорного водовода от скважинного водозабора до накоп</w:t>
      </w:r>
      <w:r w:rsidR="000F5F6D">
        <w:rPr>
          <w:rFonts w:ascii="Times New Roman" w:hAnsi="Times New Roman" w:cs="Times New Roman"/>
          <w:sz w:val="28"/>
          <w:szCs w:val="28"/>
        </w:rPr>
        <w:t>и</w:t>
      </w:r>
      <w:r w:rsidR="000F5F6D">
        <w:rPr>
          <w:rFonts w:ascii="Times New Roman" w:hAnsi="Times New Roman" w:cs="Times New Roman"/>
          <w:sz w:val="28"/>
          <w:szCs w:val="28"/>
        </w:rPr>
        <w:t xml:space="preserve">тельного резервуара расположенного на территории котельной </w:t>
      </w:r>
      <w:r w:rsidR="000F5F6D" w:rsidRPr="000E212E">
        <w:rPr>
          <w:rFonts w:ascii="Times New Roman" w:hAnsi="Times New Roman" w:cs="Times New Roman"/>
          <w:sz w:val="28"/>
          <w:szCs w:val="28"/>
        </w:rPr>
        <w:t>2014-201</w:t>
      </w:r>
      <w:r w:rsidR="000F5F6D">
        <w:rPr>
          <w:rFonts w:ascii="Times New Roman" w:hAnsi="Times New Roman" w:cs="Times New Roman"/>
          <w:sz w:val="28"/>
          <w:szCs w:val="28"/>
        </w:rPr>
        <w:t>8</w:t>
      </w:r>
      <w:r w:rsidR="000F5F6D" w:rsidRPr="000E212E">
        <w:rPr>
          <w:rFonts w:ascii="Times New Roman" w:hAnsi="Times New Roman" w:cs="Times New Roman"/>
          <w:sz w:val="28"/>
          <w:szCs w:val="28"/>
        </w:rPr>
        <w:t xml:space="preserve"> год</w:t>
      </w:r>
      <w:r w:rsidR="000F5F6D">
        <w:rPr>
          <w:rFonts w:ascii="Times New Roman" w:hAnsi="Times New Roman" w:cs="Times New Roman"/>
          <w:sz w:val="28"/>
          <w:szCs w:val="28"/>
        </w:rPr>
        <w:t>;</w:t>
      </w:r>
    </w:p>
    <w:p w:rsidR="00CB73F1" w:rsidRPr="000E212E" w:rsidRDefault="000F5F6D"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004919B8">
        <w:rPr>
          <w:rFonts w:ascii="Times New Roman" w:hAnsi="Times New Roman" w:cs="Times New Roman"/>
          <w:sz w:val="28"/>
          <w:szCs w:val="28"/>
        </w:rPr>
        <w:t xml:space="preserve"> </w:t>
      </w:r>
      <w:r>
        <w:rPr>
          <w:rFonts w:ascii="Times New Roman" w:hAnsi="Times New Roman" w:cs="Times New Roman"/>
          <w:sz w:val="28"/>
          <w:szCs w:val="28"/>
        </w:rPr>
        <w:t xml:space="preserve">Реконструкция станции второго подъема с заменой насосного оборудования </w:t>
      </w:r>
      <w:r w:rsidR="00F6146D" w:rsidRPr="000E212E">
        <w:rPr>
          <w:rFonts w:ascii="Times New Roman" w:hAnsi="Times New Roman" w:cs="Times New Roman"/>
          <w:sz w:val="28"/>
          <w:szCs w:val="28"/>
        </w:rPr>
        <w:t xml:space="preserve"> 2014-2016 год</w:t>
      </w:r>
      <w:r w:rsidR="00CB73F1" w:rsidRPr="000E212E">
        <w:rPr>
          <w:rFonts w:ascii="Times New Roman" w:hAnsi="Times New Roman" w:cs="Times New Roman"/>
          <w:sz w:val="28"/>
          <w:szCs w:val="28"/>
        </w:rPr>
        <w:t>;</w:t>
      </w:r>
    </w:p>
    <w:p w:rsidR="00EB0ED6" w:rsidRPr="000E212E" w:rsidRDefault="00EB0ED6"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Капитальный ремонт сетей водоснабжения с заменой материала труб со стали  на ПНД, общей протяженностью </w:t>
      </w:r>
      <w:r w:rsidR="00273D92">
        <w:rPr>
          <w:rFonts w:ascii="Times New Roman" w:hAnsi="Times New Roman" w:cs="Times New Roman"/>
          <w:sz w:val="28"/>
          <w:szCs w:val="28"/>
        </w:rPr>
        <w:t>0,67</w:t>
      </w:r>
      <w:r w:rsidRPr="000E212E">
        <w:rPr>
          <w:rFonts w:ascii="Times New Roman" w:hAnsi="Times New Roman" w:cs="Times New Roman"/>
          <w:sz w:val="28"/>
          <w:szCs w:val="28"/>
        </w:rPr>
        <w:t xml:space="preserve"> км 2014-2018 год;</w:t>
      </w:r>
    </w:p>
    <w:p w:rsidR="00EB0ED6" w:rsidRPr="000E212E" w:rsidRDefault="00EB0ED6"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1835B9">
        <w:rPr>
          <w:rFonts w:ascii="Times New Roman" w:hAnsi="Times New Roman" w:cs="Times New Roman"/>
          <w:sz w:val="28"/>
          <w:szCs w:val="28"/>
        </w:rPr>
        <w:t xml:space="preserve">Обустройство </w:t>
      </w:r>
      <w:r w:rsidR="00273D92">
        <w:rPr>
          <w:rFonts w:ascii="Times New Roman" w:hAnsi="Times New Roman" w:cs="Times New Roman"/>
          <w:sz w:val="28"/>
          <w:szCs w:val="28"/>
        </w:rPr>
        <w:t>скважинного водозабора</w:t>
      </w:r>
      <w:r w:rsidR="001835B9">
        <w:rPr>
          <w:rFonts w:ascii="Times New Roman" w:hAnsi="Times New Roman" w:cs="Times New Roman"/>
          <w:sz w:val="28"/>
          <w:szCs w:val="28"/>
        </w:rPr>
        <w:t xml:space="preserve"> </w:t>
      </w:r>
      <w:r w:rsidRPr="000E212E">
        <w:rPr>
          <w:rFonts w:ascii="Times New Roman" w:hAnsi="Times New Roman" w:cs="Times New Roman"/>
          <w:sz w:val="28"/>
          <w:szCs w:val="28"/>
        </w:rPr>
        <w:t xml:space="preserve">блоком УФ-обеззараживания общей производительностью </w:t>
      </w:r>
      <w:r w:rsidR="000F5F6D">
        <w:rPr>
          <w:rFonts w:ascii="Times New Roman" w:hAnsi="Times New Roman" w:cs="Times New Roman"/>
          <w:sz w:val="28"/>
          <w:szCs w:val="28"/>
        </w:rPr>
        <w:t>7</w:t>
      </w:r>
      <w:r w:rsidR="001835B9">
        <w:rPr>
          <w:rFonts w:ascii="Times New Roman" w:hAnsi="Times New Roman" w:cs="Times New Roman"/>
          <w:sz w:val="28"/>
          <w:szCs w:val="28"/>
        </w:rPr>
        <w:t>5</w:t>
      </w:r>
      <w:r w:rsidRPr="000E212E">
        <w:rPr>
          <w:rFonts w:ascii="Times New Roman" w:hAnsi="Times New Roman" w:cs="Times New Roman"/>
          <w:sz w:val="28"/>
          <w:szCs w:val="28"/>
        </w:rPr>
        <w:t xml:space="preserve"> м</w:t>
      </w:r>
      <w:r w:rsidRPr="000E212E">
        <w:rPr>
          <w:rFonts w:ascii="Times New Roman" w:hAnsi="Times New Roman" w:cs="Times New Roman"/>
          <w:sz w:val="28"/>
          <w:szCs w:val="28"/>
          <w:vertAlign w:val="superscript"/>
        </w:rPr>
        <w:t>3</w:t>
      </w:r>
      <w:r w:rsidRPr="000E212E">
        <w:rPr>
          <w:rFonts w:ascii="Times New Roman" w:hAnsi="Times New Roman" w:cs="Times New Roman"/>
          <w:sz w:val="28"/>
          <w:szCs w:val="28"/>
        </w:rPr>
        <w:t>/</w:t>
      </w:r>
      <w:r w:rsidR="000F5F6D">
        <w:rPr>
          <w:rFonts w:ascii="Times New Roman" w:hAnsi="Times New Roman" w:cs="Times New Roman"/>
          <w:sz w:val="28"/>
          <w:szCs w:val="28"/>
        </w:rPr>
        <w:t>ч</w:t>
      </w:r>
      <w:r w:rsidRPr="000E212E">
        <w:rPr>
          <w:rFonts w:ascii="Times New Roman" w:hAnsi="Times New Roman" w:cs="Times New Roman"/>
          <w:sz w:val="28"/>
          <w:szCs w:val="28"/>
        </w:rPr>
        <w:t xml:space="preserve"> 2014-2022год;  </w:t>
      </w:r>
    </w:p>
    <w:p w:rsidR="00F6146D" w:rsidRPr="000E212E" w:rsidRDefault="00F6146D" w:rsidP="00F6146D">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Проектные и строительно-монтажные работы по оборудованию приборами учета воды источников водоснабжения 2016-2018 года;</w:t>
      </w:r>
    </w:p>
    <w:p w:rsidR="00F6146D" w:rsidRPr="000E212E" w:rsidRDefault="00F6146D" w:rsidP="00F6146D">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Разработка и утверждение в органах исполнительной власти Российской Федерации, проект зон санитарной охраны водных объектов, используемых для питьевого водоснабжения, хозяйственно-бытового водоснабжения, а также уст</w:t>
      </w:r>
      <w:r w:rsidRPr="000E212E">
        <w:rPr>
          <w:rFonts w:ascii="Times New Roman" w:hAnsi="Times New Roman" w:cs="Times New Roman"/>
          <w:sz w:val="28"/>
          <w:szCs w:val="28"/>
        </w:rPr>
        <w:t>а</w:t>
      </w:r>
      <w:r w:rsidRPr="000E212E">
        <w:rPr>
          <w:rFonts w:ascii="Times New Roman" w:hAnsi="Times New Roman" w:cs="Times New Roman"/>
          <w:sz w:val="28"/>
          <w:szCs w:val="28"/>
        </w:rPr>
        <w:t>новить границы и режим этих зон на местности и в градостроительной докуме</w:t>
      </w:r>
      <w:r w:rsidRPr="000E212E">
        <w:rPr>
          <w:rFonts w:ascii="Times New Roman" w:hAnsi="Times New Roman" w:cs="Times New Roman"/>
          <w:sz w:val="28"/>
          <w:szCs w:val="28"/>
        </w:rPr>
        <w:t>н</w:t>
      </w:r>
      <w:r w:rsidRPr="000E212E">
        <w:rPr>
          <w:rFonts w:ascii="Times New Roman" w:hAnsi="Times New Roman" w:cs="Times New Roman"/>
          <w:sz w:val="28"/>
          <w:szCs w:val="28"/>
        </w:rPr>
        <w:t xml:space="preserve">тации </w:t>
      </w:r>
      <w:r w:rsidR="00674A9C" w:rsidRPr="000E212E">
        <w:rPr>
          <w:rFonts w:ascii="Times New Roman" w:hAnsi="Times New Roman" w:cs="Times New Roman"/>
          <w:sz w:val="28"/>
          <w:szCs w:val="28"/>
        </w:rPr>
        <w:t>сельского поселения</w:t>
      </w:r>
      <w:r w:rsidRPr="000E212E">
        <w:rPr>
          <w:rFonts w:ascii="Times New Roman" w:hAnsi="Times New Roman" w:cs="Times New Roman"/>
          <w:sz w:val="28"/>
          <w:szCs w:val="28"/>
        </w:rPr>
        <w:t>, согласно проекта 2016-2018 года;</w:t>
      </w:r>
    </w:p>
    <w:p w:rsidR="00CB73F1" w:rsidRPr="000E212E" w:rsidRDefault="00CB73F1" w:rsidP="00CB73F1">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Отбор проб добываемой воды и производство лабораторных испытаний на соответствие качества нормативным показателям</w:t>
      </w:r>
      <w:r w:rsidR="00F6146D" w:rsidRPr="000E212E">
        <w:rPr>
          <w:rFonts w:ascii="Times New Roman" w:hAnsi="Times New Roman" w:cs="Times New Roman"/>
          <w:sz w:val="28"/>
          <w:szCs w:val="28"/>
        </w:rPr>
        <w:t xml:space="preserve"> 2014 год;</w:t>
      </w:r>
    </w:p>
    <w:p w:rsidR="00CB73F1" w:rsidRPr="000E212E" w:rsidRDefault="00CB73F1" w:rsidP="00CB73F1">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F6146D" w:rsidRPr="000E212E">
        <w:rPr>
          <w:rFonts w:ascii="Times New Roman" w:hAnsi="Times New Roman" w:cs="Times New Roman"/>
          <w:sz w:val="28"/>
          <w:szCs w:val="28"/>
        </w:rPr>
        <w:t>Проектные и строительно-монтажные работы по строительств</w:t>
      </w:r>
      <w:r w:rsidR="00AC62E2" w:rsidRPr="000E212E">
        <w:rPr>
          <w:rFonts w:ascii="Times New Roman" w:hAnsi="Times New Roman" w:cs="Times New Roman"/>
          <w:sz w:val="28"/>
          <w:szCs w:val="28"/>
        </w:rPr>
        <w:t>у</w:t>
      </w:r>
      <w:r w:rsidR="00F6146D" w:rsidRPr="000E212E">
        <w:rPr>
          <w:rFonts w:ascii="Times New Roman" w:hAnsi="Times New Roman" w:cs="Times New Roman"/>
          <w:sz w:val="28"/>
          <w:szCs w:val="28"/>
        </w:rPr>
        <w:t xml:space="preserve"> новых</w:t>
      </w:r>
      <w:r w:rsidR="00AC62E2" w:rsidRPr="000E212E">
        <w:rPr>
          <w:rFonts w:ascii="Times New Roman" w:hAnsi="Times New Roman" w:cs="Times New Roman"/>
          <w:sz w:val="28"/>
          <w:szCs w:val="28"/>
        </w:rPr>
        <w:t xml:space="preserve"> в</w:t>
      </w:r>
      <w:r w:rsidR="00AC62E2" w:rsidRPr="000E212E">
        <w:rPr>
          <w:rFonts w:ascii="Times New Roman" w:hAnsi="Times New Roman" w:cs="Times New Roman"/>
          <w:sz w:val="28"/>
          <w:szCs w:val="28"/>
        </w:rPr>
        <w:t>о</w:t>
      </w:r>
      <w:r w:rsidR="00AC62E2" w:rsidRPr="000E212E">
        <w:rPr>
          <w:rFonts w:ascii="Times New Roman" w:hAnsi="Times New Roman" w:cs="Times New Roman"/>
          <w:sz w:val="28"/>
          <w:szCs w:val="28"/>
        </w:rPr>
        <w:t>допроводных сетей</w:t>
      </w:r>
      <w:r w:rsidR="00F6146D" w:rsidRPr="000E212E">
        <w:rPr>
          <w:rFonts w:ascii="Times New Roman" w:hAnsi="Times New Roman" w:cs="Times New Roman"/>
          <w:sz w:val="28"/>
          <w:szCs w:val="28"/>
        </w:rPr>
        <w:t xml:space="preserve"> к объектам нового строительства и новым потребителям</w:t>
      </w:r>
      <w:r w:rsidR="00AC62E2" w:rsidRPr="000E212E">
        <w:rPr>
          <w:rFonts w:ascii="Times New Roman" w:hAnsi="Times New Roman" w:cs="Times New Roman"/>
          <w:sz w:val="28"/>
          <w:szCs w:val="28"/>
        </w:rPr>
        <w:t>, а также создание кольцевых участков</w:t>
      </w:r>
      <w:r w:rsidR="00396F6E" w:rsidRPr="000E212E">
        <w:rPr>
          <w:rFonts w:ascii="Times New Roman" w:hAnsi="Times New Roman" w:cs="Times New Roman"/>
          <w:sz w:val="28"/>
          <w:szCs w:val="28"/>
        </w:rPr>
        <w:t xml:space="preserve"> 2016-</w:t>
      </w:r>
      <w:r w:rsidR="00C01B8E">
        <w:rPr>
          <w:rFonts w:ascii="Times New Roman" w:hAnsi="Times New Roman" w:cs="Times New Roman"/>
          <w:sz w:val="28"/>
          <w:szCs w:val="28"/>
        </w:rPr>
        <w:t>2024</w:t>
      </w:r>
      <w:r w:rsidR="00396F6E" w:rsidRPr="000E212E">
        <w:rPr>
          <w:rFonts w:ascii="Times New Roman" w:hAnsi="Times New Roman" w:cs="Times New Roman"/>
          <w:sz w:val="28"/>
          <w:szCs w:val="28"/>
        </w:rPr>
        <w:t xml:space="preserve"> года</w:t>
      </w:r>
      <w:r w:rsidRPr="000E212E">
        <w:rPr>
          <w:rFonts w:ascii="Times New Roman" w:hAnsi="Times New Roman" w:cs="Times New Roman"/>
          <w:sz w:val="28"/>
          <w:szCs w:val="28"/>
        </w:rPr>
        <w:t>;</w:t>
      </w:r>
    </w:p>
    <w:p w:rsidR="00C87994" w:rsidRPr="000E212E" w:rsidRDefault="00C87994"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lastRenderedPageBreak/>
        <w:t>Необходимость программно – целевого метода решения проблем вызвана  требованиями новых подходов действующих законодательных механизмов, в соответствии с Федеральным законом о</w:t>
      </w:r>
      <w:r w:rsidR="00972622" w:rsidRPr="000E212E">
        <w:rPr>
          <w:rFonts w:ascii="Times New Roman" w:eastAsia="Times New Roman" w:hAnsi="Times New Roman" w:cs="Times New Roman"/>
          <w:sz w:val="28"/>
          <w:szCs w:val="28"/>
          <w:lang w:eastAsia="ar-SA"/>
        </w:rPr>
        <w:t>т 30 декабря 2004 года №210-ФЗ «</w:t>
      </w:r>
      <w:r w:rsidRPr="000E212E">
        <w:rPr>
          <w:rFonts w:ascii="Times New Roman" w:eastAsia="Times New Roman" w:hAnsi="Times New Roman" w:cs="Times New Roman"/>
          <w:sz w:val="28"/>
          <w:szCs w:val="28"/>
          <w:lang w:eastAsia="ar-SA"/>
        </w:rPr>
        <w:t>Об основах регулирования тарифов орга</w:t>
      </w:r>
      <w:r w:rsidR="00972622" w:rsidRPr="000E212E">
        <w:rPr>
          <w:rFonts w:ascii="Times New Roman" w:eastAsia="Times New Roman" w:hAnsi="Times New Roman" w:cs="Times New Roman"/>
          <w:sz w:val="28"/>
          <w:szCs w:val="28"/>
          <w:lang w:eastAsia="ar-SA"/>
        </w:rPr>
        <w:t>низаций коммунального комплекса»</w:t>
      </w:r>
      <w:r w:rsidRPr="000E212E">
        <w:rPr>
          <w:rFonts w:ascii="Times New Roman" w:eastAsia="Times New Roman" w:hAnsi="Times New Roman" w:cs="Times New Roman"/>
          <w:sz w:val="28"/>
          <w:szCs w:val="28"/>
          <w:lang w:eastAsia="ar-SA"/>
        </w:rPr>
        <w:t>. При разработке Инвестиционной программы необходимо согласовывать ее мероприятия с рядом других Муниципальных, Федеральных  целевых программ для наиболее рационального подхода, а также с целью эффективного использования финансовых, материальных, информационных и иных средств.</w:t>
      </w:r>
    </w:p>
    <w:p w:rsidR="00C87994" w:rsidRPr="000E212E" w:rsidRDefault="00972622"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Программно-</w:t>
      </w:r>
      <w:r w:rsidR="00C87994" w:rsidRPr="000E212E">
        <w:rPr>
          <w:rFonts w:ascii="Times New Roman" w:eastAsia="Times New Roman" w:hAnsi="Times New Roman" w:cs="Times New Roman"/>
          <w:sz w:val="28"/>
          <w:szCs w:val="28"/>
          <w:lang w:eastAsia="ar-SA"/>
        </w:rPr>
        <w:t>целевой метод обоснован:</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 xml:space="preserve">значимостью мероприятий в сферах водоснабжения, водоотведения и экологическом секторе жизнедеятельности </w:t>
      </w:r>
      <w:r w:rsidR="00674A9C" w:rsidRPr="000E212E">
        <w:rPr>
          <w:rFonts w:ascii="Times New Roman" w:eastAsia="Times New Roman" w:hAnsi="Times New Roman" w:cs="Times New Roman"/>
          <w:sz w:val="28"/>
          <w:szCs w:val="28"/>
          <w:lang w:eastAsia="ar-SA"/>
        </w:rPr>
        <w:t>сельского поселения</w:t>
      </w:r>
      <w:r w:rsidRPr="000E212E">
        <w:rPr>
          <w:rFonts w:ascii="Times New Roman" w:eastAsia="Times New Roman" w:hAnsi="Times New Roman" w:cs="Times New Roman"/>
          <w:sz w:val="28"/>
          <w:szCs w:val="28"/>
          <w:lang w:eastAsia="ar-SA"/>
        </w:rPr>
        <w:t>;</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невозможностью выполнения  мероприятий Инвестиционной программы иными способами</w:t>
      </w:r>
      <w:r w:rsidR="00396F6E" w:rsidRPr="000E212E">
        <w:rPr>
          <w:rFonts w:ascii="Times New Roman" w:eastAsia="Times New Roman" w:hAnsi="Times New Roman" w:cs="Times New Roman"/>
          <w:sz w:val="28"/>
          <w:szCs w:val="28"/>
          <w:lang w:eastAsia="ar-SA"/>
        </w:rPr>
        <w:t>;</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w:t>
      </w:r>
      <w:r w:rsidR="00396F6E" w:rsidRPr="000E212E">
        <w:rPr>
          <w:rFonts w:ascii="Times New Roman" w:eastAsia="Times New Roman" w:hAnsi="Times New Roman" w:cs="Times New Roman"/>
          <w:sz w:val="28"/>
          <w:szCs w:val="28"/>
          <w:lang w:eastAsia="ar-SA"/>
        </w:rPr>
        <w:t>ю внедрения современных научно-</w:t>
      </w:r>
      <w:r w:rsidRPr="000E212E">
        <w:rPr>
          <w:rFonts w:ascii="Times New Roman" w:eastAsia="Times New Roman" w:hAnsi="Times New Roman" w:cs="Times New Roman"/>
          <w:sz w:val="28"/>
          <w:szCs w:val="28"/>
          <w:lang w:eastAsia="ar-SA"/>
        </w:rPr>
        <w:t>технических достижений;</w:t>
      </w:r>
    </w:p>
    <w:p w:rsidR="00C87994" w:rsidRPr="000E212E" w:rsidRDefault="00C87994"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необходимостью концентрации финансовых ресурсов на приоритетных направлениях</w:t>
      </w:r>
      <w:r w:rsidR="00396F6E" w:rsidRPr="000E212E">
        <w:rPr>
          <w:rFonts w:ascii="Times New Roman" w:eastAsia="Times New Roman" w:hAnsi="Times New Roman" w:cs="Times New Roman"/>
          <w:sz w:val="28"/>
          <w:szCs w:val="28"/>
          <w:lang w:eastAsia="ar-SA"/>
        </w:rPr>
        <w:t>.</w:t>
      </w:r>
    </w:p>
    <w:p w:rsidR="00C87994" w:rsidRPr="000E212E" w:rsidRDefault="00C87994"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C87994" w:rsidRPr="000E212E" w:rsidRDefault="00C87994"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Положительной особенностью решения проблем </w:t>
      </w:r>
      <w:r w:rsidR="00674A9C" w:rsidRPr="000E212E">
        <w:rPr>
          <w:rFonts w:ascii="Times New Roman" w:eastAsia="Times New Roman" w:hAnsi="Times New Roman" w:cs="Times New Roman"/>
          <w:sz w:val="28"/>
          <w:szCs w:val="28"/>
          <w:lang w:eastAsia="ar-SA"/>
        </w:rPr>
        <w:t>сельского поселения</w:t>
      </w:r>
      <w:r w:rsidR="00396F6E" w:rsidRPr="000E212E">
        <w:rPr>
          <w:rFonts w:ascii="Times New Roman" w:eastAsia="Times New Roman" w:hAnsi="Times New Roman" w:cs="Times New Roman"/>
          <w:sz w:val="28"/>
          <w:szCs w:val="28"/>
          <w:lang w:eastAsia="ar-SA"/>
        </w:rPr>
        <w:t xml:space="preserve"> программно-</w:t>
      </w:r>
      <w:r w:rsidRPr="000E212E">
        <w:rPr>
          <w:rFonts w:ascii="Times New Roman" w:eastAsia="Times New Roman" w:hAnsi="Times New Roman" w:cs="Times New Roman"/>
          <w:sz w:val="28"/>
          <w:szCs w:val="28"/>
          <w:lang w:eastAsia="ar-SA"/>
        </w:rPr>
        <w:t>целевым методом является возможность проведения мониторинга  Инвестиционной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923AC5" w:rsidRPr="000E212E" w:rsidRDefault="00923AC5" w:rsidP="006D25C6">
      <w:pPr>
        <w:pStyle w:val="2"/>
        <w:rPr>
          <w:szCs w:val="28"/>
        </w:rPr>
      </w:pPr>
      <w:r w:rsidRPr="000E212E">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0E212E">
        <w:rPr>
          <w:szCs w:val="28"/>
        </w:rPr>
        <w:t>о</w:t>
      </w:r>
      <w:r w:rsidRPr="000E212E">
        <w:rPr>
          <w:szCs w:val="28"/>
        </w:rPr>
        <w:t>тенциальных источников водоснабжения, санитарные характеристики и</w:t>
      </w:r>
      <w:r w:rsidRPr="000E212E">
        <w:rPr>
          <w:szCs w:val="28"/>
        </w:rPr>
        <w:t>с</w:t>
      </w:r>
      <w:r w:rsidRPr="000E212E">
        <w:rPr>
          <w:szCs w:val="28"/>
        </w:rPr>
        <w:t>точников водоснабжения, а также возможное изменение указанных характ</w:t>
      </w:r>
      <w:r w:rsidRPr="000E212E">
        <w:rPr>
          <w:szCs w:val="28"/>
        </w:rPr>
        <w:t>е</w:t>
      </w:r>
      <w:r w:rsidRPr="000E212E">
        <w:rPr>
          <w:szCs w:val="28"/>
        </w:rPr>
        <w:t>ристик в результате реализации мероприятий, предусмотренных схемам</w:t>
      </w:r>
      <w:r w:rsidR="007A4B1E" w:rsidRPr="000E212E">
        <w:rPr>
          <w:szCs w:val="28"/>
        </w:rPr>
        <w:t>и водоснабжения и водоотведения</w:t>
      </w:r>
    </w:p>
    <w:p w:rsidR="00222A97" w:rsidRDefault="00222A97" w:rsidP="00CF1E1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Предложени</w:t>
      </w:r>
      <w:r w:rsidR="007D7AC8" w:rsidRPr="000E212E">
        <w:rPr>
          <w:rFonts w:ascii="Times New Roman" w:hAnsi="Times New Roman" w:cs="Times New Roman"/>
          <w:sz w:val="28"/>
          <w:szCs w:val="28"/>
        </w:rPr>
        <w:t xml:space="preserve">е о реконструкции </w:t>
      </w:r>
      <w:r w:rsidR="001835B9">
        <w:rPr>
          <w:rFonts w:ascii="Times New Roman" w:hAnsi="Times New Roman" w:cs="Times New Roman"/>
          <w:sz w:val="28"/>
          <w:szCs w:val="28"/>
        </w:rPr>
        <w:t>водонасосной станции</w:t>
      </w:r>
      <w:r w:rsidR="007D7AC8" w:rsidRPr="000E212E">
        <w:rPr>
          <w:rFonts w:ascii="Times New Roman" w:hAnsi="Times New Roman" w:cs="Times New Roman"/>
          <w:sz w:val="28"/>
          <w:szCs w:val="28"/>
        </w:rPr>
        <w:t xml:space="preserve"> и</w:t>
      </w:r>
      <w:r w:rsidRPr="000E212E">
        <w:rPr>
          <w:rFonts w:ascii="Times New Roman" w:hAnsi="Times New Roman" w:cs="Times New Roman"/>
          <w:sz w:val="28"/>
          <w:szCs w:val="28"/>
        </w:rPr>
        <w:t xml:space="preserve"> замене</w:t>
      </w:r>
      <w:r w:rsidR="00CF1E19" w:rsidRPr="000E212E">
        <w:rPr>
          <w:rFonts w:ascii="Times New Roman" w:hAnsi="Times New Roman" w:cs="Times New Roman"/>
          <w:sz w:val="28"/>
          <w:szCs w:val="28"/>
        </w:rPr>
        <w:t xml:space="preserve"> насосного оборудования на высокоэффективное, оснащенное автоматикой</w:t>
      </w:r>
      <w:r w:rsidRPr="000E212E">
        <w:rPr>
          <w:rFonts w:ascii="Times New Roman" w:hAnsi="Times New Roman" w:cs="Times New Roman"/>
          <w:sz w:val="28"/>
          <w:szCs w:val="28"/>
        </w:rPr>
        <w:t>, обуславливается высоким износом оборудования</w:t>
      </w:r>
      <w:r w:rsidR="007D7AC8" w:rsidRPr="000E212E">
        <w:rPr>
          <w:rFonts w:ascii="Times New Roman" w:hAnsi="Times New Roman" w:cs="Times New Roman"/>
          <w:sz w:val="28"/>
          <w:szCs w:val="28"/>
        </w:rPr>
        <w:t>.</w:t>
      </w:r>
      <w:r w:rsidRPr="000E212E">
        <w:rPr>
          <w:rFonts w:ascii="Times New Roman" w:hAnsi="Times New Roman" w:cs="Times New Roman"/>
          <w:sz w:val="28"/>
          <w:szCs w:val="28"/>
        </w:rPr>
        <w:t xml:space="preserve"> В свою </w:t>
      </w:r>
      <w:r w:rsidR="00650DFB" w:rsidRPr="000E212E">
        <w:rPr>
          <w:rFonts w:ascii="Times New Roman" w:hAnsi="Times New Roman" w:cs="Times New Roman"/>
          <w:sz w:val="28"/>
          <w:szCs w:val="28"/>
        </w:rPr>
        <w:t>очередь,</w:t>
      </w:r>
      <w:r w:rsidRPr="000E212E">
        <w:rPr>
          <w:rFonts w:ascii="Times New Roman" w:hAnsi="Times New Roman" w:cs="Times New Roman"/>
          <w:sz w:val="28"/>
          <w:szCs w:val="28"/>
        </w:rPr>
        <w:t xml:space="preserve"> вовремя проведенная реконс</w:t>
      </w:r>
      <w:r w:rsidRPr="000E212E">
        <w:rPr>
          <w:rFonts w:ascii="Times New Roman" w:hAnsi="Times New Roman" w:cs="Times New Roman"/>
          <w:sz w:val="28"/>
          <w:szCs w:val="28"/>
        </w:rPr>
        <w:t>т</w:t>
      </w:r>
      <w:r w:rsidRPr="000E212E">
        <w:rPr>
          <w:rFonts w:ascii="Times New Roman" w:hAnsi="Times New Roman" w:cs="Times New Roman"/>
          <w:sz w:val="28"/>
          <w:szCs w:val="28"/>
        </w:rPr>
        <w:t xml:space="preserve">рукция </w:t>
      </w:r>
      <w:r w:rsidR="001835B9">
        <w:rPr>
          <w:rFonts w:ascii="Times New Roman" w:hAnsi="Times New Roman" w:cs="Times New Roman"/>
          <w:sz w:val="28"/>
          <w:szCs w:val="28"/>
        </w:rPr>
        <w:t>станции</w:t>
      </w:r>
      <w:r w:rsidRPr="000E212E">
        <w:rPr>
          <w:rFonts w:ascii="Times New Roman" w:hAnsi="Times New Roman" w:cs="Times New Roman"/>
          <w:sz w:val="28"/>
          <w:szCs w:val="28"/>
        </w:rPr>
        <w:t xml:space="preserve"> позволит избежать аварийных ситуаций, связанных с отказом н</w:t>
      </w:r>
      <w:r w:rsidRPr="000E212E">
        <w:rPr>
          <w:rFonts w:ascii="Times New Roman" w:hAnsi="Times New Roman" w:cs="Times New Roman"/>
          <w:sz w:val="28"/>
          <w:szCs w:val="28"/>
        </w:rPr>
        <w:t>а</w:t>
      </w:r>
      <w:r w:rsidRPr="000E212E">
        <w:rPr>
          <w:rFonts w:ascii="Times New Roman" w:hAnsi="Times New Roman" w:cs="Times New Roman"/>
          <w:sz w:val="28"/>
          <w:szCs w:val="28"/>
        </w:rPr>
        <w:t>сосного оборудования.</w:t>
      </w:r>
    </w:p>
    <w:p w:rsidR="00650DFB" w:rsidRPr="000E212E" w:rsidRDefault="00650DFB" w:rsidP="00CF1E1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Капитальный ремонт  существующих сетей водоснабжения в </w:t>
      </w:r>
      <w:r w:rsidR="0093742E">
        <w:rPr>
          <w:rFonts w:ascii="Times New Roman" w:hAnsi="Times New Roman" w:cs="Times New Roman"/>
          <w:sz w:val="28"/>
          <w:szCs w:val="28"/>
        </w:rPr>
        <w:t>п. Ключевский</w:t>
      </w:r>
      <w:r w:rsidR="00D946C1">
        <w:rPr>
          <w:rFonts w:ascii="Times New Roman" w:hAnsi="Times New Roman" w:cs="Times New Roman"/>
          <w:sz w:val="28"/>
          <w:szCs w:val="28"/>
        </w:rPr>
        <w:t xml:space="preserve"> </w:t>
      </w:r>
      <w:r w:rsidRPr="000E212E">
        <w:rPr>
          <w:rFonts w:ascii="Times New Roman" w:hAnsi="Times New Roman" w:cs="Times New Roman"/>
          <w:sz w:val="28"/>
          <w:szCs w:val="28"/>
        </w:rPr>
        <w:t>с заменой материала труб со стали на ПНД, позволит существенно сократить п</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тери воды при транспортировке, </w:t>
      </w:r>
      <w:r w:rsidR="00AC62E2" w:rsidRPr="000E212E">
        <w:rPr>
          <w:rFonts w:ascii="Times New Roman" w:hAnsi="Times New Roman" w:cs="Times New Roman"/>
          <w:sz w:val="28"/>
          <w:szCs w:val="28"/>
        </w:rPr>
        <w:t>а также уменьшить возможность повторного з</w:t>
      </w:r>
      <w:r w:rsidR="00AC62E2" w:rsidRPr="000E212E">
        <w:rPr>
          <w:rFonts w:ascii="Times New Roman" w:hAnsi="Times New Roman" w:cs="Times New Roman"/>
          <w:sz w:val="28"/>
          <w:szCs w:val="28"/>
        </w:rPr>
        <w:t>а</w:t>
      </w:r>
      <w:r w:rsidR="00AC62E2" w:rsidRPr="000E212E">
        <w:rPr>
          <w:rFonts w:ascii="Times New Roman" w:hAnsi="Times New Roman" w:cs="Times New Roman"/>
          <w:sz w:val="28"/>
          <w:szCs w:val="28"/>
        </w:rPr>
        <w:t>грязнения транспортируемой среды.</w:t>
      </w:r>
    </w:p>
    <w:p w:rsidR="00AC62E2" w:rsidRPr="000E212E" w:rsidRDefault="001835B9" w:rsidP="00CF1E19">
      <w:pPr>
        <w:pStyle w:val="a4"/>
        <w:spacing w:after="0" w:line="360" w:lineRule="auto"/>
        <w:ind w:left="0" w:firstLine="567"/>
        <w:contextualSpacing w:val="0"/>
        <w:jc w:val="both"/>
        <w:rPr>
          <w:rFonts w:ascii="Times New Roman" w:hAnsi="Times New Roman" w:cs="Times New Roman"/>
          <w:sz w:val="28"/>
          <w:szCs w:val="28"/>
        </w:rPr>
      </w:pPr>
      <w:r>
        <w:rPr>
          <w:rFonts w:ascii="Times New Roman" w:eastAsia="Calibri" w:hAnsi="Times New Roman" w:cs="Times New Roman"/>
          <w:sz w:val="28"/>
          <w:szCs w:val="28"/>
        </w:rPr>
        <w:t>Д</w:t>
      </w:r>
      <w:r w:rsidR="0067498A" w:rsidRPr="000E212E">
        <w:rPr>
          <w:rFonts w:ascii="Times New Roman" w:eastAsia="Calibri" w:hAnsi="Times New Roman" w:cs="Times New Roman"/>
          <w:sz w:val="28"/>
          <w:szCs w:val="28"/>
        </w:rPr>
        <w:t xml:space="preserve">ля повышения качества подаваемой воды требуется </w:t>
      </w:r>
      <w:r>
        <w:rPr>
          <w:rFonts w:ascii="Times New Roman" w:eastAsia="Calibri" w:hAnsi="Times New Roman" w:cs="Times New Roman"/>
          <w:sz w:val="28"/>
          <w:szCs w:val="28"/>
        </w:rPr>
        <w:t>оборудование в вод</w:t>
      </w:r>
      <w:r>
        <w:rPr>
          <w:rFonts w:ascii="Times New Roman" w:eastAsia="Calibri" w:hAnsi="Times New Roman" w:cs="Times New Roman"/>
          <w:sz w:val="28"/>
          <w:szCs w:val="28"/>
        </w:rPr>
        <w:t>о</w:t>
      </w:r>
      <w:r>
        <w:rPr>
          <w:rFonts w:ascii="Times New Roman" w:eastAsia="Calibri" w:hAnsi="Times New Roman" w:cs="Times New Roman"/>
          <w:sz w:val="28"/>
          <w:szCs w:val="28"/>
        </w:rPr>
        <w:t>напорной</w:t>
      </w:r>
      <w:r>
        <w:rPr>
          <w:rFonts w:ascii="Times New Roman" w:eastAsia="Calibri" w:hAnsi="Times New Roman" w:cs="Times New Roman"/>
          <w:sz w:val="28"/>
          <w:szCs w:val="28"/>
        </w:rPr>
        <w:tab/>
        <w:t xml:space="preserve"> башне </w:t>
      </w:r>
      <w:r w:rsidR="0067498A" w:rsidRPr="000E212E">
        <w:rPr>
          <w:rFonts w:ascii="Times New Roman" w:eastAsia="Calibri" w:hAnsi="Times New Roman" w:cs="Times New Roman"/>
          <w:sz w:val="28"/>
          <w:szCs w:val="28"/>
        </w:rPr>
        <w:t xml:space="preserve"> </w:t>
      </w:r>
      <w:r>
        <w:rPr>
          <w:rFonts w:ascii="Times New Roman" w:eastAsia="Calibri" w:hAnsi="Times New Roman" w:cs="Times New Roman"/>
          <w:sz w:val="28"/>
          <w:szCs w:val="28"/>
        </w:rPr>
        <w:t>блока</w:t>
      </w:r>
      <w:r w:rsidR="0067498A" w:rsidRPr="000E212E">
        <w:rPr>
          <w:rFonts w:ascii="Times New Roman" w:eastAsia="Calibri" w:hAnsi="Times New Roman" w:cs="Times New Roman"/>
          <w:sz w:val="28"/>
          <w:szCs w:val="28"/>
        </w:rPr>
        <w:t xml:space="preserve"> УФ-обеззараживания.</w:t>
      </w:r>
    </w:p>
    <w:p w:rsidR="00CF1E19" w:rsidRPr="000E212E" w:rsidRDefault="00222A97" w:rsidP="00CF1E19">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Обеспечение потребителей водой, качество которой соответствовало бы нормативной документации, требует производства следующих видов работ: р</w:t>
      </w:r>
      <w:r w:rsidR="00CF1E19" w:rsidRPr="000E212E">
        <w:rPr>
          <w:rFonts w:ascii="Times New Roman" w:hAnsi="Times New Roman" w:cs="Times New Roman"/>
          <w:sz w:val="28"/>
          <w:szCs w:val="28"/>
        </w:rPr>
        <w:t>а</w:t>
      </w:r>
      <w:r w:rsidR="00CF1E19" w:rsidRPr="000E212E">
        <w:rPr>
          <w:rFonts w:ascii="Times New Roman" w:hAnsi="Times New Roman" w:cs="Times New Roman"/>
          <w:sz w:val="28"/>
          <w:szCs w:val="28"/>
        </w:rPr>
        <w:t>з</w:t>
      </w:r>
      <w:r w:rsidR="00CF1E19" w:rsidRPr="000E212E">
        <w:rPr>
          <w:rFonts w:ascii="Times New Roman" w:hAnsi="Times New Roman" w:cs="Times New Roman"/>
          <w:sz w:val="28"/>
          <w:szCs w:val="28"/>
        </w:rPr>
        <w:t>работк</w:t>
      </w:r>
      <w:r w:rsidRPr="000E212E">
        <w:rPr>
          <w:rFonts w:ascii="Times New Roman" w:hAnsi="Times New Roman" w:cs="Times New Roman"/>
          <w:sz w:val="28"/>
          <w:szCs w:val="28"/>
        </w:rPr>
        <w:t>и</w:t>
      </w:r>
      <w:r w:rsidR="00CF1E19" w:rsidRPr="000E212E">
        <w:rPr>
          <w:rFonts w:ascii="Times New Roman" w:hAnsi="Times New Roman" w:cs="Times New Roman"/>
          <w:sz w:val="28"/>
          <w:szCs w:val="28"/>
        </w:rPr>
        <w:t xml:space="preserve"> и утверждени</w:t>
      </w:r>
      <w:r w:rsidRPr="000E212E">
        <w:rPr>
          <w:rFonts w:ascii="Times New Roman" w:hAnsi="Times New Roman" w:cs="Times New Roman"/>
          <w:sz w:val="28"/>
          <w:szCs w:val="28"/>
        </w:rPr>
        <w:t>я</w:t>
      </w:r>
      <w:r w:rsidR="00CF1E19" w:rsidRPr="000E212E">
        <w:rPr>
          <w:rFonts w:ascii="Times New Roman" w:hAnsi="Times New Roman" w:cs="Times New Roman"/>
          <w:sz w:val="28"/>
          <w:szCs w:val="28"/>
        </w:rPr>
        <w:t>, проект</w:t>
      </w:r>
      <w:r w:rsidRPr="000E212E">
        <w:rPr>
          <w:rFonts w:ascii="Times New Roman" w:hAnsi="Times New Roman" w:cs="Times New Roman"/>
          <w:sz w:val="28"/>
          <w:szCs w:val="28"/>
        </w:rPr>
        <w:t>а</w:t>
      </w:r>
      <w:r w:rsidR="00CF1E19" w:rsidRPr="000E212E">
        <w:rPr>
          <w:rFonts w:ascii="Times New Roman" w:hAnsi="Times New Roman" w:cs="Times New Roman"/>
          <w:sz w:val="28"/>
          <w:szCs w:val="28"/>
        </w:rPr>
        <w:t xml:space="preserve"> зон санитарной охраны водных объектов, а также установить границы и режим этих зон на местности и в градостроительной док</w:t>
      </w:r>
      <w:r w:rsidR="00CF1E19" w:rsidRPr="000E212E">
        <w:rPr>
          <w:rFonts w:ascii="Times New Roman" w:hAnsi="Times New Roman" w:cs="Times New Roman"/>
          <w:sz w:val="28"/>
          <w:szCs w:val="28"/>
        </w:rPr>
        <w:t>у</w:t>
      </w:r>
      <w:r w:rsidR="00CF1E19" w:rsidRPr="000E212E">
        <w:rPr>
          <w:rFonts w:ascii="Times New Roman" w:hAnsi="Times New Roman" w:cs="Times New Roman"/>
          <w:sz w:val="28"/>
          <w:szCs w:val="28"/>
        </w:rPr>
        <w:t xml:space="preserve">ментации </w:t>
      </w:r>
      <w:r w:rsidR="00674A9C" w:rsidRPr="000E212E">
        <w:rPr>
          <w:rFonts w:ascii="Times New Roman" w:hAnsi="Times New Roman" w:cs="Times New Roman"/>
          <w:sz w:val="28"/>
          <w:szCs w:val="28"/>
        </w:rPr>
        <w:t>сельского поселения</w:t>
      </w:r>
      <w:r w:rsidR="00CF1E19" w:rsidRPr="000E212E">
        <w:rPr>
          <w:rFonts w:ascii="Times New Roman" w:hAnsi="Times New Roman" w:cs="Times New Roman"/>
          <w:sz w:val="28"/>
          <w:szCs w:val="28"/>
        </w:rPr>
        <w:t>, согласно проекта;</w:t>
      </w:r>
      <w:r w:rsidR="00351813" w:rsidRPr="000E212E">
        <w:rPr>
          <w:rFonts w:ascii="Times New Roman" w:hAnsi="Times New Roman" w:cs="Times New Roman"/>
          <w:sz w:val="28"/>
          <w:szCs w:val="28"/>
        </w:rPr>
        <w:t xml:space="preserve"> производство о</w:t>
      </w:r>
      <w:r w:rsidR="00CF1E19" w:rsidRPr="000E212E">
        <w:rPr>
          <w:rFonts w:ascii="Times New Roman" w:hAnsi="Times New Roman" w:cs="Times New Roman"/>
          <w:sz w:val="28"/>
          <w:szCs w:val="28"/>
        </w:rPr>
        <w:t>тбор</w:t>
      </w:r>
      <w:r w:rsidR="00351813" w:rsidRPr="000E212E">
        <w:rPr>
          <w:rFonts w:ascii="Times New Roman" w:hAnsi="Times New Roman" w:cs="Times New Roman"/>
          <w:sz w:val="28"/>
          <w:szCs w:val="28"/>
        </w:rPr>
        <w:t>а</w:t>
      </w:r>
      <w:r w:rsidR="00CF1E19" w:rsidRPr="000E212E">
        <w:rPr>
          <w:rFonts w:ascii="Times New Roman" w:hAnsi="Times New Roman" w:cs="Times New Roman"/>
          <w:sz w:val="28"/>
          <w:szCs w:val="28"/>
        </w:rPr>
        <w:t xml:space="preserve"> проб д</w:t>
      </w:r>
      <w:r w:rsidR="00CF1E19" w:rsidRPr="000E212E">
        <w:rPr>
          <w:rFonts w:ascii="Times New Roman" w:hAnsi="Times New Roman" w:cs="Times New Roman"/>
          <w:sz w:val="28"/>
          <w:szCs w:val="28"/>
        </w:rPr>
        <w:t>о</w:t>
      </w:r>
      <w:r w:rsidR="00CF1E19" w:rsidRPr="000E212E">
        <w:rPr>
          <w:rFonts w:ascii="Times New Roman" w:hAnsi="Times New Roman" w:cs="Times New Roman"/>
          <w:sz w:val="28"/>
          <w:szCs w:val="28"/>
        </w:rPr>
        <w:t>бываемой во</w:t>
      </w:r>
      <w:r w:rsidR="00351813" w:rsidRPr="000E212E">
        <w:rPr>
          <w:rFonts w:ascii="Times New Roman" w:hAnsi="Times New Roman" w:cs="Times New Roman"/>
          <w:sz w:val="28"/>
          <w:szCs w:val="28"/>
        </w:rPr>
        <w:t>ды и</w:t>
      </w:r>
      <w:r w:rsidR="00CF1E19" w:rsidRPr="000E212E">
        <w:rPr>
          <w:rFonts w:ascii="Times New Roman" w:hAnsi="Times New Roman" w:cs="Times New Roman"/>
          <w:sz w:val="28"/>
          <w:szCs w:val="28"/>
        </w:rPr>
        <w:t xml:space="preserve"> лабораторных испытаний на соответствие качества нормати</w:t>
      </w:r>
      <w:r w:rsidR="00CF1E19" w:rsidRPr="000E212E">
        <w:rPr>
          <w:rFonts w:ascii="Times New Roman" w:hAnsi="Times New Roman" w:cs="Times New Roman"/>
          <w:sz w:val="28"/>
          <w:szCs w:val="28"/>
        </w:rPr>
        <w:t>в</w:t>
      </w:r>
      <w:r w:rsidR="001835B9">
        <w:rPr>
          <w:rFonts w:ascii="Times New Roman" w:hAnsi="Times New Roman" w:cs="Times New Roman"/>
          <w:sz w:val="28"/>
          <w:szCs w:val="28"/>
        </w:rPr>
        <w:t>ным показателям</w:t>
      </w:r>
      <w:r w:rsidR="00351813" w:rsidRPr="000E212E">
        <w:rPr>
          <w:rFonts w:ascii="Times New Roman" w:hAnsi="Times New Roman" w:cs="Times New Roman"/>
          <w:sz w:val="28"/>
          <w:szCs w:val="28"/>
        </w:rPr>
        <w:t xml:space="preserve">. </w:t>
      </w:r>
    </w:p>
    <w:p w:rsidR="00EF4971" w:rsidRPr="000E212E" w:rsidRDefault="00EF4971" w:rsidP="006D25C6">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Строительство новых водопроводов позволит:</w:t>
      </w:r>
    </w:p>
    <w:p w:rsidR="00EF4971" w:rsidRPr="000E212E" w:rsidRDefault="00EF4971" w:rsidP="006D25C6">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 выполнить </w:t>
      </w:r>
      <w:r w:rsidRPr="000E212E">
        <w:rPr>
          <w:rFonts w:ascii="Times New Roman" w:eastAsia="Times New Roman" w:hAnsi="Times New Roman" w:cs="Times New Roman"/>
          <w:iCs/>
          <w:sz w:val="28"/>
          <w:szCs w:val="28"/>
          <w:lang w:eastAsia="ar-SA"/>
        </w:rPr>
        <w:t>частичную модернизацию системы водоснабжения</w:t>
      </w:r>
      <w:r w:rsidRPr="000E212E">
        <w:rPr>
          <w:rFonts w:ascii="Times New Roman" w:eastAsia="Times New Roman" w:hAnsi="Times New Roman" w:cs="Times New Roman"/>
          <w:sz w:val="28"/>
          <w:szCs w:val="28"/>
          <w:lang w:eastAsia="ar-SA"/>
        </w:rPr>
        <w:t xml:space="preserve"> в части разводящих сетей;</w:t>
      </w:r>
    </w:p>
    <w:p w:rsidR="00EF4971" w:rsidRPr="000E212E" w:rsidRDefault="00EF4971" w:rsidP="006D25C6">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iCs/>
          <w:sz w:val="28"/>
          <w:szCs w:val="28"/>
          <w:lang w:eastAsia="ar-SA"/>
        </w:rPr>
        <w:t xml:space="preserve">- снизить процент нестандартных проб воды в распределительных сетях </w:t>
      </w:r>
      <w:r w:rsidR="002C2A07">
        <w:rPr>
          <w:rFonts w:ascii="Times New Roman" w:eastAsia="Times New Roman" w:hAnsi="Times New Roman" w:cs="Times New Roman"/>
          <w:iCs/>
          <w:sz w:val="28"/>
          <w:szCs w:val="28"/>
          <w:lang w:eastAsia="ar-SA"/>
        </w:rPr>
        <w:t>пос</w:t>
      </w:r>
      <w:r w:rsidR="00273D92">
        <w:rPr>
          <w:rFonts w:ascii="Times New Roman" w:eastAsia="Times New Roman" w:hAnsi="Times New Roman" w:cs="Times New Roman"/>
          <w:iCs/>
          <w:sz w:val="28"/>
          <w:szCs w:val="28"/>
          <w:lang w:eastAsia="ar-SA"/>
        </w:rPr>
        <w:t>е</w:t>
      </w:r>
      <w:r w:rsidR="002C2A07">
        <w:rPr>
          <w:rFonts w:ascii="Times New Roman" w:eastAsia="Times New Roman" w:hAnsi="Times New Roman" w:cs="Times New Roman"/>
          <w:iCs/>
          <w:sz w:val="28"/>
          <w:szCs w:val="28"/>
          <w:lang w:eastAsia="ar-SA"/>
        </w:rPr>
        <w:t>ления</w:t>
      </w:r>
      <w:r w:rsidRPr="000E212E">
        <w:rPr>
          <w:rFonts w:ascii="Times New Roman" w:eastAsia="Times New Roman" w:hAnsi="Times New Roman" w:cs="Times New Roman"/>
          <w:iCs/>
          <w:sz w:val="28"/>
          <w:szCs w:val="28"/>
          <w:lang w:eastAsia="ar-SA"/>
        </w:rPr>
        <w:t xml:space="preserve"> по микробиологическим показателям;</w:t>
      </w:r>
    </w:p>
    <w:p w:rsidR="00EF4971" w:rsidRPr="000E212E" w:rsidRDefault="00EF4971" w:rsidP="006D25C6">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lastRenderedPageBreak/>
        <w:t xml:space="preserve">- улучшить водоснабжение существующей застройки, стабилизацию давления в системе, обеспечить надёжность пожаротушения, улучшить  качество воды. </w:t>
      </w:r>
    </w:p>
    <w:p w:rsidR="00923AC5" w:rsidRPr="000E212E" w:rsidRDefault="00923AC5" w:rsidP="006D25C6">
      <w:pPr>
        <w:pStyle w:val="2"/>
        <w:rPr>
          <w:szCs w:val="28"/>
        </w:rPr>
      </w:pPr>
      <w:r w:rsidRPr="000E212E">
        <w:rPr>
          <w:szCs w:val="28"/>
        </w:rPr>
        <w:t>4.3 Сведения о вновь строящихся, реконструируемых и предлагаемых к выводу из эксплуатации</w:t>
      </w:r>
      <w:r w:rsidR="007A4B1E" w:rsidRPr="000E212E">
        <w:rPr>
          <w:szCs w:val="28"/>
        </w:rPr>
        <w:t xml:space="preserve"> объектах системы водоснабжения</w:t>
      </w:r>
    </w:p>
    <w:p w:rsidR="00197F10" w:rsidRPr="000E212E" w:rsidRDefault="0041571D"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вновь строящихся  и предлагаемых к выводу из эксплуатации объектах сис</w:t>
      </w:r>
      <w:r w:rsidR="00EF4971" w:rsidRPr="000E212E">
        <w:rPr>
          <w:rFonts w:ascii="Times New Roman" w:hAnsi="Times New Roman" w:cs="Times New Roman"/>
          <w:sz w:val="28"/>
          <w:szCs w:val="28"/>
        </w:rPr>
        <w:t>темы водоснабжения отсутствует.</w:t>
      </w:r>
      <w:r w:rsidR="00615ADC" w:rsidRPr="000E212E">
        <w:rPr>
          <w:rFonts w:ascii="Times New Roman" w:hAnsi="Times New Roman" w:cs="Times New Roman"/>
          <w:sz w:val="28"/>
          <w:szCs w:val="28"/>
        </w:rPr>
        <w:t xml:space="preserve"> </w:t>
      </w:r>
    </w:p>
    <w:p w:rsidR="00923AC5" w:rsidRPr="000E212E" w:rsidRDefault="00923AC5" w:rsidP="006D25C6">
      <w:pPr>
        <w:pStyle w:val="2"/>
        <w:rPr>
          <w:szCs w:val="28"/>
        </w:rPr>
      </w:pPr>
      <w:r w:rsidRPr="000E212E">
        <w:rPr>
          <w:szCs w:val="28"/>
        </w:rPr>
        <w:t>4.4 Сведения о развитии систем диспетчеризации, телемеханизации и системе управления режимами водоснабжения на объектах организаци</w:t>
      </w:r>
      <w:r w:rsidR="007A4B1E" w:rsidRPr="000E212E">
        <w:rPr>
          <w:szCs w:val="28"/>
        </w:rPr>
        <w:t>й, осуществляющих водоснабжение</w:t>
      </w:r>
    </w:p>
    <w:p w:rsidR="00615ADC" w:rsidRPr="000E212E" w:rsidRDefault="00615ADC"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 отсутствуют.</w:t>
      </w:r>
    </w:p>
    <w:p w:rsidR="00923AC5" w:rsidRPr="000E212E" w:rsidRDefault="00923AC5" w:rsidP="006D25C6">
      <w:pPr>
        <w:pStyle w:val="2"/>
        <w:rPr>
          <w:szCs w:val="28"/>
        </w:rPr>
      </w:pPr>
      <w:r w:rsidRPr="000E212E">
        <w:rPr>
          <w:szCs w:val="28"/>
        </w:rPr>
        <w:t xml:space="preserve">4.5 </w:t>
      </w:r>
      <w:r w:rsidR="00F668FE" w:rsidRPr="000E212E">
        <w:rPr>
          <w:szCs w:val="28"/>
        </w:rPr>
        <w:t>Сведения об оснащенности</w:t>
      </w:r>
      <w:r w:rsidRPr="000E212E">
        <w:rPr>
          <w:szCs w:val="28"/>
        </w:rPr>
        <w:t xml:space="preserve"> зданий, строений</w:t>
      </w:r>
      <w:r w:rsidR="00F668FE" w:rsidRPr="000E212E">
        <w:rPr>
          <w:szCs w:val="28"/>
        </w:rPr>
        <w:t>,</w:t>
      </w:r>
      <w:r w:rsidRPr="000E212E">
        <w:rPr>
          <w:szCs w:val="28"/>
        </w:rPr>
        <w:t xml:space="preserve"> сооружений приборами учета воды и и</w:t>
      </w:r>
      <w:r w:rsidR="00F668FE" w:rsidRPr="000E212E">
        <w:rPr>
          <w:szCs w:val="28"/>
        </w:rPr>
        <w:t xml:space="preserve">х применении при </w:t>
      </w:r>
      <w:r w:rsidRPr="000E212E">
        <w:rPr>
          <w:szCs w:val="28"/>
        </w:rPr>
        <w:t>осуществлени</w:t>
      </w:r>
      <w:r w:rsidR="007A4B1E" w:rsidRPr="000E212E">
        <w:rPr>
          <w:szCs w:val="28"/>
        </w:rPr>
        <w:t>и расчетов за потребленную воду</w:t>
      </w:r>
    </w:p>
    <w:p w:rsidR="00615ADC" w:rsidRPr="000E212E" w:rsidRDefault="00053BAE" w:rsidP="00615AD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w:t>
      </w:r>
      <w:r w:rsidR="00D007F5">
        <w:rPr>
          <w:rFonts w:ascii="Times New Roman" w:hAnsi="Times New Roman" w:cs="Times New Roman"/>
          <w:sz w:val="28"/>
          <w:szCs w:val="28"/>
        </w:rPr>
        <w:t>Городском поселении «Ключевское»</w:t>
      </w:r>
      <w:r>
        <w:rPr>
          <w:rFonts w:ascii="Times New Roman" w:hAnsi="Times New Roman" w:cs="Times New Roman"/>
          <w:sz w:val="28"/>
          <w:szCs w:val="28"/>
        </w:rPr>
        <w:t xml:space="preserve"> </w:t>
      </w:r>
      <w:r w:rsidR="00D007F5">
        <w:rPr>
          <w:rFonts w:ascii="Times New Roman" w:hAnsi="Times New Roman" w:cs="Times New Roman"/>
          <w:sz w:val="28"/>
          <w:szCs w:val="28"/>
        </w:rPr>
        <w:t>приборами учета холодной воды об</w:t>
      </w:r>
      <w:r w:rsidR="00D007F5">
        <w:rPr>
          <w:rFonts w:ascii="Times New Roman" w:hAnsi="Times New Roman" w:cs="Times New Roman"/>
          <w:sz w:val="28"/>
          <w:szCs w:val="28"/>
        </w:rPr>
        <w:t>о</w:t>
      </w:r>
      <w:r w:rsidR="00D007F5">
        <w:rPr>
          <w:rFonts w:ascii="Times New Roman" w:hAnsi="Times New Roman" w:cs="Times New Roman"/>
          <w:sz w:val="28"/>
          <w:szCs w:val="28"/>
        </w:rPr>
        <w:t>рудовано здание школы. Техническая информация и типе и состоянию приборн</w:t>
      </w:r>
      <w:r w:rsidR="00D007F5">
        <w:rPr>
          <w:rFonts w:ascii="Times New Roman" w:hAnsi="Times New Roman" w:cs="Times New Roman"/>
          <w:sz w:val="28"/>
          <w:szCs w:val="28"/>
        </w:rPr>
        <w:t>о</w:t>
      </w:r>
      <w:r w:rsidR="00D007F5">
        <w:rPr>
          <w:rFonts w:ascii="Times New Roman" w:hAnsi="Times New Roman" w:cs="Times New Roman"/>
          <w:sz w:val="28"/>
          <w:szCs w:val="28"/>
        </w:rPr>
        <w:t>го комплекса отсутствует</w:t>
      </w:r>
      <w:r>
        <w:rPr>
          <w:rFonts w:ascii="Times New Roman" w:hAnsi="Times New Roman" w:cs="Times New Roman"/>
          <w:sz w:val="28"/>
          <w:szCs w:val="28"/>
        </w:rPr>
        <w:t>.</w:t>
      </w:r>
    </w:p>
    <w:p w:rsidR="00923AC5" w:rsidRPr="000E212E" w:rsidRDefault="00923AC5" w:rsidP="006D25C6">
      <w:pPr>
        <w:pStyle w:val="2"/>
        <w:rPr>
          <w:szCs w:val="28"/>
        </w:rPr>
      </w:pPr>
      <w:r w:rsidRPr="000E212E">
        <w:rPr>
          <w:szCs w:val="28"/>
        </w:rPr>
        <w:t>4.6 Описание вариантов маршрутов прохождения трубопроводов по те</w:t>
      </w:r>
      <w:r w:rsidRPr="000E212E">
        <w:rPr>
          <w:szCs w:val="28"/>
        </w:rPr>
        <w:t>р</w:t>
      </w:r>
      <w:r w:rsidRPr="000E212E">
        <w:rPr>
          <w:szCs w:val="28"/>
        </w:rPr>
        <w:t>рит</w:t>
      </w:r>
      <w:r w:rsidR="007A4B1E" w:rsidRPr="000E212E">
        <w:rPr>
          <w:szCs w:val="28"/>
        </w:rPr>
        <w:t>ории поселения и их обоснования</w:t>
      </w:r>
    </w:p>
    <w:p w:rsidR="001D364A" w:rsidRPr="000E212E" w:rsidRDefault="00F05A2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sidRPr="000E212E">
        <w:rPr>
          <w:rFonts w:ascii="Times New Roman" w:hAnsi="Times New Roman" w:cs="Times New Roman"/>
          <w:sz w:val="28"/>
          <w:szCs w:val="28"/>
        </w:rPr>
        <w:t>е</w:t>
      </w:r>
      <w:r w:rsidRPr="000E212E">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мых объектов нового строительства. </w:t>
      </w:r>
    </w:p>
    <w:p w:rsidR="00F05A25" w:rsidRPr="000E212E" w:rsidRDefault="0067498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Информация о территории новой застройки 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отсутствует</w:t>
      </w:r>
      <w:r w:rsidR="00F05A25" w:rsidRPr="000E212E">
        <w:rPr>
          <w:rFonts w:ascii="Times New Roman" w:hAnsi="Times New Roman" w:cs="Times New Roman"/>
          <w:sz w:val="28"/>
          <w:szCs w:val="28"/>
        </w:rPr>
        <w:t>.</w:t>
      </w:r>
    </w:p>
    <w:p w:rsidR="00306871" w:rsidRPr="000E212E" w:rsidRDefault="00923AC5" w:rsidP="006D25C6">
      <w:pPr>
        <w:pStyle w:val="2"/>
        <w:rPr>
          <w:szCs w:val="28"/>
        </w:rPr>
      </w:pPr>
      <w:r w:rsidRPr="000E212E">
        <w:rPr>
          <w:szCs w:val="28"/>
        </w:rPr>
        <w:lastRenderedPageBreak/>
        <w:t xml:space="preserve">4.7 Рекомендации о месте размещения насосных станций, </w:t>
      </w:r>
      <w:r w:rsidR="007A4B1E" w:rsidRPr="000E212E">
        <w:rPr>
          <w:szCs w:val="28"/>
        </w:rPr>
        <w:t>резервуаров, водонапорных башен</w:t>
      </w:r>
      <w:r w:rsidR="00306871" w:rsidRPr="000E212E">
        <w:rPr>
          <w:szCs w:val="28"/>
        </w:rPr>
        <w:t xml:space="preserve"> </w:t>
      </w:r>
    </w:p>
    <w:p w:rsidR="00306871" w:rsidRPr="000E212E" w:rsidRDefault="0067498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проектно-изыскательсктих работ, а также при точном определении мест нового строительства вновь подключаемых абоне</w:t>
      </w:r>
      <w:r w:rsidRPr="000E212E">
        <w:rPr>
          <w:rFonts w:ascii="Times New Roman" w:hAnsi="Times New Roman" w:cs="Times New Roman"/>
          <w:sz w:val="28"/>
          <w:szCs w:val="28"/>
        </w:rPr>
        <w:t>н</w:t>
      </w:r>
      <w:r w:rsidRPr="000E212E">
        <w:rPr>
          <w:rFonts w:ascii="Times New Roman" w:hAnsi="Times New Roman" w:cs="Times New Roman"/>
          <w:sz w:val="28"/>
          <w:szCs w:val="28"/>
        </w:rPr>
        <w:t>тов.</w:t>
      </w:r>
      <w:r w:rsidR="00F05A25" w:rsidRPr="000E212E">
        <w:rPr>
          <w:rFonts w:ascii="Times New Roman" w:hAnsi="Times New Roman" w:cs="Times New Roman"/>
          <w:sz w:val="28"/>
          <w:szCs w:val="28"/>
        </w:rPr>
        <w:t xml:space="preserve"> </w:t>
      </w:r>
    </w:p>
    <w:p w:rsidR="00923AC5" w:rsidRPr="000E212E" w:rsidRDefault="00923AC5" w:rsidP="006D25C6">
      <w:pPr>
        <w:pStyle w:val="2"/>
        <w:rPr>
          <w:szCs w:val="28"/>
        </w:rPr>
      </w:pPr>
      <w:r w:rsidRPr="000E212E">
        <w:rPr>
          <w:szCs w:val="28"/>
        </w:rPr>
        <w:t>4.8 Границы планируемых зон размещения объектов централизованных систем горячего водосна</w:t>
      </w:r>
      <w:r w:rsidR="007A4B1E" w:rsidRPr="000E212E">
        <w:rPr>
          <w:szCs w:val="28"/>
        </w:rPr>
        <w:t>бжения, холодного водоснабжения</w:t>
      </w:r>
    </w:p>
    <w:p w:rsidR="00306871" w:rsidRPr="000E212E" w:rsidRDefault="00B6339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 расчетному периоду схемы планируется полная централизация холодного водоснабжения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w:t>
      </w:r>
    </w:p>
    <w:p w:rsidR="00306871" w:rsidRPr="000E212E" w:rsidRDefault="00923AC5" w:rsidP="006D25C6">
      <w:pPr>
        <w:pStyle w:val="2"/>
        <w:rPr>
          <w:szCs w:val="28"/>
        </w:rPr>
      </w:pPr>
      <w:r w:rsidRPr="000E212E">
        <w:rPr>
          <w:szCs w:val="28"/>
        </w:rPr>
        <w:t>4.9 Карты существующего и планируемого размещения объектов це</w:t>
      </w:r>
      <w:r w:rsidRPr="000E212E">
        <w:rPr>
          <w:szCs w:val="28"/>
        </w:rPr>
        <w:t>н</w:t>
      </w:r>
      <w:r w:rsidRPr="000E212E">
        <w:rPr>
          <w:szCs w:val="28"/>
        </w:rPr>
        <w:t xml:space="preserve">трализованных систем </w:t>
      </w:r>
      <w:r w:rsidR="00306871" w:rsidRPr="000E212E">
        <w:rPr>
          <w:szCs w:val="28"/>
        </w:rPr>
        <w:t>холодного водоснабжения</w:t>
      </w:r>
    </w:p>
    <w:p w:rsidR="00306871" w:rsidRPr="000E212E" w:rsidRDefault="00BF331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Карты </w:t>
      </w:r>
      <w:r w:rsidR="00306871" w:rsidRPr="000E212E">
        <w:rPr>
          <w:rFonts w:ascii="Times New Roman" w:hAnsi="Times New Roman" w:cs="Times New Roman"/>
          <w:sz w:val="28"/>
          <w:szCs w:val="28"/>
        </w:rPr>
        <w:t>существующего и планируемого размещения объектов централиз</w:t>
      </w:r>
      <w:r w:rsidR="00306871" w:rsidRPr="000E212E">
        <w:rPr>
          <w:rFonts w:ascii="Times New Roman" w:hAnsi="Times New Roman" w:cs="Times New Roman"/>
          <w:sz w:val="28"/>
          <w:szCs w:val="28"/>
        </w:rPr>
        <w:t>о</w:t>
      </w:r>
      <w:r w:rsidR="00306871" w:rsidRPr="000E212E">
        <w:rPr>
          <w:rFonts w:ascii="Times New Roman" w:hAnsi="Times New Roman" w:cs="Times New Roman"/>
          <w:sz w:val="28"/>
          <w:szCs w:val="28"/>
        </w:rPr>
        <w:t>ванных систем холодного водоснабжения</w:t>
      </w:r>
      <w:r w:rsidR="00FE3184" w:rsidRPr="000E212E">
        <w:rPr>
          <w:rFonts w:ascii="Times New Roman" w:hAnsi="Times New Roman" w:cs="Times New Roman"/>
          <w:sz w:val="28"/>
          <w:szCs w:val="28"/>
        </w:rPr>
        <w:t xml:space="preserve"> являются прилагаемыми документами и выделены в отдельную документацию:</w:t>
      </w:r>
    </w:p>
    <w:p w:rsidR="009E0714" w:rsidRPr="000E212E" w:rsidRDefault="00D007F5"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 Ключевский.</w:t>
      </w:r>
      <w:r w:rsidR="009E0714" w:rsidRPr="000E212E">
        <w:rPr>
          <w:rFonts w:ascii="Times New Roman" w:hAnsi="Times New Roman" w:cs="Times New Roman"/>
          <w:sz w:val="28"/>
          <w:szCs w:val="28"/>
        </w:rPr>
        <w:t xml:space="preserve"> Существующие сети и сооружения системы водо</w:t>
      </w:r>
      <w:r w:rsidR="00B63390" w:rsidRPr="000E212E">
        <w:rPr>
          <w:rFonts w:ascii="Times New Roman" w:hAnsi="Times New Roman" w:cs="Times New Roman"/>
          <w:sz w:val="28"/>
          <w:szCs w:val="28"/>
        </w:rPr>
        <w:t>снабжения</w:t>
      </w:r>
      <w:r w:rsidR="0067498A" w:rsidRPr="000E212E">
        <w:rPr>
          <w:rFonts w:ascii="Times New Roman" w:hAnsi="Times New Roman" w:cs="Times New Roman"/>
          <w:sz w:val="28"/>
          <w:szCs w:val="28"/>
        </w:rPr>
        <w:t xml:space="preserve"> </w:t>
      </w:r>
      <w:r w:rsidR="00B63390" w:rsidRPr="000E212E">
        <w:rPr>
          <w:rFonts w:ascii="Times New Roman" w:hAnsi="Times New Roman" w:cs="Times New Roman"/>
          <w:sz w:val="28"/>
          <w:szCs w:val="28"/>
        </w:rPr>
        <w:t>М 1:2</w:t>
      </w:r>
      <w:r w:rsidR="009E0714" w:rsidRPr="000E212E">
        <w:rPr>
          <w:rFonts w:ascii="Times New Roman" w:hAnsi="Times New Roman" w:cs="Times New Roman"/>
          <w:sz w:val="28"/>
          <w:szCs w:val="28"/>
        </w:rPr>
        <w:t>000</w:t>
      </w:r>
      <w:r w:rsidR="00B63390" w:rsidRPr="000E212E">
        <w:rPr>
          <w:rFonts w:ascii="Times New Roman" w:hAnsi="Times New Roman" w:cs="Times New Roman"/>
          <w:sz w:val="28"/>
          <w:szCs w:val="28"/>
        </w:rPr>
        <w:t>.</w:t>
      </w:r>
    </w:p>
    <w:p w:rsidR="00FE3184" w:rsidRPr="000E212E" w:rsidRDefault="00FE3184"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Данная документация была разработана на основе существующ</w:t>
      </w:r>
      <w:r w:rsidR="007620CB" w:rsidRPr="000E212E">
        <w:rPr>
          <w:rFonts w:ascii="Times New Roman" w:hAnsi="Times New Roman" w:cs="Times New Roman"/>
          <w:sz w:val="28"/>
          <w:szCs w:val="28"/>
        </w:rPr>
        <w:t>их</w:t>
      </w:r>
      <w:r w:rsidRPr="000E212E">
        <w:rPr>
          <w:rFonts w:ascii="Times New Roman" w:hAnsi="Times New Roman" w:cs="Times New Roman"/>
          <w:sz w:val="28"/>
          <w:szCs w:val="28"/>
        </w:rPr>
        <w:t xml:space="preserve"> схем си</w:t>
      </w:r>
      <w:r w:rsidRPr="000E212E">
        <w:rPr>
          <w:rFonts w:ascii="Times New Roman" w:hAnsi="Times New Roman" w:cs="Times New Roman"/>
          <w:sz w:val="28"/>
          <w:szCs w:val="28"/>
        </w:rPr>
        <w:t>с</w:t>
      </w:r>
      <w:r w:rsidRPr="000E212E">
        <w:rPr>
          <w:rFonts w:ascii="Times New Roman" w:hAnsi="Times New Roman" w:cs="Times New Roman"/>
          <w:sz w:val="28"/>
          <w:szCs w:val="28"/>
        </w:rPr>
        <w:t>тем водоснабжения</w:t>
      </w:r>
      <w:r w:rsidR="007620CB" w:rsidRPr="000E212E">
        <w:rPr>
          <w:rFonts w:ascii="Times New Roman" w:hAnsi="Times New Roman" w:cs="Times New Roman"/>
          <w:sz w:val="28"/>
          <w:szCs w:val="28"/>
        </w:rPr>
        <w:t xml:space="preserve"> и водоотведения</w:t>
      </w:r>
      <w:r w:rsidRPr="000E212E">
        <w:rPr>
          <w:rFonts w:ascii="Times New Roman" w:hAnsi="Times New Roman" w:cs="Times New Roman"/>
          <w:sz w:val="28"/>
          <w:szCs w:val="28"/>
        </w:rPr>
        <w:t>. На схеме отражены водозаборные сооруж</w:t>
      </w:r>
      <w:r w:rsidRPr="000E212E">
        <w:rPr>
          <w:rFonts w:ascii="Times New Roman" w:hAnsi="Times New Roman" w:cs="Times New Roman"/>
          <w:sz w:val="28"/>
          <w:szCs w:val="28"/>
        </w:rPr>
        <w:t>е</w:t>
      </w:r>
      <w:r w:rsidR="00B63390" w:rsidRPr="000E212E">
        <w:rPr>
          <w:rFonts w:ascii="Times New Roman" w:hAnsi="Times New Roman" w:cs="Times New Roman"/>
          <w:sz w:val="28"/>
          <w:szCs w:val="28"/>
        </w:rPr>
        <w:t>ния</w:t>
      </w:r>
      <w:r w:rsidRPr="000E212E">
        <w:rPr>
          <w:rFonts w:ascii="Times New Roman" w:hAnsi="Times New Roman" w:cs="Times New Roman"/>
          <w:sz w:val="28"/>
          <w:szCs w:val="28"/>
        </w:rPr>
        <w:t>, магистральные и внутриквартальные трубопроводы с указанием длин и ди</w:t>
      </w:r>
      <w:r w:rsidRPr="000E212E">
        <w:rPr>
          <w:rFonts w:ascii="Times New Roman" w:hAnsi="Times New Roman" w:cs="Times New Roman"/>
          <w:sz w:val="28"/>
          <w:szCs w:val="28"/>
        </w:rPr>
        <w:t>а</w:t>
      </w:r>
      <w:r w:rsidRPr="000E212E">
        <w:rPr>
          <w:rFonts w:ascii="Times New Roman" w:hAnsi="Times New Roman" w:cs="Times New Roman"/>
          <w:sz w:val="28"/>
          <w:szCs w:val="28"/>
        </w:rPr>
        <w:t xml:space="preserve">метров, </w:t>
      </w:r>
      <w:r w:rsidR="00B13A45" w:rsidRPr="000E212E">
        <w:rPr>
          <w:rFonts w:ascii="Times New Roman" w:hAnsi="Times New Roman" w:cs="Times New Roman"/>
          <w:sz w:val="28"/>
          <w:szCs w:val="28"/>
        </w:rPr>
        <w:t>указаны</w:t>
      </w:r>
      <w:r w:rsidRPr="000E212E">
        <w:rPr>
          <w:rFonts w:ascii="Times New Roman" w:hAnsi="Times New Roman" w:cs="Times New Roman"/>
          <w:sz w:val="28"/>
          <w:szCs w:val="28"/>
        </w:rPr>
        <w:t xml:space="preserve"> смотровые колодцы и пожарные гидранты. Дополнительно на схеме отражены границы централизованного водоснабжения, границы санитарно-защитных зон насосных станций.</w:t>
      </w:r>
    </w:p>
    <w:p w:rsidR="00923AC5" w:rsidRPr="000E212E" w:rsidRDefault="00D55556" w:rsidP="00CB73F1">
      <w:pPr>
        <w:pStyle w:val="2"/>
        <w:rPr>
          <w:szCs w:val="28"/>
        </w:rPr>
      </w:pPr>
      <w:r w:rsidRPr="000E212E">
        <w:rPr>
          <w:szCs w:val="28"/>
        </w:rPr>
        <w:t>4</w:t>
      </w:r>
      <w:r w:rsidR="00923AC5" w:rsidRPr="000E212E">
        <w:rPr>
          <w:szCs w:val="28"/>
        </w:rPr>
        <w:t>.1</w:t>
      </w:r>
      <w:r w:rsidRPr="000E212E">
        <w:rPr>
          <w:szCs w:val="28"/>
        </w:rPr>
        <w:t>0</w:t>
      </w:r>
      <w:r w:rsidR="00923AC5" w:rsidRPr="000E212E">
        <w:rPr>
          <w:szCs w:val="28"/>
        </w:rPr>
        <w:t xml:space="preserve"> Обеспечение подачи абонентам определенного объема горячей, питьев</w:t>
      </w:r>
      <w:r w:rsidR="007A4B1E" w:rsidRPr="000E212E">
        <w:rPr>
          <w:szCs w:val="28"/>
        </w:rPr>
        <w:t>ой воды установленного качества</w:t>
      </w:r>
    </w:p>
    <w:p w:rsidR="001835B9" w:rsidRDefault="00FE3184" w:rsidP="001835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Холодная и горячая вода определенного объема и установленного качества подается потребителям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w:t>
      </w:r>
      <w:r w:rsidR="00B63390" w:rsidRPr="000E212E">
        <w:rPr>
          <w:rFonts w:ascii="Times New Roman" w:hAnsi="Times New Roman" w:cs="Times New Roman"/>
          <w:sz w:val="28"/>
          <w:szCs w:val="28"/>
        </w:rPr>
        <w:t xml:space="preserve">через гарантирующую организацию </w:t>
      </w:r>
      <w:r w:rsidR="0092269E">
        <w:rPr>
          <w:rFonts w:ascii="Times New Roman" w:hAnsi="Times New Roman" w:cs="Times New Roman"/>
          <w:sz w:val="28"/>
          <w:szCs w:val="28"/>
        </w:rPr>
        <w:t>МУП ЖКХ «Ключевский»</w:t>
      </w:r>
      <w:r w:rsidRPr="000E212E">
        <w:rPr>
          <w:rFonts w:ascii="Times New Roman" w:hAnsi="Times New Roman" w:cs="Times New Roman"/>
          <w:sz w:val="28"/>
          <w:szCs w:val="28"/>
        </w:rPr>
        <w:t xml:space="preserve"> в соответствии с законодательством Российской Федерации. Объем подаваемой воды потребителям гарантируется за счет использования </w:t>
      </w:r>
      <w:r w:rsidR="00D31E4E" w:rsidRPr="000E212E">
        <w:rPr>
          <w:rFonts w:ascii="Times New Roman" w:hAnsi="Times New Roman" w:cs="Times New Roman"/>
          <w:sz w:val="28"/>
          <w:szCs w:val="28"/>
        </w:rPr>
        <w:t>об</w:t>
      </w:r>
      <w:r w:rsidR="00D31E4E" w:rsidRPr="000E212E">
        <w:rPr>
          <w:rFonts w:ascii="Times New Roman" w:hAnsi="Times New Roman" w:cs="Times New Roman"/>
          <w:sz w:val="28"/>
          <w:szCs w:val="28"/>
        </w:rPr>
        <w:t>о</w:t>
      </w:r>
      <w:r w:rsidR="00D31E4E" w:rsidRPr="000E212E">
        <w:rPr>
          <w:rFonts w:ascii="Times New Roman" w:hAnsi="Times New Roman" w:cs="Times New Roman"/>
          <w:sz w:val="28"/>
          <w:szCs w:val="28"/>
        </w:rPr>
        <w:t xml:space="preserve">рудования рассчитанного на необходимые параметры потребления холодной и </w:t>
      </w:r>
      <w:r w:rsidR="00D31E4E" w:rsidRPr="000E212E">
        <w:rPr>
          <w:rFonts w:ascii="Times New Roman" w:hAnsi="Times New Roman" w:cs="Times New Roman"/>
          <w:sz w:val="28"/>
          <w:szCs w:val="28"/>
        </w:rPr>
        <w:lastRenderedPageBreak/>
        <w:t xml:space="preserve">горячей воды. </w:t>
      </w:r>
      <w:r w:rsidRPr="000E212E">
        <w:rPr>
          <w:rFonts w:ascii="Times New Roman" w:hAnsi="Times New Roman" w:cs="Times New Roman"/>
          <w:sz w:val="28"/>
          <w:szCs w:val="28"/>
        </w:rPr>
        <w:t xml:space="preserve"> </w:t>
      </w:r>
      <w:r w:rsidR="00D31E4E" w:rsidRPr="000E212E">
        <w:rPr>
          <w:rFonts w:ascii="Times New Roman" w:hAnsi="Times New Roman" w:cs="Times New Roman"/>
          <w:sz w:val="28"/>
          <w:szCs w:val="28"/>
        </w:rPr>
        <w:t>Мероприятия по обеспечению надежности обеспечивается налич</w:t>
      </w:r>
      <w:r w:rsidR="00D31E4E" w:rsidRPr="000E212E">
        <w:rPr>
          <w:rFonts w:ascii="Times New Roman" w:hAnsi="Times New Roman" w:cs="Times New Roman"/>
          <w:sz w:val="28"/>
          <w:szCs w:val="28"/>
        </w:rPr>
        <w:t>и</w:t>
      </w:r>
      <w:r w:rsidR="00D31E4E" w:rsidRPr="000E212E">
        <w:rPr>
          <w:rFonts w:ascii="Times New Roman" w:hAnsi="Times New Roman" w:cs="Times New Roman"/>
          <w:sz w:val="28"/>
          <w:szCs w:val="28"/>
        </w:rPr>
        <w:t>ем резервного насосного оборудования, надлежащей эксплуатации запорной а</w:t>
      </w:r>
      <w:r w:rsidR="00D31E4E" w:rsidRPr="000E212E">
        <w:rPr>
          <w:rFonts w:ascii="Times New Roman" w:hAnsi="Times New Roman" w:cs="Times New Roman"/>
          <w:sz w:val="28"/>
          <w:szCs w:val="28"/>
        </w:rPr>
        <w:t>р</w:t>
      </w:r>
      <w:r w:rsidR="00D31E4E" w:rsidRPr="000E212E">
        <w:rPr>
          <w:rFonts w:ascii="Times New Roman" w:hAnsi="Times New Roman" w:cs="Times New Roman"/>
          <w:sz w:val="28"/>
          <w:szCs w:val="28"/>
        </w:rPr>
        <w:t>матуры, наличия дублирующих трубопроводов объединенных в кольцевую схему. Качество подаваемой воды контролируется по результатам анализов контрол</w:t>
      </w:r>
      <w:r w:rsidR="00D31E4E" w:rsidRPr="000E212E">
        <w:rPr>
          <w:rFonts w:ascii="Times New Roman" w:hAnsi="Times New Roman" w:cs="Times New Roman"/>
          <w:sz w:val="28"/>
          <w:szCs w:val="28"/>
        </w:rPr>
        <w:t>и</w:t>
      </w:r>
      <w:r w:rsidR="00D31E4E" w:rsidRPr="000E212E">
        <w:rPr>
          <w:rFonts w:ascii="Times New Roman" w:hAnsi="Times New Roman" w:cs="Times New Roman"/>
          <w:sz w:val="28"/>
          <w:szCs w:val="28"/>
        </w:rPr>
        <w:t>рующими органами.</w:t>
      </w:r>
    </w:p>
    <w:p w:rsidR="001835B9" w:rsidRDefault="00D55556" w:rsidP="001835B9">
      <w:pPr>
        <w:pStyle w:val="a4"/>
        <w:spacing w:after="0" w:line="360" w:lineRule="auto"/>
        <w:ind w:left="0" w:firstLine="567"/>
        <w:contextualSpacing w:val="0"/>
        <w:jc w:val="both"/>
        <w:rPr>
          <w:rFonts w:ascii="Times New Roman" w:hAnsi="Times New Roman" w:cs="Times New Roman"/>
          <w:b/>
          <w:sz w:val="28"/>
          <w:szCs w:val="28"/>
        </w:rPr>
      </w:pPr>
      <w:r w:rsidRPr="001835B9">
        <w:rPr>
          <w:rFonts w:ascii="Times New Roman" w:hAnsi="Times New Roman" w:cs="Times New Roman"/>
          <w:b/>
          <w:sz w:val="28"/>
          <w:szCs w:val="28"/>
        </w:rPr>
        <w:t>4.11</w:t>
      </w:r>
      <w:r w:rsidR="001C6629" w:rsidRPr="001835B9">
        <w:rPr>
          <w:rFonts w:ascii="Times New Roman" w:hAnsi="Times New Roman" w:cs="Times New Roman"/>
          <w:b/>
          <w:sz w:val="28"/>
          <w:szCs w:val="28"/>
        </w:rPr>
        <w:t xml:space="preserve"> </w:t>
      </w:r>
      <w:r w:rsidR="00923AC5" w:rsidRPr="001835B9">
        <w:rPr>
          <w:rFonts w:ascii="Times New Roman" w:hAnsi="Times New Roman" w:cs="Times New Roman"/>
          <w:b/>
          <w:sz w:val="28"/>
          <w:szCs w:val="28"/>
        </w:rPr>
        <w:t xml:space="preserve">Организация и обеспечение централизованного водоснабжения на территориях, </w:t>
      </w:r>
      <w:r w:rsidR="0023580D" w:rsidRPr="001835B9">
        <w:rPr>
          <w:rFonts w:ascii="Times New Roman" w:hAnsi="Times New Roman" w:cs="Times New Roman"/>
          <w:b/>
          <w:sz w:val="28"/>
          <w:szCs w:val="28"/>
        </w:rPr>
        <w:t>где данный вид инженерных сетей отсутствует</w:t>
      </w:r>
    </w:p>
    <w:p w:rsidR="00021FB8" w:rsidRPr="001835B9" w:rsidRDefault="009B0A90" w:rsidP="001835B9">
      <w:pPr>
        <w:pStyle w:val="a4"/>
        <w:spacing w:after="0" w:line="360" w:lineRule="auto"/>
        <w:ind w:left="0" w:firstLine="567"/>
        <w:contextualSpacing w:val="0"/>
        <w:jc w:val="both"/>
        <w:rPr>
          <w:rFonts w:ascii="Times New Roman" w:hAnsi="Times New Roman" w:cs="Times New Roman"/>
          <w:sz w:val="28"/>
          <w:szCs w:val="28"/>
        </w:rPr>
      </w:pPr>
      <w:r w:rsidRPr="001835B9">
        <w:rPr>
          <w:rFonts w:ascii="Times New Roman" w:hAnsi="Times New Roman" w:cs="Times New Roman"/>
          <w:sz w:val="28"/>
          <w:szCs w:val="28"/>
        </w:rPr>
        <w:t>Для обеспечения централизованного водоснабжения на территориях, где данный вид инженерных сетей отсутствует, схемой предлагается</w:t>
      </w:r>
      <w:r w:rsidR="0067498A" w:rsidRPr="001835B9">
        <w:rPr>
          <w:rFonts w:ascii="Times New Roman" w:hAnsi="Times New Roman" w:cs="Times New Roman"/>
          <w:sz w:val="28"/>
          <w:szCs w:val="28"/>
        </w:rPr>
        <w:t xml:space="preserve"> проведение пр</w:t>
      </w:r>
      <w:r w:rsidR="0067498A" w:rsidRPr="001835B9">
        <w:rPr>
          <w:rFonts w:ascii="Times New Roman" w:hAnsi="Times New Roman" w:cs="Times New Roman"/>
          <w:sz w:val="28"/>
          <w:szCs w:val="28"/>
        </w:rPr>
        <w:t>о</w:t>
      </w:r>
      <w:r w:rsidR="0067498A" w:rsidRPr="001835B9">
        <w:rPr>
          <w:rFonts w:ascii="Times New Roman" w:hAnsi="Times New Roman" w:cs="Times New Roman"/>
          <w:sz w:val="28"/>
          <w:szCs w:val="28"/>
        </w:rPr>
        <w:t xml:space="preserve">ектно-изыскательских работ по определению </w:t>
      </w:r>
      <w:r w:rsidRPr="001835B9">
        <w:rPr>
          <w:rFonts w:ascii="Times New Roman" w:hAnsi="Times New Roman" w:cs="Times New Roman"/>
          <w:sz w:val="28"/>
          <w:szCs w:val="28"/>
        </w:rPr>
        <w:t xml:space="preserve"> </w:t>
      </w:r>
      <w:r w:rsidR="0067498A" w:rsidRPr="001835B9">
        <w:rPr>
          <w:rFonts w:ascii="Times New Roman" w:hAnsi="Times New Roman" w:cs="Times New Roman"/>
          <w:sz w:val="28"/>
          <w:szCs w:val="28"/>
        </w:rPr>
        <w:t xml:space="preserve">основных направлений по </w:t>
      </w:r>
      <w:r w:rsidRPr="001835B9">
        <w:rPr>
          <w:rFonts w:ascii="Times New Roman" w:hAnsi="Times New Roman" w:cs="Times New Roman"/>
          <w:sz w:val="28"/>
          <w:szCs w:val="28"/>
        </w:rPr>
        <w:t>стро</w:t>
      </w:r>
      <w:r w:rsidRPr="001835B9">
        <w:rPr>
          <w:rFonts w:ascii="Times New Roman" w:hAnsi="Times New Roman" w:cs="Times New Roman"/>
          <w:sz w:val="28"/>
          <w:szCs w:val="28"/>
        </w:rPr>
        <w:t>и</w:t>
      </w:r>
      <w:r w:rsidRPr="001835B9">
        <w:rPr>
          <w:rFonts w:ascii="Times New Roman" w:hAnsi="Times New Roman" w:cs="Times New Roman"/>
          <w:sz w:val="28"/>
          <w:szCs w:val="28"/>
        </w:rPr>
        <w:t>тельств</w:t>
      </w:r>
      <w:r w:rsidR="0067498A" w:rsidRPr="001835B9">
        <w:rPr>
          <w:rFonts w:ascii="Times New Roman" w:hAnsi="Times New Roman" w:cs="Times New Roman"/>
          <w:sz w:val="28"/>
          <w:szCs w:val="28"/>
        </w:rPr>
        <w:t>у</w:t>
      </w:r>
      <w:r w:rsidRPr="001835B9">
        <w:rPr>
          <w:rFonts w:ascii="Times New Roman" w:hAnsi="Times New Roman" w:cs="Times New Roman"/>
          <w:sz w:val="28"/>
          <w:szCs w:val="28"/>
        </w:rPr>
        <w:t xml:space="preserve"> сети водоснабжения. Конфигурация, материал и диаметры труб опред</w:t>
      </w:r>
      <w:r w:rsidRPr="001835B9">
        <w:rPr>
          <w:rFonts w:ascii="Times New Roman" w:hAnsi="Times New Roman" w:cs="Times New Roman"/>
          <w:sz w:val="28"/>
          <w:szCs w:val="28"/>
        </w:rPr>
        <w:t>е</w:t>
      </w:r>
      <w:r w:rsidRPr="001835B9">
        <w:rPr>
          <w:rFonts w:ascii="Times New Roman" w:hAnsi="Times New Roman" w:cs="Times New Roman"/>
          <w:sz w:val="28"/>
          <w:szCs w:val="28"/>
        </w:rPr>
        <w:t>лятся в ходе проектных работ.</w:t>
      </w:r>
    </w:p>
    <w:p w:rsidR="00923AC5" w:rsidRPr="000E212E" w:rsidRDefault="00D55556" w:rsidP="006D25C6">
      <w:pPr>
        <w:pStyle w:val="2"/>
        <w:rPr>
          <w:szCs w:val="28"/>
        </w:rPr>
      </w:pPr>
      <w:r w:rsidRPr="000E212E">
        <w:rPr>
          <w:szCs w:val="28"/>
        </w:rPr>
        <w:t>4</w:t>
      </w:r>
      <w:r w:rsidR="00923AC5" w:rsidRPr="000E212E">
        <w:rPr>
          <w:szCs w:val="28"/>
        </w:rPr>
        <w:t>.</w:t>
      </w:r>
      <w:r w:rsidRPr="000E212E">
        <w:rPr>
          <w:szCs w:val="28"/>
        </w:rPr>
        <w:t>12</w:t>
      </w:r>
      <w:r w:rsidR="00923AC5" w:rsidRPr="000E212E">
        <w:rPr>
          <w:szCs w:val="28"/>
        </w:rPr>
        <w:t xml:space="preserve"> Обеспечение водоснабжения объектов перспективной застройки н</w:t>
      </w:r>
      <w:r w:rsidR="00923AC5" w:rsidRPr="000E212E">
        <w:rPr>
          <w:szCs w:val="28"/>
        </w:rPr>
        <w:t>а</w:t>
      </w:r>
      <w:r w:rsidR="007A4B1E" w:rsidRPr="000E212E">
        <w:rPr>
          <w:szCs w:val="28"/>
        </w:rPr>
        <w:t>селенного пункта</w:t>
      </w:r>
    </w:p>
    <w:p w:rsidR="00EC75D2" w:rsidRPr="000E212E" w:rsidRDefault="00FE0736"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Перспективная застройка </w:t>
      </w:r>
      <w:r w:rsidR="001835B9">
        <w:rPr>
          <w:rFonts w:ascii="Times New Roman" w:hAnsi="Times New Roman" w:cs="Times New Roman"/>
          <w:sz w:val="28"/>
          <w:szCs w:val="28"/>
        </w:rPr>
        <w:t xml:space="preserve">в </w:t>
      </w:r>
      <w:r w:rsidR="00D007F5">
        <w:rPr>
          <w:rFonts w:ascii="Times New Roman" w:hAnsi="Times New Roman" w:cs="Times New Roman"/>
          <w:sz w:val="28"/>
          <w:szCs w:val="28"/>
        </w:rPr>
        <w:t>Городском поселении «Ключевское»</w:t>
      </w:r>
      <w:r w:rsidR="003C4879">
        <w:rPr>
          <w:rFonts w:ascii="Times New Roman" w:hAnsi="Times New Roman" w:cs="Times New Roman"/>
          <w:sz w:val="28"/>
          <w:szCs w:val="28"/>
        </w:rPr>
        <w:t xml:space="preserve"> </w:t>
      </w:r>
      <w:r w:rsidR="001835B9">
        <w:rPr>
          <w:rFonts w:ascii="Times New Roman" w:hAnsi="Times New Roman" w:cs="Times New Roman"/>
          <w:sz w:val="28"/>
          <w:szCs w:val="28"/>
        </w:rPr>
        <w:t>не планир</w:t>
      </w:r>
      <w:r w:rsidR="001835B9">
        <w:rPr>
          <w:rFonts w:ascii="Times New Roman" w:hAnsi="Times New Roman" w:cs="Times New Roman"/>
          <w:sz w:val="28"/>
          <w:szCs w:val="28"/>
        </w:rPr>
        <w:t>у</w:t>
      </w:r>
      <w:r w:rsidR="001835B9">
        <w:rPr>
          <w:rFonts w:ascii="Times New Roman" w:hAnsi="Times New Roman" w:cs="Times New Roman"/>
          <w:sz w:val="28"/>
          <w:szCs w:val="28"/>
        </w:rPr>
        <w:t>ется</w:t>
      </w:r>
      <w:r w:rsidR="00EC75D2" w:rsidRPr="000E212E">
        <w:rPr>
          <w:rFonts w:ascii="Times New Roman" w:hAnsi="Times New Roman" w:cs="Times New Roman"/>
          <w:sz w:val="28"/>
          <w:szCs w:val="28"/>
        </w:rPr>
        <w:t xml:space="preserve">. </w:t>
      </w:r>
    </w:p>
    <w:p w:rsidR="005B1F2E" w:rsidRPr="000E212E" w:rsidRDefault="00D55556" w:rsidP="006D25C6">
      <w:pPr>
        <w:pStyle w:val="2"/>
        <w:rPr>
          <w:szCs w:val="28"/>
        </w:rPr>
      </w:pPr>
      <w:r w:rsidRPr="000E212E">
        <w:rPr>
          <w:szCs w:val="28"/>
        </w:rPr>
        <w:t>4</w:t>
      </w:r>
      <w:r w:rsidR="00923AC5" w:rsidRPr="000E212E">
        <w:rPr>
          <w:szCs w:val="28"/>
        </w:rPr>
        <w:t>.</w:t>
      </w:r>
      <w:r w:rsidRPr="000E212E">
        <w:rPr>
          <w:szCs w:val="28"/>
        </w:rPr>
        <w:t>13</w:t>
      </w:r>
      <w:r w:rsidR="00923AC5" w:rsidRPr="000E212E">
        <w:rPr>
          <w:szCs w:val="28"/>
        </w:rPr>
        <w:t xml:space="preserve"> Сокращение потерь воды при </w:t>
      </w:r>
      <w:r w:rsidR="007A4B1E" w:rsidRPr="000E212E">
        <w:rPr>
          <w:szCs w:val="28"/>
        </w:rPr>
        <w:t>ее транспортировке</w:t>
      </w:r>
    </w:p>
    <w:p w:rsidR="00124393" w:rsidRPr="000E212E" w:rsidRDefault="00EC75D2"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Сокращение потерь воды при ее транспортировки до полного отсутствия т</w:t>
      </w:r>
      <w:r w:rsidRPr="000E212E">
        <w:rPr>
          <w:rFonts w:ascii="Times New Roman" w:hAnsi="Times New Roman" w:cs="Times New Roman"/>
          <w:sz w:val="28"/>
          <w:szCs w:val="28"/>
        </w:rPr>
        <w:t>а</w:t>
      </w:r>
      <w:r w:rsidRPr="000E212E">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поливенилхлоридные трубопроводы.</w:t>
      </w:r>
    </w:p>
    <w:p w:rsidR="00923AC5" w:rsidRPr="000E212E" w:rsidRDefault="00D55556" w:rsidP="006D25C6">
      <w:pPr>
        <w:pStyle w:val="2"/>
        <w:rPr>
          <w:szCs w:val="28"/>
        </w:rPr>
      </w:pPr>
      <w:r w:rsidRPr="000E212E">
        <w:rPr>
          <w:szCs w:val="28"/>
        </w:rPr>
        <w:t>4.14</w:t>
      </w:r>
      <w:r w:rsidR="00923AC5" w:rsidRPr="000E212E">
        <w:rPr>
          <w:szCs w:val="28"/>
        </w:rPr>
        <w:t xml:space="preserve"> Выполнение мероприятий, направленных на обеспечение соотве</w:t>
      </w:r>
      <w:r w:rsidR="00923AC5" w:rsidRPr="000E212E">
        <w:rPr>
          <w:szCs w:val="28"/>
        </w:rPr>
        <w:t>т</w:t>
      </w:r>
      <w:r w:rsidR="00923AC5" w:rsidRPr="000E212E">
        <w:rPr>
          <w:szCs w:val="28"/>
        </w:rPr>
        <w:t>ствия качес</w:t>
      </w:r>
      <w:r w:rsidR="007A4B1E" w:rsidRPr="000E212E">
        <w:rPr>
          <w:szCs w:val="28"/>
        </w:rPr>
        <w:t>тва питьевой воды, горячей воды</w:t>
      </w:r>
    </w:p>
    <w:p w:rsidR="00814594" w:rsidRPr="000E212E" w:rsidRDefault="0081459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Очистные сооружения водопровода 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отсутствуют.</w:t>
      </w:r>
    </w:p>
    <w:p w:rsidR="00814594"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настоящее время качество питьевой воды</w:t>
      </w:r>
      <w:r w:rsidR="00EC75D2" w:rsidRPr="000E212E">
        <w:rPr>
          <w:rFonts w:ascii="Times New Roman" w:hAnsi="Times New Roman" w:cs="Times New Roman"/>
          <w:sz w:val="28"/>
          <w:szCs w:val="28"/>
        </w:rPr>
        <w:t xml:space="preserve"> </w:t>
      </w:r>
      <w:r w:rsidR="00814594" w:rsidRPr="000E212E">
        <w:rPr>
          <w:rFonts w:ascii="Times New Roman" w:hAnsi="Times New Roman" w:cs="Times New Roman"/>
          <w:sz w:val="28"/>
          <w:szCs w:val="28"/>
        </w:rPr>
        <w:t>соответствует</w:t>
      </w:r>
      <w:r w:rsidR="00EC75D2" w:rsidRPr="000E212E">
        <w:rPr>
          <w:rFonts w:ascii="Times New Roman" w:hAnsi="Times New Roman" w:cs="Times New Roman"/>
          <w:sz w:val="28"/>
          <w:szCs w:val="28"/>
        </w:rPr>
        <w:t xml:space="preserve"> требованиям Са</w:t>
      </w:r>
      <w:r w:rsidR="00EC75D2" w:rsidRPr="000E212E">
        <w:rPr>
          <w:rFonts w:ascii="Times New Roman" w:hAnsi="Times New Roman" w:cs="Times New Roman"/>
          <w:sz w:val="28"/>
          <w:szCs w:val="28"/>
        </w:rPr>
        <w:t>н</w:t>
      </w:r>
      <w:r w:rsidR="00EC75D2" w:rsidRPr="000E212E">
        <w:rPr>
          <w:rFonts w:ascii="Times New Roman" w:hAnsi="Times New Roman" w:cs="Times New Roman"/>
          <w:sz w:val="28"/>
          <w:szCs w:val="28"/>
        </w:rPr>
        <w:t>ПиН 2.1.4.1074-01 «</w:t>
      </w:r>
      <w:r w:rsidR="00EC75D2" w:rsidRPr="000E212E">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00EC75D2" w:rsidRPr="000E212E">
        <w:rPr>
          <w:rFonts w:ascii="Times New Roman" w:hAnsi="Times New Roman" w:cs="Times New Roman"/>
          <w:sz w:val="28"/>
          <w:szCs w:val="28"/>
        </w:rPr>
        <w:t>»</w:t>
      </w:r>
      <w:r w:rsidR="00814594" w:rsidRPr="000E212E">
        <w:rPr>
          <w:rFonts w:ascii="Times New Roman" w:hAnsi="Times New Roman" w:cs="Times New Roman"/>
          <w:sz w:val="28"/>
          <w:szCs w:val="28"/>
        </w:rPr>
        <w:t>.</w:t>
      </w:r>
    </w:p>
    <w:p w:rsidR="00D102FD" w:rsidRPr="000E212E" w:rsidRDefault="0081459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Для определения точных показателей загрязнений и возможности подбора требуемой схемы очистки,  необходимо провести анализы </w:t>
      </w:r>
      <w:r w:rsidR="00D102FD" w:rsidRPr="000E212E">
        <w:rPr>
          <w:rFonts w:ascii="Times New Roman" w:hAnsi="Times New Roman" w:cs="Times New Roman"/>
          <w:sz w:val="28"/>
          <w:szCs w:val="28"/>
        </w:rPr>
        <w:t>по следующим показ</w:t>
      </w:r>
      <w:r w:rsidR="00D102FD" w:rsidRPr="000E212E">
        <w:rPr>
          <w:rFonts w:ascii="Times New Roman" w:hAnsi="Times New Roman" w:cs="Times New Roman"/>
          <w:sz w:val="28"/>
          <w:szCs w:val="28"/>
        </w:rPr>
        <w:t>а</w:t>
      </w:r>
      <w:r w:rsidR="00D102FD" w:rsidRPr="000E212E">
        <w:rPr>
          <w:rFonts w:ascii="Times New Roman" w:hAnsi="Times New Roman" w:cs="Times New Roman"/>
          <w:sz w:val="28"/>
          <w:szCs w:val="28"/>
        </w:rPr>
        <w:t>телям:</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микробиологические;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органолептические;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обобщенные;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неорганические и органические вещества;</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радиологические.</w:t>
      </w:r>
    </w:p>
    <w:p w:rsidR="00EC75D2" w:rsidRPr="000E212E" w:rsidRDefault="00EC75D2" w:rsidP="00EC75D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Необходимо периодически производить отбор проб добываемой воды и л</w:t>
      </w:r>
      <w:r w:rsidRPr="000E212E">
        <w:rPr>
          <w:rFonts w:ascii="Times New Roman" w:hAnsi="Times New Roman" w:cs="Times New Roman"/>
          <w:sz w:val="28"/>
          <w:szCs w:val="28"/>
        </w:rPr>
        <w:t>а</w:t>
      </w:r>
      <w:r w:rsidRPr="000E212E">
        <w:rPr>
          <w:rFonts w:ascii="Times New Roman" w:hAnsi="Times New Roman" w:cs="Times New Roman"/>
          <w:sz w:val="28"/>
          <w:szCs w:val="28"/>
        </w:rPr>
        <w:t>бораторные испытания на соответствие качества нормативным показателям. П</w:t>
      </w:r>
      <w:r w:rsidRPr="000E212E">
        <w:rPr>
          <w:rFonts w:ascii="Times New Roman" w:hAnsi="Times New Roman" w:cs="Times New Roman"/>
          <w:sz w:val="28"/>
          <w:szCs w:val="28"/>
        </w:rPr>
        <w:t>о</w:t>
      </w:r>
      <w:r w:rsidRPr="000E212E">
        <w:rPr>
          <w:rFonts w:ascii="Times New Roman" w:hAnsi="Times New Roman" w:cs="Times New Roman"/>
          <w:sz w:val="28"/>
          <w:szCs w:val="28"/>
        </w:rPr>
        <w:t>сле заключения лаборатории, при необходимости, корректируется работа очис</w:t>
      </w:r>
      <w:r w:rsidRPr="000E212E">
        <w:rPr>
          <w:rFonts w:ascii="Times New Roman" w:hAnsi="Times New Roman" w:cs="Times New Roman"/>
          <w:sz w:val="28"/>
          <w:szCs w:val="28"/>
        </w:rPr>
        <w:t>т</w:t>
      </w:r>
      <w:r w:rsidRPr="000E212E">
        <w:rPr>
          <w:rFonts w:ascii="Times New Roman" w:hAnsi="Times New Roman" w:cs="Times New Roman"/>
          <w:sz w:val="28"/>
          <w:szCs w:val="28"/>
        </w:rPr>
        <w:t xml:space="preserve">ных сооружений, их состав и производительность. </w:t>
      </w:r>
    </w:p>
    <w:p w:rsidR="00B222C0" w:rsidRPr="000E212E" w:rsidRDefault="00B222C0" w:rsidP="00EC75D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Кроме того должны быть запроектированы</w:t>
      </w:r>
      <w:r w:rsidR="00EC75D2" w:rsidRPr="000E212E">
        <w:rPr>
          <w:rFonts w:ascii="Times New Roman" w:hAnsi="Times New Roman" w:cs="Times New Roman"/>
          <w:sz w:val="28"/>
          <w:szCs w:val="28"/>
        </w:rPr>
        <w:t xml:space="preserve"> зон</w:t>
      </w:r>
      <w:r w:rsidRPr="000E212E">
        <w:rPr>
          <w:rFonts w:ascii="Times New Roman" w:hAnsi="Times New Roman" w:cs="Times New Roman"/>
          <w:sz w:val="28"/>
          <w:szCs w:val="28"/>
        </w:rPr>
        <w:t>ы</w:t>
      </w:r>
      <w:r w:rsidR="00EC75D2" w:rsidRPr="000E212E">
        <w:rPr>
          <w:rFonts w:ascii="Times New Roman" w:hAnsi="Times New Roman" w:cs="Times New Roman"/>
          <w:sz w:val="28"/>
          <w:szCs w:val="28"/>
        </w:rPr>
        <w:t xml:space="preserve"> санитарной охраны водных объектов, </w:t>
      </w:r>
      <w:r w:rsidRPr="000E212E">
        <w:rPr>
          <w:rFonts w:ascii="Times New Roman" w:hAnsi="Times New Roman" w:cs="Times New Roman"/>
          <w:sz w:val="28"/>
          <w:szCs w:val="28"/>
        </w:rPr>
        <w:t>установлены</w:t>
      </w:r>
      <w:r w:rsidR="00EC75D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их </w:t>
      </w:r>
      <w:r w:rsidR="00EC75D2" w:rsidRPr="000E212E">
        <w:rPr>
          <w:rFonts w:ascii="Times New Roman" w:hAnsi="Times New Roman" w:cs="Times New Roman"/>
          <w:sz w:val="28"/>
          <w:szCs w:val="28"/>
        </w:rPr>
        <w:t>границы и режим этих зон на местности и в град</w:t>
      </w:r>
      <w:r w:rsidR="00EC75D2" w:rsidRPr="000E212E">
        <w:rPr>
          <w:rFonts w:ascii="Times New Roman" w:hAnsi="Times New Roman" w:cs="Times New Roman"/>
          <w:sz w:val="28"/>
          <w:szCs w:val="28"/>
        </w:rPr>
        <w:t>о</w:t>
      </w:r>
      <w:r w:rsidR="00EC75D2" w:rsidRPr="000E212E">
        <w:rPr>
          <w:rFonts w:ascii="Times New Roman" w:hAnsi="Times New Roman" w:cs="Times New Roman"/>
          <w:sz w:val="28"/>
          <w:szCs w:val="28"/>
        </w:rPr>
        <w:t xml:space="preserve">строительной документации </w:t>
      </w:r>
      <w:r w:rsidR="00674A9C" w:rsidRPr="000E212E">
        <w:rPr>
          <w:rFonts w:ascii="Times New Roman" w:hAnsi="Times New Roman" w:cs="Times New Roman"/>
          <w:sz w:val="28"/>
          <w:szCs w:val="28"/>
        </w:rPr>
        <w:t>сельского поселения</w:t>
      </w:r>
      <w:r w:rsidRPr="000E212E">
        <w:rPr>
          <w:rFonts w:ascii="Times New Roman" w:hAnsi="Times New Roman" w:cs="Times New Roman"/>
          <w:sz w:val="28"/>
          <w:szCs w:val="28"/>
        </w:rPr>
        <w:t>. В границах зон необходимо с</w:t>
      </w:r>
      <w:r w:rsidRPr="000E212E">
        <w:rPr>
          <w:rFonts w:ascii="Times New Roman" w:hAnsi="Times New Roman" w:cs="Times New Roman"/>
          <w:sz w:val="28"/>
          <w:szCs w:val="28"/>
        </w:rPr>
        <w:t>о</w:t>
      </w:r>
      <w:r w:rsidRPr="000E212E">
        <w:rPr>
          <w:rFonts w:ascii="Times New Roman" w:hAnsi="Times New Roman" w:cs="Times New Roman"/>
          <w:sz w:val="28"/>
          <w:szCs w:val="28"/>
        </w:rPr>
        <w:t>блюдать предписываемые требования к ним.</w:t>
      </w:r>
    </w:p>
    <w:p w:rsidR="008B2CF3" w:rsidRPr="000E212E" w:rsidRDefault="008B2CF3"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br w:type="page"/>
      </w:r>
    </w:p>
    <w:p w:rsidR="00923AC5" w:rsidRPr="000E212E" w:rsidRDefault="00F61EE3" w:rsidP="000E212E">
      <w:pPr>
        <w:pStyle w:val="1"/>
      </w:pPr>
      <w:r w:rsidRPr="000E212E">
        <w:lastRenderedPageBreak/>
        <w:t>РАЗДЕЛ</w:t>
      </w:r>
      <w:r w:rsidR="00923AC5" w:rsidRPr="000E212E">
        <w:t xml:space="preserve"> </w:t>
      </w:r>
      <w:r w:rsidR="00D55556" w:rsidRPr="000E212E">
        <w:t>5</w:t>
      </w:r>
      <w:r w:rsidR="00923AC5" w:rsidRPr="000E212E">
        <w:t xml:space="preserve"> </w:t>
      </w:r>
      <w:r w:rsidR="00150957" w:rsidRPr="000E212E">
        <w:t>ЭКОЛОГИЧЕСКИЕ АСПЕКТЫ МЕРОПРИЯТИЙ ПО СТРОИТЕЛЬСТВУ, РЕКОНСТРУКЦИИ И МОДЕРНИЗАЦИИ ОБЪЕКТОВ ЦЕНТРАЛИЗОВАННЫХ СИСТЕМ ВОДОСНАБЖЕНИЯ</w:t>
      </w:r>
    </w:p>
    <w:p w:rsidR="007A4B1E" w:rsidRPr="000E212E" w:rsidRDefault="007A4B1E" w:rsidP="007A4B1E">
      <w:pPr>
        <w:rPr>
          <w:lang w:eastAsia="ru-RU"/>
        </w:rPr>
      </w:pPr>
    </w:p>
    <w:p w:rsidR="00923AC5" w:rsidRPr="000E212E" w:rsidRDefault="00D55556" w:rsidP="006D25C6">
      <w:pPr>
        <w:pStyle w:val="2"/>
        <w:rPr>
          <w:szCs w:val="28"/>
        </w:rPr>
      </w:pPr>
      <w:r w:rsidRPr="000E212E">
        <w:rPr>
          <w:caps/>
          <w:szCs w:val="28"/>
        </w:rPr>
        <w:t>5</w:t>
      </w:r>
      <w:r w:rsidR="00923AC5" w:rsidRPr="000E212E">
        <w:rPr>
          <w:caps/>
          <w:szCs w:val="28"/>
        </w:rPr>
        <w:t xml:space="preserve">.1 </w:t>
      </w:r>
      <w:r w:rsidR="00923AC5" w:rsidRPr="000E212E">
        <w:rPr>
          <w:szCs w:val="28"/>
        </w:rPr>
        <w:t>Мероприятия по предотвращению негативного влияния на водный бассейн при строительстве, реконструкции объектов централизованных си</w:t>
      </w:r>
      <w:r w:rsidR="00923AC5" w:rsidRPr="000E212E">
        <w:rPr>
          <w:szCs w:val="28"/>
        </w:rPr>
        <w:t>с</w:t>
      </w:r>
      <w:r w:rsidR="00923AC5" w:rsidRPr="000E212E">
        <w:rPr>
          <w:szCs w:val="28"/>
        </w:rPr>
        <w:t>тем водосн</w:t>
      </w:r>
      <w:r w:rsidR="007A4B1E" w:rsidRPr="000E212E">
        <w:rPr>
          <w:szCs w:val="28"/>
        </w:rPr>
        <w:t>абжения при сбросе (утилизации)</w:t>
      </w:r>
    </w:p>
    <w:p w:rsidR="00B222C0" w:rsidRPr="000E212E" w:rsidRDefault="00B662C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sidR="00814594" w:rsidRPr="000E212E">
        <w:rPr>
          <w:rFonts w:ascii="Times New Roman" w:eastAsia="Times New Roman" w:hAnsi="Times New Roman" w:cs="Times New Roman"/>
          <w:sz w:val="28"/>
          <w:szCs w:val="28"/>
          <w:lang w:eastAsia="ar-SA"/>
        </w:rPr>
        <w:t>В</w:t>
      </w:r>
      <w:r w:rsidRPr="000E212E">
        <w:rPr>
          <w:rFonts w:ascii="Times New Roman" w:eastAsia="Times New Roman" w:hAnsi="Times New Roman" w:cs="Times New Roman"/>
          <w:sz w:val="28"/>
          <w:szCs w:val="28"/>
          <w:lang w:eastAsia="ar-SA"/>
        </w:rPr>
        <w:t xml:space="preserve">одозабор представляет </w:t>
      </w:r>
      <w:r w:rsidR="00D007F5">
        <w:rPr>
          <w:rFonts w:ascii="Times New Roman" w:eastAsia="Times New Roman" w:hAnsi="Times New Roman" w:cs="Times New Roman"/>
          <w:sz w:val="28"/>
          <w:szCs w:val="28"/>
          <w:lang w:eastAsia="ar-SA"/>
        </w:rPr>
        <w:t>одну</w:t>
      </w:r>
      <w:r w:rsidRPr="000E212E">
        <w:rPr>
          <w:rFonts w:ascii="Times New Roman" w:eastAsia="Times New Roman" w:hAnsi="Times New Roman" w:cs="Times New Roman"/>
          <w:sz w:val="28"/>
          <w:szCs w:val="28"/>
          <w:lang w:eastAsia="ar-SA"/>
        </w:rPr>
        <w:t xml:space="preserve"> скважин</w:t>
      </w:r>
      <w:r w:rsidR="00D007F5">
        <w:rPr>
          <w:rFonts w:ascii="Times New Roman" w:eastAsia="Times New Roman" w:hAnsi="Times New Roman" w:cs="Times New Roman"/>
          <w:sz w:val="28"/>
          <w:szCs w:val="28"/>
          <w:lang w:eastAsia="ar-SA"/>
        </w:rPr>
        <w:t>у</w:t>
      </w:r>
      <w:r w:rsidR="00B222C0" w:rsidRPr="000E212E">
        <w:rPr>
          <w:rFonts w:ascii="Times New Roman" w:eastAsia="Times New Roman" w:hAnsi="Times New Roman" w:cs="Times New Roman"/>
          <w:sz w:val="28"/>
          <w:szCs w:val="28"/>
          <w:lang w:eastAsia="ar-SA"/>
        </w:rPr>
        <w:t>. П</w:t>
      </w:r>
      <w:r w:rsidRPr="000E212E">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sidR="00B222C0" w:rsidRPr="000E212E">
        <w:rPr>
          <w:rFonts w:ascii="Times New Roman" w:eastAsia="Times New Roman" w:hAnsi="Times New Roman" w:cs="Times New Roman"/>
          <w:sz w:val="28"/>
          <w:szCs w:val="28"/>
          <w:lang w:eastAsia="ar-SA"/>
        </w:rPr>
        <w:t xml:space="preserve">должна быть </w:t>
      </w:r>
      <w:r w:rsidRPr="000E212E">
        <w:rPr>
          <w:rFonts w:ascii="Times New Roman" w:eastAsia="Times New Roman" w:hAnsi="Times New Roman" w:cs="Times New Roman"/>
          <w:sz w:val="28"/>
          <w:szCs w:val="28"/>
          <w:lang w:eastAsia="ar-SA"/>
        </w:rPr>
        <w:t>установлена на расстоянии</w:t>
      </w:r>
      <w:r w:rsidR="00B222C0" w:rsidRPr="000E212E">
        <w:rPr>
          <w:rFonts w:ascii="Times New Roman" w:eastAsia="Times New Roman" w:hAnsi="Times New Roman" w:cs="Times New Roman"/>
          <w:sz w:val="28"/>
          <w:szCs w:val="28"/>
          <w:lang w:eastAsia="ar-SA"/>
        </w:rPr>
        <w:t xml:space="preserve"> не менее</w:t>
      </w:r>
      <w:r w:rsidRPr="000E212E">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0E212E">
          <w:rPr>
            <w:rFonts w:ascii="Times New Roman" w:eastAsia="Times New Roman" w:hAnsi="Times New Roman" w:cs="Times New Roman"/>
            <w:sz w:val="28"/>
            <w:szCs w:val="28"/>
            <w:lang w:eastAsia="ar-SA"/>
          </w:rPr>
          <w:t>50 м</w:t>
        </w:r>
      </w:smartTag>
      <w:r w:rsidRPr="000E212E">
        <w:rPr>
          <w:rFonts w:ascii="Times New Roman" w:eastAsia="Times New Roman" w:hAnsi="Times New Roman" w:cs="Times New Roman"/>
          <w:sz w:val="28"/>
          <w:szCs w:val="28"/>
          <w:lang w:eastAsia="ar-SA"/>
        </w:rPr>
        <w:t xml:space="preserve"> от водозаборной скважины. </w:t>
      </w:r>
    </w:p>
    <w:p w:rsidR="00B662CA" w:rsidRPr="000E212E" w:rsidRDefault="00B662C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B662CA" w:rsidRPr="000E212E" w:rsidRDefault="00B662CA" w:rsidP="00B222C0">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F2289E" w:rsidRPr="000E212E" w:rsidRDefault="00AB09E6" w:rsidP="00F2289E">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w:t>
      </w:r>
      <w:r w:rsidR="00B222C0" w:rsidRPr="000E212E">
        <w:rPr>
          <w:rFonts w:ascii="Times New Roman" w:hAnsi="Times New Roman" w:cs="Times New Roman"/>
          <w:sz w:val="28"/>
          <w:szCs w:val="28"/>
        </w:rPr>
        <w:t xml:space="preserve">арные мероприятия </w:t>
      </w:r>
      <w:r w:rsidRPr="000E212E">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F2289E" w:rsidRPr="000E212E" w:rsidRDefault="00F2289E" w:rsidP="00F2289E">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 пояса ЗСО (строгого режима) предусматривается план</w:t>
      </w:r>
      <w:r w:rsidRPr="000E212E">
        <w:rPr>
          <w:rFonts w:ascii="Times New Roman" w:hAnsi="Times New Roman" w:cs="Times New Roman"/>
          <w:sz w:val="28"/>
          <w:szCs w:val="28"/>
        </w:rPr>
        <w:t>и</w:t>
      </w:r>
      <w:r w:rsidRPr="000E212E">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0E212E">
        <w:rPr>
          <w:rFonts w:ascii="Times New Roman" w:hAnsi="Times New Roman" w:cs="Times New Roman"/>
          <w:sz w:val="28"/>
          <w:szCs w:val="28"/>
        </w:rPr>
        <w:t>о</w:t>
      </w:r>
      <w:r w:rsidRPr="000E212E">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0E212E">
        <w:rPr>
          <w:rFonts w:ascii="Times New Roman" w:hAnsi="Times New Roman" w:cs="Times New Roman"/>
          <w:sz w:val="28"/>
          <w:szCs w:val="28"/>
        </w:rPr>
        <w:t>с</w:t>
      </w:r>
      <w:r w:rsidRPr="000E212E">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0E212E">
        <w:rPr>
          <w:rFonts w:ascii="Times New Roman" w:hAnsi="Times New Roman" w:cs="Times New Roman"/>
          <w:sz w:val="28"/>
          <w:szCs w:val="28"/>
        </w:rPr>
        <w:t>ы</w:t>
      </w:r>
      <w:r w:rsidRPr="000E212E">
        <w:rPr>
          <w:rFonts w:ascii="Times New Roman" w:hAnsi="Times New Roman" w:cs="Times New Roman"/>
          <w:sz w:val="28"/>
          <w:szCs w:val="28"/>
        </w:rPr>
        <w:t>ми наземными знаками, буями и т.п.</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II пояса ЗСО запрещается размещение складов ГСМ, ядох</w:t>
      </w:r>
      <w:r w:rsidRPr="000E212E">
        <w:rPr>
          <w:rFonts w:ascii="Times New Roman" w:hAnsi="Times New Roman" w:cs="Times New Roman"/>
          <w:sz w:val="28"/>
          <w:szCs w:val="28"/>
        </w:rPr>
        <w:t>и</w:t>
      </w:r>
      <w:r w:rsidRPr="000E212E">
        <w:rPr>
          <w:rFonts w:ascii="Times New Roman" w:hAnsi="Times New Roman" w:cs="Times New Roman"/>
          <w:sz w:val="28"/>
          <w:szCs w:val="28"/>
        </w:rPr>
        <w:t>микатов и минеральных удобрений, а также других объектов, которые могут в</w:t>
      </w:r>
      <w:r w:rsidRPr="000E212E">
        <w:rPr>
          <w:rFonts w:ascii="Times New Roman" w:hAnsi="Times New Roman" w:cs="Times New Roman"/>
          <w:sz w:val="28"/>
          <w:szCs w:val="28"/>
        </w:rPr>
        <w:t>ы</w:t>
      </w:r>
      <w:r w:rsidRPr="000E212E">
        <w:rPr>
          <w:rFonts w:ascii="Times New Roman" w:hAnsi="Times New Roman" w:cs="Times New Roman"/>
          <w:sz w:val="28"/>
          <w:szCs w:val="28"/>
        </w:rPr>
        <w:t>зывать микробное и химическое загрязнение источников водоснабжения. Не д</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пускается отведение сточных вод в зоне водосбора источника водоснабжения, не </w:t>
      </w:r>
      <w:r w:rsidRPr="000E212E">
        <w:rPr>
          <w:rFonts w:ascii="Times New Roman" w:hAnsi="Times New Roman" w:cs="Times New Roman"/>
          <w:sz w:val="28"/>
          <w:szCs w:val="28"/>
        </w:rPr>
        <w:lastRenderedPageBreak/>
        <w:t>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0E212E">
        <w:rPr>
          <w:rFonts w:ascii="Times New Roman" w:hAnsi="Times New Roman" w:cs="Times New Roman"/>
          <w:sz w:val="28"/>
          <w:szCs w:val="28"/>
        </w:rPr>
        <w:t>ь</w:t>
      </w:r>
      <w:r w:rsidRPr="000E212E">
        <w:rPr>
          <w:rFonts w:ascii="Times New Roman" w:hAnsi="Times New Roman" w:cs="Times New Roman"/>
          <w:sz w:val="28"/>
          <w:szCs w:val="28"/>
        </w:rPr>
        <w:t xml:space="preserve">ники и т.п.). </w:t>
      </w:r>
    </w:p>
    <w:p w:rsidR="00B222C0" w:rsidRPr="000E212E" w:rsidRDefault="00B222C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По состоянию на 2013 год проект зон санитарной охраны отсутствует, зоны не организованы. В связи с этим, необходимо уделить особое внимание мер</w:t>
      </w:r>
      <w:r w:rsidRPr="000E212E">
        <w:rPr>
          <w:rFonts w:ascii="Times New Roman" w:hAnsi="Times New Roman" w:cs="Times New Roman"/>
          <w:sz w:val="28"/>
          <w:szCs w:val="28"/>
        </w:rPr>
        <w:t>о</w:t>
      </w:r>
      <w:r w:rsidRPr="000E212E">
        <w:rPr>
          <w:rFonts w:ascii="Times New Roman" w:hAnsi="Times New Roman" w:cs="Times New Roman"/>
          <w:sz w:val="28"/>
          <w:szCs w:val="28"/>
        </w:rPr>
        <w:t>приятиям,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4E32F1" w:rsidRPr="000E212E" w:rsidRDefault="00D55556" w:rsidP="00FA5546">
      <w:pPr>
        <w:pStyle w:val="2"/>
        <w:rPr>
          <w:szCs w:val="28"/>
        </w:rPr>
      </w:pPr>
      <w:r w:rsidRPr="000E212E">
        <w:rPr>
          <w:szCs w:val="28"/>
        </w:rPr>
        <w:t>5</w:t>
      </w:r>
      <w:r w:rsidR="00923AC5" w:rsidRPr="000E212E">
        <w:rPr>
          <w:szCs w:val="28"/>
        </w:rPr>
        <w:t>.2 Мероприятия по предотвращению негативного влияния на окр</w:t>
      </w:r>
      <w:r w:rsidR="00923AC5" w:rsidRPr="000E212E">
        <w:rPr>
          <w:szCs w:val="28"/>
        </w:rPr>
        <w:t>у</w:t>
      </w:r>
      <w:r w:rsidR="00923AC5" w:rsidRPr="000E212E">
        <w:rPr>
          <w:szCs w:val="28"/>
        </w:rPr>
        <w:t>жающую среду при реализации мероприятий по снабжению и хранению х</w:t>
      </w:r>
      <w:r w:rsidR="00923AC5" w:rsidRPr="000E212E">
        <w:rPr>
          <w:szCs w:val="28"/>
        </w:rPr>
        <w:t>и</w:t>
      </w:r>
      <w:r w:rsidR="00923AC5" w:rsidRPr="000E212E">
        <w:rPr>
          <w:szCs w:val="28"/>
        </w:rPr>
        <w:t>мических реагентов</w:t>
      </w:r>
      <w:r w:rsidR="007A4B1E" w:rsidRPr="000E212E">
        <w:rPr>
          <w:szCs w:val="28"/>
        </w:rPr>
        <w:t>, используемых в водоподготовке</w:t>
      </w:r>
    </w:p>
    <w:p w:rsidR="00C26C37" w:rsidRDefault="00C26C37" w:rsidP="00C26C37">
      <w:pPr>
        <w:pStyle w:val="a4"/>
        <w:spacing w:after="0" w:line="360" w:lineRule="auto"/>
        <w:ind w:left="0" w:firstLine="567"/>
        <w:contextualSpacing w:val="0"/>
        <w:jc w:val="both"/>
        <w:rPr>
          <w:rFonts w:ascii="Times New Roman" w:eastAsia="Times New Roman" w:hAnsi="Times New Roman" w:cs="Times New Roman"/>
          <w:b/>
          <w:bCs/>
          <w:sz w:val="28"/>
          <w:szCs w:val="28"/>
          <w:lang w:eastAsia="ru-RU"/>
        </w:rPr>
      </w:pPr>
      <w:r>
        <w:tab/>
      </w:r>
      <w:r w:rsidRPr="00C26C37">
        <w:rPr>
          <w:rFonts w:ascii="Times New Roman" w:hAnsi="Times New Roman" w:cs="Times New Roman"/>
          <w:sz w:val="28"/>
          <w:szCs w:val="28"/>
        </w:rPr>
        <w:t>Химические реагенты для очистки и обеззараживания воды в системе вод</w:t>
      </w:r>
      <w:r w:rsidRPr="00C26C37">
        <w:rPr>
          <w:rFonts w:ascii="Times New Roman" w:hAnsi="Times New Roman" w:cs="Times New Roman"/>
          <w:sz w:val="28"/>
          <w:szCs w:val="28"/>
        </w:rPr>
        <w:t>о</w:t>
      </w:r>
      <w:r w:rsidRPr="00C26C37">
        <w:rPr>
          <w:rFonts w:ascii="Times New Roman" w:hAnsi="Times New Roman" w:cs="Times New Roman"/>
          <w:sz w:val="28"/>
          <w:szCs w:val="28"/>
        </w:rPr>
        <w:t>проводно-коммунального хозяйства</w:t>
      </w:r>
      <w:r>
        <w:rPr>
          <w:rFonts w:ascii="Times New Roman" w:hAnsi="Times New Roman" w:cs="Times New Roman"/>
          <w:sz w:val="28"/>
          <w:szCs w:val="28"/>
        </w:rPr>
        <w:t xml:space="preserve">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Pr>
          <w:rFonts w:ascii="Times New Roman" w:hAnsi="Times New Roman" w:cs="Times New Roman"/>
          <w:sz w:val="28"/>
          <w:szCs w:val="28"/>
        </w:rPr>
        <w:t xml:space="preserve"> не и</w:t>
      </w:r>
      <w:r>
        <w:rPr>
          <w:rFonts w:ascii="Times New Roman" w:hAnsi="Times New Roman" w:cs="Times New Roman"/>
          <w:sz w:val="28"/>
          <w:szCs w:val="28"/>
        </w:rPr>
        <w:t>с</w:t>
      </w:r>
      <w:r>
        <w:rPr>
          <w:rFonts w:ascii="Times New Roman" w:hAnsi="Times New Roman" w:cs="Times New Roman"/>
          <w:sz w:val="28"/>
          <w:szCs w:val="28"/>
        </w:rPr>
        <w:t>пользую</w:t>
      </w:r>
      <w:r w:rsidRPr="00C26C37">
        <w:rPr>
          <w:rFonts w:ascii="Times New Roman" w:hAnsi="Times New Roman" w:cs="Times New Roman"/>
          <w:sz w:val="28"/>
          <w:szCs w:val="28"/>
        </w:rPr>
        <w:t>тся.</w:t>
      </w:r>
      <w:r>
        <w:br w:type="page"/>
      </w:r>
    </w:p>
    <w:p w:rsidR="00923AC5" w:rsidRPr="000E212E" w:rsidRDefault="00F61EE3" w:rsidP="000E212E">
      <w:pPr>
        <w:pStyle w:val="1"/>
      </w:pPr>
      <w:r w:rsidRPr="000E212E">
        <w:lastRenderedPageBreak/>
        <w:t>РАЗДЕЛ</w:t>
      </w:r>
      <w:r w:rsidR="00923AC5" w:rsidRPr="000E212E">
        <w:t xml:space="preserve"> </w:t>
      </w:r>
      <w:r w:rsidR="00D55556" w:rsidRPr="000E212E">
        <w:t>6</w:t>
      </w:r>
      <w:r w:rsidR="00923AC5" w:rsidRPr="000E212E">
        <w:t xml:space="preserve"> </w:t>
      </w:r>
      <w:r w:rsidR="002945C6" w:rsidRPr="000E212E">
        <w:t>ОЦЕНКА ОБЪЕМОВ КАПИТАЛЬНЫХ ВЛОЖЕНИЙ В СТРОИТЕЛЬСТВО, РЕКОНСТРУКЦИЮ И МОДЕРНИЗАЦИЮ ОБЪЕ</w:t>
      </w:r>
      <w:r w:rsidR="002945C6" w:rsidRPr="000E212E">
        <w:t>К</w:t>
      </w:r>
      <w:r w:rsidR="002945C6" w:rsidRPr="000E212E">
        <w:t>ТОВ ЦЕНТРА</w:t>
      </w:r>
      <w:r w:rsidR="00D44D76" w:rsidRPr="000E212E">
        <w:t>ЛИЗОВАННЫХ СИСТЕМ ВОДОСНАБЖЕНИЯ</w:t>
      </w:r>
    </w:p>
    <w:p w:rsidR="0023742F" w:rsidRPr="000E212E" w:rsidRDefault="0023742F" w:rsidP="002374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При анализе экономической эффективности необходимо производить оценку реальных инвестиций. </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Во вторую группу включены показатели, называемые показателями фина</w:t>
      </w:r>
      <w:r w:rsidRPr="000E212E">
        <w:rPr>
          <w:rFonts w:ascii="Times New Roman" w:eastAsia="Times New Roman" w:hAnsi="Times New Roman" w:cs="Times New Roman"/>
          <w:sz w:val="28"/>
          <w:szCs w:val="28"/>
          <w:lang w:eastAsia="ru-RU"/>
        </w:rPr>
        <w:t>н</w:t>
      </w:r>
      <w:r w:rsidRPr="000E212E">
        <w:rPr>
          <w:rFonts w:ascii="Times New Roman" w:eastAsia="Times New Roman" w:hAnsi="Times New Roman" w:cs="Times New Roman"/>
          <w:sz w:val="28"/>
          <w:szCs w:val="28"/>
          <w:lang w:eastAsia="ru-RU"/>
        </w:rPr>
        <w:t>совой эффективности инвестиционных проектов.</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зателями экономической эффективности.</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Оценка объемов капитальных вложений в строительство, реконструкцию и модернизацию объектов централизованного водоснабжения производится на о</w:t>
      </w:r>
      <w:r w:rsidRPr="000E212E">
        <w:rPr>
          <w:rFonts w:ascii="Times New Roman" w:eastAsia="Times New Roman" w:hAnsi="Times New Roman" w:cs="Times New Roman"/>
          <w:sz w:val="28"/>
          <w:szCs w:val="28"/>
          <w:lang w:eastAsia="ru-RU"/>
        </w:rPr>
        <w:t>с</w:t>
      </w:r>
      <w:r w:rsidRPr="000E212E">
        <w:rPr>
          <w:rFonts w:ascii="Times New Roman" w:eastAsia="Times New Roman" w:hAnsi="Times New Roman" w:cs="Times New Roman"/>
          <w:sz w:val="28"/>
          <w:szCs w:val="28"/>
          <w:lang w:eastAsia="ru-RU"/>
        </w:rPr>
        <w:t>новании сметных стоимостей материалов и работ, составленных на основании у</w:t>
      </w:r>
      <w:r w:rsidRPr="000E212E">
        <w:rPr>
          <w:rFonts w:ascii="Times New Roman" w:eastAsia="Times New Roman" w:hAnsi="Times New Roman" w:cs="Times New Roman"/>
          <w:sz w:val="28"/>
          <w:szCs w:val="28"/>
          <w:lang w:eastAsia="ru-RU"/>
        </w:rPr>
        <w:t>т</w:t>
      </w:r>
      <w:r w:rsidRPr="000E212E">
        <w:rPr>
          <w:rFonts w:ascii="Times New Roman" w:eastAsia="Times New Roman" w:hAnsi="Times New Roman" w:cs="Times New Roman"/>
          <w:sz w:val="28"/>
          <w:szCs w:val="28"/>
          <w:lang w:eastAsia="ru-RU"/>
        </w:rPr>
        <w:t>вержденных проектных решений, указанных в п.4.2. Н</w:t>
      </w:r>
      <w:r w:rsidR="0097144F" w:rsidRPr="000E212E">
        <w:rPr>
          <w:rFonts w:ascii="Times New Roman" w:eastAsia="Times New Roman" w:hAnsi="Times New Roman" w:cs="Times New Roman"/>
          <w:sz w:val="28"/>
          <w:szCs w:val="28"/>
          <w:lang w:eastAsia="ru-RU"/>
        </w:rPr>
        <w:t xml:space="preserve">а </w:t>
      </w:r>
      <w:r w:rsidRPr="000E212E">
        <w:rPr>
          <w:rFonts w:ascii="Times New Roman" w:eastAsia="Times New Roman" w:hAnsi="Times New Roman" w:cs="Times New Roman"/>
          <w:sz w:val="28"/>
          <w:szCs w:val="28"/>
          <w:lang w:eastAsia="ru-RU"/>
        </w:rPr>
        <w:t>д</w:t>
      </w:r>
      <w:r w:rsidR="0097144F" w:rsidRPr="000E212E">
        <w:rPr>
          <w:rFonts w:ascii="Times New Roman" w:eastAsia="Times New Roman" w:hAnsi="Times New Roman" w:cs="Times New Roman"/>
          <w:sz w:val="28"/>
          <w:szCs w:val="28"/>
          <w:lang w:eastAsia="ru-RU"/>
        </w:rPr>
        <w:t>анном этапе оценка к</w:t>
      </w:r>
      <w:r w:rsidR="0097144F" w:rsidRPr="000E212E">
        <w:rPr>
          <w:rFonts w:ascii="Times New Roman" w:eastAsia="Times New Roman" w:hAnsi="Times New Roman" w:cs="Times New Roman"/>
          <w:sz w:val="28"/>
          <w:szCs w:val="28"/>
          <w:lang w:eastAsia="ru-RU"/>
        </w:rPr>
        <w:t>а</w:t>
      </w:r>
      <w:r w:rsidR="0097144F" w:rsidRPr="000E212E">
        <w:rPr>
          <w:rFonts w:ascii="Times New Roman" w:eastAsia="Times New Roman" w:hAnsi="Times New Roman" w:cs="Times New Roman"/>
          <w:sz w:val="28"/>
          <w:szCs w:val="28"/>
          <w:lang w:eastAsia="ru-RU"/>
        </w:rPr>
        <w:t>питальных вложений не возможна.</w:t>
      </w:r>
      <w:r w:rsidRPr="000E212E">
        <w:rPr>
          <w:rFonts w:ascii="Times New Roman" w:eastAsia="Times New Roman" w:hAnsi="Times New Roman" w:cs="Times New Roman"/>
          <w:sz w:val="28"/>
          <w:szCs w:val="28"/>
          <w:lang w:eastAsia="ru-RU"/>
        </w:rPr>
        <w:t xml:space="preserve"> </w:t>
      </w:r>
    </w:p>
    <w:p w:rsidR="009901F4" w:rsidRPr="000E212E" w:rsidRDefault="009901F4" w:rsidP="006D25C6">
      <w:pPr>
        <w:pStyle w:val="a4"/>
        <w:spacing w:after="0" w:line="360" w:lineRule="auto"/>
        <w:ind w:left="0" w:firstLine="567"/>
        <w:contextualSpacing w:val="0"/>
        <w:jc w:val="both"/>
        <w:rPr>
          <w:rFonts w:ascii="Times New Roman" w:hAnsi="Times New Roman" w:cs="Times New Roman"/>
          <w:sz w:val="28"/>
          <w:szCs w:val="28"/>
        </w:rPr>
        <w:sectPr w:rsidR="009901F4" w:rsidRPr="000E212E" w:rsidSect="005D190A">
          <w:pgSz w:w="11906" w:h="16838"/>
          <w:pgMar w:top="1276" w:right="709" w:bottom="567" w:left="1276" w:header="283" w:footer="0" w:gutter="0"/>
          <w:cols w:space="708"/>
          <w:docGrid w:linePitch="360"/>
        </w:sectPr>
      </w:pPr>
    </w:p>
    <w:p w:rsidR="00AD5AA9" w:rsidRPr="000E212E" w:rsidRDefault="00F61EE3" w:rsidP="000E212E">
      <w:pPr>
        <w:pStyle w:val="1"/>
      </w:pPr>
      <w:r w:rsidRPr="000E212E">
        <w:lastRenderedPageBreak/>
        <w:t>РАЗДЕЛ</w:t>
      </w:r>
      <w:r w:rsidR="00AD5AA9" w:rsidRPr="000E212E">
        <w:t xml:space="preserve"> </w:t>
      </w:r>
      <w:r w:rsidR="00D55556" w:rsidRPr="000E212E">
        <w:t>7</w:t>
      </w:r>
      <w:r w:rsidR="00AD5AA9" w:rsidRPr="000E212E">
        <w:t xml:space="preserve"> </w:t>
      </w:r>
      <w:r w:rsidR="002945C6" w:rsidRPr="000E212E">
        <w:t>ЦЕЛЕВЫЕ ПОКАЗАТЕЛИ РАЗВИТИЯ ЦЕНТРАЛИЗ</w:t>
      </w:r>
      <w:r w:rsidR="002945C6" w:rsidRPr="000E212E">
        <w:t>О</w:t>
      </w:r>
      <w:r w:rsidR="002945C6" w:rsidRPr="000E212E">
        <w:t>ВАННЫХ СИСТЕМ ВОДОСНАБЖЕНИЯ</w:t>
      </w:r>
    </w:p>
    <w:p w:rsidR="00D44D76" w:rsidRPr="000E212E" w:rsidRDefault="00D44D76" w:rsidP="00D44D76">
      <w:pPr>
        <w:rPr>
          <w:lang w:eastAsia="ru-RU"/>
        </w:rPr>
      </w:pPr>
    </w:p>
    <w:p w:rsidR="00AD5AA9" w:rsidRPr="000E212E" w:rsidRDefault="00D55556" w:rsidP="006D25C6">
      <w:pPr>
        <w:pStyle w:val="2"/>
        <w:rPr>
          <w:szCs w:val="28"/>
        </w:rPr>
      </w:pPr>
      <w:r w:rsidRPr="000E212E">
        <w:rPr>
          <w:szCs w:val="28"/>
        </w:rPr>
        <w:t>7</w:t>
      </w:r>
      <w:r w:rsidR="00AD5AA9" w:rsidRPr="000E212E">
        <w:rPr>
          <w:szCs w:val="28"/>
        </w:rPr>
        <w:t>.1 Показатели качества соответ</w:t>
      </w:r>
      <w:r w:rsidR="00D44D76" w:rsidRPr="000E212E">
        <w:rPr>
          <w:szCs w:val="28"/>
        </w:rPr>
        <w:t>ственно горячей и питьевой воды</w:t>
      </w:r>
    </w:p>
    <w:p w:rsidR="003D6FB9" w:rsidRPr="000E212E" w:rsidRDefault="003D6FB9" w:rsidP="003D6F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Качество подаваемой воды </w:t>
      </w:r>
      <w:r w:rsidR="00443B8B" w:rsidRPr="000E212E">
        <w:rPr>
          <w:rFonts w:ascii="Times New Roman" w:hAnsi="Times New Roman" w:cs="Times New Roman"/>
          <w:sz w:val="28"/>
          <w:szCs w:val="28"/>
        </w:rPr>
        <w:t>необходимо контролировать</w:t>
      </w:r>
      <w:r w:rsidRPr="000E212E">
        <w:rPr>
          <w:rFonts w:ascii="Times New Roman" w:hAnsi="Times New Roman" w:cs="Times New Roman"/>
          <w:sz w:val="28"/>
          <w:szCs w:val="28"/>
        </w:rPr>
        <w:t xml:space="preserve"> по результатам ан</w:t>
      </w:r>
      <w:r w:rsidRPr="000E212E">
        <w:rPr>
          <w:rFonts w:ascii="Times New Roman" w:hAnsi="Times New Roman" w:cs="Times New Roman"/>
          <w:sz w:val="28"/>
          <w:szCs w:val="28"/>
        </w:rPr>
        <w:t>а</w:t>
      </w:r>
      <w:r w:rsidRPr="000E212E">
        <w:rPr>
          <w:rFonts w:ascii="Times New Roman" w:hAnsi="Times New Roman" w:cs="Times New Roman"/>
          <w:sz w:val="28"/>
          <w:szCs w:val="28"/>
        </w:rPr>
        <w:t>лизов контролирующими органами. Перечень показателей проведения расшире</w:t>
      </w:r>
      <w:r w:rsidRPr="000E212E">
        <w:rPr>
          <w:rFonts w:ascii="Times New Roman" w:hAnsi="Times New Roman" w:cs="Times New Roman"/>
          <w:sz w:val="28"/>
          <w:szCs w:val="28"/>
        </w:rPr>
        <w:t>н</w:t>
      </w:r>
      <w:r w:rsidRPr="000E212E">
        <w:rPr>
          <w:rFonts w:ascii="Times New Roman" w:hAnsi="Times New Roman" w:cs="Times New Roman"/>
          <w:sz w:val="28"/>
          <w:szCs w:val="28"/>
        </w:rPr>
        <w:t xml:space="preserve">ных исследований представлены в таблице 7.1. </w:t>
      </w:r>
    </w:p>
    <w:p w:rsidR="003D6FB9" w:rsidRPr="000E212E" w:rsidRDefault="003D6FB9" w:rsidP="003D6FB9">
      <w:pPr>
        <w:pStyle w:val="a4"/>
        <w:spacing w:after="0" w:line="360" w:lineRule="auto"/>
        <w:ind w:left="0" w:firstLine="567"/>
        <w:contextualSpacing w:val="0"/>
        <w:jc w:val="both"/>
        <w:rPr>
          <w:rFonts w:ascii="Times New Roman" w:hAnsi="Times New Roman" w:cs="Times New Roman"/>
          <w:sz w:val="28"/>
          <w:szCs w:val="28"/>
        </w:rPr>
      </w:pPr>
    </w:p>
    <w:p w:rsidR="003D6FB9" w:rsidRPr="000E212E" w:rsidRDefault="003D6FB9" w:rsidP="00443B8B">
      <w:pPr>
        <w:pStyle w:val="a4"/>
        <w:spacing w:after="0" w:line="360" w:lineRule="auto"/>
        <w:ind w:left="0"/>
        <w:contextualSpacing w:val="0"/>
        <w:jc w:val="both"/>
        <w:rPr>
          <w:rFonts w:ascii="Times New Roman" w:hAnsi="Times New Roman" w:cs="Times New Roman"/>
          <w:sz w:val="28"/>
          <w:szCs w:val="28"/>
        </w:rPr>
      </w:pPr>
      <w:r w:rsidRPr="000E212E">
        <w:rPr>
          <w:rFonts w:ascii="Times New Roman" w:hAnsi="Times New Roman" w:cs="Times New Roman"/>
          <w:sz w:val="28"/>
          <w:szCs w:val="28"/>
        </w:rPr>
        <w:t>Таблица 7.1 − Перечень показателей для проведения расширенных исследований</w:t>
      </w:r>
    </w:p>
    <w:tbl>
      <w:tblPr>
        <w:tblW w:w="9880"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tblPr>
      <w:tblGrid>
        <w:gridCol w:w="495"/>
        <w:gridCol w:w="29"/>
        <w:gridCol w:w="2835"/>
        <w:gridCol w:w="2977"/>
        <w:gridCol w:w="2268"/>
        <w:gridCol w:w="1276"/>
      </w:tblGrid>
      <w:tr w:rsidR="003D6FB9" w:rsidRPr="000E212E" w:rsidTr="00443B8B">
        <w:trPr>
          <w:trHeight w:val="745"/>
          <w:tblHeader/>
        </w:trPr>
        <w:tc>
          <w:tcPr>
            <w:tcW w:w="495" w:type="dxa"/>
            <w:vAlign w:val="center"/>
          </w:tcPr>
          <w:p w:rsidR="003D6FB9" w:rsidRPr="000E212E" w:rsidRDefault="00443B8B"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п/</w:t>
            </w:r>
            <w:r w:rsidR="003D6FB9" w:rsidRPr="000E212E">
              <w:rPr>
                <w:rFonts w:ascii="Times New Roman" w:eastAsia="Times New Roman" w:hAnsi="Times New Roman" w:cs="Times New Roman"/>
                <w:lang w:eastAsia="ru-RU"/>
              </w:rPr>
              <w:t>п</w:t>
            </w:r>
          </w:p>
        </w:tc>
        <w:tc>
          <w:tcPr>
            <w:tcW w:w="2864" w:type="dxa"/>
            <w:gridSpan w:val="2"/>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Показатели</w:t>
            </w:r>
          </w:p>
        </w:tc>
        <w:tc>
          <w:tcPr>
            <w:tcW w:w="2977"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Обоснование для включения в перечень расширенных иссл</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дований</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Метод контроля</w:t>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Примечание</w:t>
            </w:r>
          </w:p>
        </w:tc>
      </w:tr>
      <w:tr w:rsidR="003D6FB9" w:rsidRPr="000E212E" w:rsidTr="00443B8B">
        <w:trPr>
          <w:trHeight w:val="284"/>
          <w:tblHeader/>
        </w:trPr>
        <w:tc>
          <w:tcPr>
            <w:tcW w:w="495"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977"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268"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1276"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r>
      <w:tr w:rsidR="003D6FB9" w:rsidRPr="000E212E" w:rsidTr="00443B8B">
        <w:trPr>
          <w:trHeight w:val="284"/>
        </w:trPr>
        <w:tc>
          <w:tcPr>
            <w:tcW w:w="495"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286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5245" w:type="dxa"/>
            <w:gridSpan w:val="2"/>
            <w:tcBorders>
              <w:bottom w:val="single" w:sz="4"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Обобщенные показатели</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top w:val="single" w:sz="4" w:space="0" w:color="auto"/>
              <w:bottom w:val="single" w:sz="4" w:space="0" w:color="auto"/>
            </w:tcBorders>
            <w:vAlign w:val="center"/>
          </w:tcPr>
          <w:p w:rsidR="00443B8B"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Окисляемость </w:t>
            </w:r>
          </w:p>
          <w:p w:rsidR="003D6FB9" w:rsidRPr="000E212E" w:rsidRDefault="003D6FB9" w:rsidP="00443B8B">
            <w:pPr>
              <w:spacing w:after="0" w:line="240" w:lineRule="auto"/>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перманганатная, мг/л</w:t>
            </w:r>
          </w:p>
        </w:tc>
        <w:tc>
          <w:tcPr>
            <w:tcW w:w="2977" w:type="dxa"/>
            <w:tcBorders>
              <w:top w:val="single" w:sz="4" w:space="0" w:color="auto"/>
              <w:bottom w:val="single" w:sz="4" w:space="0" w:color="auto"/>
            </w:tcBorders>
            <w:vAlign w:val="center"/>
          </w:tcPr>
          <w:p w:rsidR="00443B8B"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СанПиН 2.1.4. 1074-01 </w:t>
            </w:r>
          </w:p>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«Питьевая вода. Гигиенич</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ские  требования к качеству воды. Контроль качества»</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Жесткость общая, мг-экв/л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Водородный показа</w:t>
            </w:r>
            <w:r w:rsidR="00443B8B" w:rsidRPr="000E212E">
              <w:rPr>
                <w:rFonts w:ascii="Times New Roman" w:eastAsia="Times New Roman" w:hAnsi="Times New Roman" w:cs="Times New Roman"/>
                <w:lang w:eastAsia="ru-RU"/>
              </w:rPr>
              <w:t xml:space="preserve">тель </w:t>
            </w:r>
            <w:r w:rsidRPr="000E212E">
              <w:rPr>
                <w:rFonts w:ascii="Times New Roman" w:eastAsia="Times New Roman" w:hAnsi="Times New Roman" w:cs="Times New Roman"/>
                <w:lang w:eastAsia="ru-RU"/>
              </w:rPr>
              <w:t>рН</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рН-метр</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Нефтепродукты, суммарно,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Флуориметрический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Поверхностно-активные вещества анионные,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2864" w:type="dxa"/>
            <w:gridSpan w:val="2"/>
            <w:tcBorders>
              <w:top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Общая минерализация (с</w:t>
            </w:r>
            <w:r w:rsidRPr="000E212E">
              <w:rPr>
                <w:rFonts w:ascii="Times New Roman" w:eastAsia="Times New Roman" w:hAnsi="Times New Roman" w:cs="Times New Roman"/>
                <w:lang w:eastAsia="ru-RU"/>
              </w:rPr>
              <w:t>у</w:t>
            </w:r>
            <w:r w:rsidRPr="000E212E">
              <w:rPr>
                <w:rFonts w:ascii="Times New Roman" w:eastAsia="Times New Roman" w:hAnsi="Times New Roman" w:cs="Times New Roman"/>
                <w:lang w:eastAsia="ru-RU"/>
              </w:rPr>
              <w:t>хой остаток), мг/л</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Весовой</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Неорганические вещества</w:t>
            </w:r>
          </w:p>
        </w:tc>
      </w:tr>
      <w:tr w:rsidR="003D6FB9" w:rsidRPr="000E212E" w:rsidTr="00443B8B">
        <w:trPr>
          <w:trHeight w:val="284"/>
        </w:trPr>
        <w:tc>
          <w:tcPr>
            <w:tcW w:w="495"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Железо (</w:t>
            </w:r>
            <w:r w:rsidRPr="000E212E">
              <w:rPr>
                <w:rFonts w:ascii="Times New Roman" w:eastAsia="Times New Roman" w:hAnsi="Times New Roman" w:cs="Times New Roman"/>
                <w:lang w:val="en-US" w:eastAsia="ru-RU"/>
              </w:rPr>
              <w:t>Fe</w:t>
            </w:r>
            <w:r w:rsidRPr="000E212E">
              <w:rPr>
                <w:rFonts w:ascii="Times New Roman" w:eastAsia="Times New Roman" w:hAnsi="Times New Roman" w:cs="Times New Roman"/>
                <w:lang w:eastAsia="ru-RU"/>
              </w:rPr>
              <w:t>, суммарно), мг/л</w:t>
            </w:r>
          </w:p>
        </w:tc>
        <w:tc>
          <w:tcPr>
            <w:tcW w:w="2977"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Медь (</w:t>
            </w:r>
            <w:r w:rsidRPr="000E212E">
              <w:rPr>
                <w:rFonts w:ascii="Times New Roman" w:eastAsia="Times New Roman" w:hAnsi="Times New Roman" w:cs="Times New Roman"/>
                <w:lang w:val="en-US" w:eastAsia="ru-RU"/>
              </w:rPr>
              <w:t>Cu</w:t>
            </w:r>
            <w:r w:rsidRPr="000E212E">
              <w:rPr>
                <w:rFonts w:ascii="Times New Roman" w:eastAsia="Times New Roman" w:hAnsi="Times New Roman" w:cs="Times New Roman"/>
                <w:lang w:eastAsia="ru-RU"/>
              </w:rPr>
              <w:t>, суммарно),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Нитраты ( по NO</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Нитриты,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Фториды (</w:t>
            </w:r>
            <w:r w:rsidRPr="000E212E">
              <w:rPr>
                <w:rFonts w:ascii="Times New Roman" w:eastAsia="Times New Roman" w:hAnsi="Times New Roman" w:cs="Times New Roman"/>
                <w:lang w:val="en-US" w:eastAsia="ru-RU"/>
              </w:rPr>
              <w:t>F</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Сульфаты (</w:t>
            </w:r>
            <w:r w:rsidRPr="000E212E">
              <w:rPr>
                <w:rFonts w:ascii="Times New Roman" w:eastAsia="Times New Roman" w:hAnsi="Times New Roman" w:cs="Times New Roman"/>
                <w:lang w:val="en-US" w:eastAsia="ru-RU"/>
              </w:rPr>
              <w:t>SO</w:t>
            </w:r>
            <w:r w:rsidRPr="000E212E">
              <w:rPr>
                <w:rFonts w:ascii="Times New Roman" w:eastAsia="Times New Roman" w:hAnsi="Times New Roman" w:cs="Times New Roman"/>
                <w:vertAlign w:val="superscript"/>
                <w:lang w:eastAsia="ru-RU"/>
              </w:rPr>
              <w:t>4-</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Гравиметрический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7</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Хлориды </w:t>
            </w:r>
            <w:r w:rsidRPr="000E212E">
              <w:rPr>
                <w:rFonts w:ascii="Times New Roman" w:eastAsia="Times New Roman" w:hAnsi="Times New Roman" w:cs="Times New Roman"/>
                <w:lang w:val="en-US" w:eastAsia="ru-RU"/>
              </w:rPr>
              <w:t>(Cl</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8</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Цинк (</w:t>
            </w:r>
            <w:r w:rsidRPr="000E212E">
              <w:rPr>
                <w:rFonts w:ascii="Times New Roman" w:eastAsia="Times New Roman" w:hAnsi="Times New Roman" w:cs="Times New Roman"/>
                <w:lang w:val="en-US" w:eastAsia="ru-RU"/>
              </w:rPr>
              <w:t>Zn</w:t>
            </w:r>
            <w:r w:rsidRPr="000E212E">
              <w:rPr>
                <w:rFonts w:ascii="Times New Roman" w:eastAsia="Times New Roman" w:hAnsi="Times New Roman" w:cs="Times New Roman"/>
                <w:vertAlign w:val="superscript"/>
                <w:lang w:val="en-US" w:eastAsia="ru-RU"/>
              </w:rPr>
              <w:t>2+</w:t>
            </w:r>
            <w:r w:rsidRPr="000E212E">
              <w:rPr>
                <w:rFonts w:ascii="Times New Roman" w:eastAsia="Times New Roman" w:hAnsi="Times New Roman" w:cs="Times New Roman"/>
                <w:lang w:val="en-US" w:eastAsia="ru-RU"/>
              </w:rPr>
              <w:t>)</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9</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Кадмий (</w:t>
            </w:r>
            <w:r w:rsidRPr="000E212E">
              <w:rPr>
                <w:rFonts w:ascii="Times New Roman" w:eastAsia="Times New Roman" w:hAnsi="Times New Roman" w:cs="Times New Roman"/>
                <w:lang w:val="en-US" w:eastAsia="ru-RU"/>
              </w:rPr>
              <w:t>Cd</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10</w:t>
            </w:r>
          </w:p>
        </w:tc>
        <w:tc>
          <w:tcPr>
            <w:tcW w:w="2864" w:type="dxa"/>
            <w:gridSpan w:val="2"/>
            <w:tcBorders>
              <w:top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Свинец (</w:t>
            </w:r>
            <w:r w:rsidRPr="000E212E">
              <w:rPr>
                <w:rFonts w:ascii="Times New Roman" w:eastAsia="Times New Roman" w:hAnsi="Times New Roman" w:cs="Times New Roman"/>
                <w:lang w:val="en-US" w:eastAsia="ru-RU"/>
              </w:rPr>
              <w:t>Pb</w:t>
            </w:r>
            <w:r w:rsidRPr="000E212E">
              <w:rPr>
                <w:rFonts w:ascii="Times New Roman" w:eastAsia="Times New Roman" w:hAnsi="Times New Roman" w:cs="Times New Roman"/>
                <w:lang w:eastAsia="ru-RU"/>
              </w:rPr>
              <w:t>), мг/л</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Вещества, поступающие в воду в процессе обработки при не соответствии бактериологических показ</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телей</w:t>
            </w:r>
          </w:p>
        </w:tc>
      </w:tr>
      <w:tr w:rsidR="003D6FB9" w:rsidRPr="000E212E" w:rsidTr="00443B8B">
        <w:trPr>
          <w:trHeight w:val="284"/>
        </w:trPr>
        <w:tc>
          <w:tcPr>
            <w:tcW w:w="495"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Хлор остаточный, свобо</w:t>
            </w:r>
            <w:r w:rsidRPr="000E212E">
              <w:rPr>
                <w:rFonts w:ascii="Times New Roman" w:eastAsia="Times New Roman" w:hAnsi="Times New Roman" w:cs="Times New Roman"/>
                <w:lang w:eastAsia="ru-RU"/>
              </w:rPr>
              <w:t>д</w:t>
            </w:r>
            <w:r w:rsidRPr="000E212E">
              <w:rPr>
                <w:rFonts w:ascii="Times New Roman" w:eastAsia="Times New Roman" w:hAnsi="Times New Roman" w:cs="Times New Roman"/>
                <w:lang w:eastAsia="ru-RU"/>
              </w:rPr>
              <w:t>ный, мг/л</w:t>
            </w:r>
          </w:p>
        </w:tc>
        <w:tc>
          <w:tcPr>
            <w:tcW w:w="2977" w:type="dxa"/>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СанПиН 2.1.4. 1074-01 </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Органолептические показатели</w:t>
            </w:r>
          </w:p>
        </w:tc>
      </w:tr>
      <w:tr w:rsidR="003D6FB9" w:rsidRPr="000E212E" w:rsidTr="00443B8B">
        <w:trPr>
          <w:trHeight w:val="284"/>
        </w:trPr>
        <w:tc>
          <w:tcPr>
            <w:tcW w:w="52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35" w:type="dxa"/>
            <w:tcBorders>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Запах, баллы</w:t>
            </w:r>
          </w:p>
        </w:tc>
        <w:tc>
          <w:tcPr>
            <w:tcW w:w="2977" w:type="dxa"/>
            <w:tcBorders>
              <w:bottom w:val="single" w:sz="4" w:space="0" w:color="auto"/>
            </w:tcBorders>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 2.1.4. 1074-01</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Привкус, баллы</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ГОСТ 3351-74</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lastRenderedPageBreak/>
              <w:t>3</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Цветность, градусы</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35" w:type="dxa"/>
            <w:tcBorders>
              <w:top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Мутность, ЕМФ</w:t>
            </w:r>
          </w:p>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(формазин)</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Микробиологические показатели</w:t>
            </w:r>
          </w:p>
        </w:tc>
      </w:tr>
      <w:tr w:rsidR="003D6FB9" w:rsidRPr="000E212E" w:rsidTr="00443B8B">
        <w:trPr>
          <w:trHeight w:val="284"/>
        </w:trPr>
        <w:tc>
          <w:tcPr>
            <w:tcW w:w="52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35" w:type="dxa"/>
            <w:tcBorders>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Общее микробное число (ОМЧ)</w:t>
            </w:r>
          </w:p>
        </w:tc>
        <w:tc>
          <w:tcPr>
            <w:tcW w:w="2977" w:type="dxa"/>
            <w:tcBorders>
              <w:bottom w:val="single" w:sz="4" w:space="0" w:color="auto"/>
            </w:tcBorders>
            <w:vAlign w:val="center"/>
          </w:tcPr>
          <w:p w:rsidR="003D6FB9" w:rsidRPr="000E212E" w:rsidRDefault="003D6FB9" w:rsidP="00443B8B">
            <w:pPr>
              <w:spacing w:after="0" w:line="240" w:lineRule="auto"/>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 2.1.4. 1074-01</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Общие колиформные бакт</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рии (ОКБ)</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Термотолерантные кол</w:t>
            </w:r>
            <w:r w:rsidRPr="000E212E">
              <w:rPr>
                <w:rFonts w:ascii="Times New Roman" w:eastAsia="Times New Roman" w:hAnsi="Times New Roman" w:cs="Times New Roman"/>
                <w:lang w:eastAsia="ru-RU"/>
              </w:rPr>
              <w:t>и</w:t>
            </w:r>
            <w:r w:rsidRPr="000E212E">
              <w:rPr>
                <w:rFonts w:ascii="Times New Roman" w:eastAsia="Times New Roman" w:hAnsi="Times New Roman" w:cs="Times New Roman"/>
                <w:lang w:eastAsia="ru-RU"/>
              </w:rPr>
              <w:t>формные бактерии (ТКБ)</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35" w:type="dxa"/>
            <w:tcBorders>
              <w:top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Споры сульфитредуци-рующих клостридий</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Традиционный метод</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Показатели радиационной безопасности</w:t>
            </w:r>
          </w:p>
        </w:tc>
      </w:tr>
      <w:tr w:rsidR="003D6FB9" w:rsidRPr="000E212E" w:rsidTr="00443B8B">
        <w:trPr>
          <w:trHeight w:val="284"/>
        </w:trPr>
        <w:tc>
          <w:tcPr>
            <w:tcW w:w="524" w:type="dxa"/>
            <w:gridSpan w:val="2"/>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2835" w:type="dxa"/>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Общая </w:t>
            </w:r>
            <w:r w:rsidRPr="000E212E">
              <w:rPr>
                <w:rFonts w:ascii="Times New Roman" w:eastAsia="Times New Roman" w:hAnsi="Times New Roman" w:cs="Times New Roman"/>
                <w:lang w:eastAsia="ru-RU"/>
              </w:rPr>
              <w:sym w:font="Symbol" w:char="F061"/>
            </w:r>
            <w:r w:rsidRPr="000E212E">
              <w:rPr>
                <w:rFonts w:ascii="Times New Roman" w:eastAsia="Times New Roman" w:hAnsi="Times New Roman" w:cs="Times New Roman"/>
                <w:lang w:eastAsia="ru-RU"/>
              </w:rPr>
              <w:t xml:space="preserve">- и </w:t>
            </w:r>
            <w:r w:rsidRPr="000E212E">
              <w:rPr>
                <w:rFonts w:ascii="Times New Roman" w:eastAsia="Times New Roman" w:hAnsi="Times New Roman" w:cs="Times New Roman"/>
                <w:lang w:eastAsia="ru-RU"/>
              </w:rPr>
              <w:sym w:font="Symbol" w:char="F062"/>
            </w:r>
            <w:r w:rsidRPr="000E212E">
              <w:rPr>
                <w:rFonts w:ascii="Times New Roman" w:eastAsia="Times New Roman" w:hAnsi="Times New Roman" w:cs="Times New Roman"/>
                <w:lang w:eastAsia="ru-RU"/>
              </w:rPr>
              <w:t>- радиакти</w:t>
            </w:r>
            <w:r w:rsidRPr="000E212E">
              <w:rPr>
                <w:rFonts w:ascii="Times New Roman" w:eastAsia="Times New Roman" w:hAnsi="Times New Roman" w:cs="Times New Roman"/>
                <w:lang w:eastAsia="ru-RU"/>
              </w:rPr>
              <w:t>в</w:t>
            </w:r>
            <w:r w:rsidRPr="000E212E">
              <w:rPr>
                <w:rFonts w:ascii="Times New Roman" w:eastAsia="Times New Roman" w:hAnsi="Times New Roman" w:cs="Times New Roman"/>
                <w:lang w:eastAsia="ru-RU"/>
              </w:rPr>
              <w:t>ность водных проб; Бк/л</w:t>
            </w:r>
          </w:p>
        </w:tc>
        <w:tc>
          <w:tcPr>
            <w:tcW w:w="2977" w:type="dxa"/>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СанПиНа 2.1.4. 1074-01</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vertAlign w:val="superscript"/>
                <w:lang w:eastAsia="ru-RU"/>
              </w:rPr>
            </w:pPr>
            <w:r w:rsidRPr="000E212E">
              <w:rPr>
                <w:rFonts w:ascii="Times New Roman" w:eastAsia="Times New Roman" w:hAnsi="Times New Roman" w:cs="Times New Roman"/>
                <w:lang w:eastAsia="ru-RU"/>
              </w:rPr>
              <w:t xml:space="preserve">Измерение с помощью </w:t>
            </w:r>
            <w:r w:rsidRPr="000E212E">
              <w:rPr>
                <w:rFonts w:ascii="Times New Roman" w:eastAsia="Times New Roman" w:hAnsi="Times New Roman" w:cs="Times New Roman"/>
                <w:lang w:eastAsia="ru-RU"/>
              </w:rPr>
              <w:sym w:font="Symbol" w:char="F061"/>
            </w:r>
            <w:r w:rsidRPr="000E212E">
              <w:rPr>
                <w:rFonts w:ascii="Times New Roman" w:eastAsia="Times New Roman" w:hAnsi="Times New Roman" w:cs="Times New Roman"/>
                <w:lang w:eastAsia="ru-RU"/>
              </w:rPr>
              <w:t xml:space="preserve">- и </w:t>
            </w:r>
            <w:r w:rsidRPr="000E212E">
              <w:rPr>
                <w:rFonts w:ascii="Times New Roman" w:eastAsia="Times New Roman" w:hAnsi="Times New Roman" w:cs="Times New Roman"/>
                <w:lang w:eastAsia="ru-RU"/>
              </w:rPr>
              <w:sym w:font="Symbol" w:char="F062"/>
            </w:r>
            <w:r w:rsidRPr="000E212E">
              <w:rPr>
                <w:rFonts w:ascii="Times New Roman" w:eastAsia="Times New Roman" w:hAnsi="Times New Roman" w:cs="Times New Roman"/>
                <w:lang w:eastAsia="ru-RU"/>
              </w:rPr>
              <w:t>- радиомеров УМФ-2000</w:t>
            </w:r>
            <w:r w:rsidRPr="000E212E">
              <w:rPr>
                <w:rFonts w:ascii="Times New Roman" w:eastAsia="Times New Roman" w:hAnsi="Times New Roman" w:cs="Times New Roman"/>
                <w:vertAlign w:val="superscript"/>
                <w:lang w:eastAsia="ru-RU"/>
              </w:rPr>
              <w:sym w:font="Symbol" w:char="F02A"/>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bl>
    <w:p w:rsidR="003D6FB9" w:rsidRPr="000E212E" w:rsidRDefault="003D6FB9" w:rsidP="003D6F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к</w:t>
      </w:r>
      <w:r w:rsidR="003E7361" w:rsidRPr="000E212E">
        <w:rPr>
          <w:rFonts w:ascii="Times New Roman" w:hAnsi="Times New Roman" w:cs="Times New Roman"/>
          <w:sz w:val="28"/>
          <w:szCs w:val="28"/>
        </w:rPr>
        <w:t>ачества горячей воды отсутствует</w:t>
      </w:r>
      <w:r w:rsidRPr="000E212E">
        <w:rPr>
          <w:rFonts w:ascii="Times New Roman" w:hAnsi="Times New Roman" w:cs="Times New Roman"/>
          <w:sz w:val="28"/>
          <w:szCs w:val="28"/>
        </w:rPr>
        <w:t>.</w:t>
      </w:r>
    </w:p>
    <w:p w:rsidR="00D44D76" w:rsidRPr="000E212E" w:rsidRDefault="00D44D76" w:rsidP="006D25C6">
      <w:pPr>
        <w:pStyle w:val="2"/>
        <w:rPr>
          <w:szCs w:val="28"/>
        </w:rPr>
      </w:pPr>
    </w:p>
    <w:p w:rsidR="00AD5AA9" w:rsidRPr="000E212E" w:rsidRDefault="00D55556" w:rsidP="006D25C6">
      <w:pPr>
        <w:pStyle w:val="2"/>
        <w:rPr>
          <w:szCs w:val="28"/>
        </w:rPr>
      </w:pPr>
      <w:r w:rsidRPr="000E212E">
        <w:rPr>
          <w:szCs w:val="28"/>
        </w:rPr>
        <w:t>7</w:t>
      </w:r>
      <w:r w:rsidR="00AD5AA9" w:rsidRPr="000E212E">
        <w:rPr>
          <w:szCs w:val="28"/>
        </w:rPr>
        <w:t xml:space="preserve">.2 Показатели надежности </w:t>
      </w:r>
      <w:r w:rsidR="00D44D76" w:rsidRPr="000E212E">
        <w:rPr>
          <w:szCs w:val="28"/>
        </w:rPr>
        <w:t>и бесперебойности водоснабжения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Мероприятия по обеспечению надежности и бесперебойности водоснабж</w:t>
      </w:r>
      <w:r w:rsidRPr="000E212E">
        <w:rPr>
          <w:rFonts w:ascii="Times New Roman" w:hAnsi="Times New Roman" w:cs="Times New Roman"/>
          <w:sz w:val="28"/>
          <w:szCs w:val="28"/>
        </w:rPr>
        <w:t>е</w:t>
      </w:r>
      <w:r w:rsidRPr="000E212E">
        <w:rPr>
          <w:rFonts w:ascii="Times New Roman" w:hAnsi="Times New Roman" w:cs="Times New Roman"/>
          <w:sz w:val="28"/>
          <w:szCs w:val="28"/>
        </w:rPr>
        <w:t>ния обеспечивается наличием резервного насосного оборудования, надлежащей</w:t>
      </w:r>
      <w:r w:rsidR="00521873" w:rsidRPr="000E212E">
        <w:rPr>
          <w:rFonts w:ascii="Times New Roman" w:hAnsi="Times New Roman" w:cs="Times New Roman"/>
          <w:sz w:val="28"/>
          <w:szCs w:val="28"/>
        </w:rPr>
        <w:t xml:space="preserve"> эксплуатации запорной арматуры</w:t>
      </w:r>
      <w:r w:rsidRPr="000E212E">
        <w:rPr>
          <w:rFonts w:ascii="Times New Roman" w:hAnsi="Times New Roman" w:cs="Times New Roman"/>
          <w:sz w:val="28"/>
          <w:szCs w:val="28"/>
        </w:rPr>
        <w:t xml:space="preserve">. </w:t>
      </w:r>
      <w:r w:rsidR="00521873" w:rsidRPr="000E212E">
        <w:rPr>
          <w:rFonts w:ascii="Times New Roman" w:hAnsi="Times New Roman" w:cs="Times New Roman"/>
          <w:sz w:val="28"/>
          <w:szCs w:val="28"/>
        </w:rPr>
        <w:t>Для дополнительного повышения надежности гарантированного водоснабжения требуется устройство кольцевых участков в</w:t>
      </w:r>
      <w:r w:rsidR="00521873" w:rsidRPr="000E212E">
        <w:rPr>
          <w:rFonts w:ascii="Times New Roman" w:hAnsi="Times New Roman" w:cs="Times New Roman"/>
          <w:sz w:val="28"/>
          <w:szCs w:val="28"/>
        </w:rPr>
        <w:t>о</w:t>
      </w:r>
      <w:r w:rsidR="00A20029" w:rsidRPr="000E212E">
        <w:rPr>
          <w:rFonts w:ascii="Times New Roman" w:hAnsi="Times New Roman" w:cs="Times New Roman"/>
          <w:sz w:val="28"/>
          <w:szCs w:val="28"/>
        </w:rPr>
        <w:t>допровода</w:t>
      </w:r>
      <w:r w:rsidR="003E7361" w:rsidRPr="000E212E">
        <w:rPr>
          <w:rFonts w:ascii="Times New Roman" w:hAnsi="Times New Roman" w:cs="Times New Roman"/>
          <w:sz w:val="28"/>
          <w:szCs w:val="28"/>
        </w:rPr>
        <w:t>, строительство нового резервуара чистой воды или увеличение объема существующих</w:t>
      </w:r>
      <w:r w:rsidR="00A20029" w:rsidRPr="000E212E">
        <w:rPr>
          <w:rFonts w:ascii="Times New Roman" w:hAnsi="Times New Roman" w:cs="Times New Roman"/>
          <w:sz w:val="28"/>
          <w:szCs w:val="28"/>
        </w:rPr>
        <w:t>.</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системе централизованного водоснабжения возможно возникновение сл</w:t>
      </w:r>
      <w:r w:rsidRPr="000E212E">
        <w:rPr>
          <w:rFonts w:ascii="Times New Roman" w:eastAsia="Times New Roman" w:hAnsi="Times New Roman" w:cs="Times New Roman"/>
          <w:sz w:val="28"/>
          <w:szCs w:val="28"/>
          <w:lang w:eastAsia="ru-RU"/>
        </w:rPr>
        <w:t>е</w:t>
      </w:r>
      <w:r w:rsidR="00AF5606" w:rsidRPr="000E212E">
        <w:rPr>
          <w:rFonts w:ascii="Times New Roman" w:eastAsia="Times New Roman" w:hAnsi="Times New Roman" w:cs="Times New Roman"/>
          <w:sz w:val="28"/>
          <w:szCs w:val="28"/>
          <w:lang w:eastAsia="ru-RU"/>
        </w:rPr>
        <w:t>дующих аварийных си</w:t>
      </w:r>
      <w:r w:rsidRPr="000E212E">
        <w:rPr>
          <w:rFonts w:ascii="Times New Roman" w:eastAsia="Times New Roman" w:hAnsi="Times New Roman" w:cs="Times New Roman"/>
          <w:sz w:val="28"/>
          <w:szCs w:val="28"/>
          <w:lang w:eastAsia="ru-RU"/>
        </w:rPr>
        <w:t>туаций:</w:t>
      </w:r>
    </w:p>
    <w:p w:rsidR="00743169" w:rsidRPr="000E212E" w:rsidRDefault="00743169" w:rsidP="006D25C6">
      <w:pPr>
        <w:numPr>
          <w:ilvl w:val="0"/>
          <w:numId w:val="37"/>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Выход из строя глубинного насоса</w:t>
      </w:r>
    </w:p>
    <w:p w:rsidR="00743169" w:rsidRPr="000E212E" w:rsidRDefault="00743169" w:rsidP="006D25C6">
      <w:pPr>
        <w:numPr>
          <w:ilvl w:val="0"/>
          <w:numId w:val="37"/>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Авария (порыв, утечка, перемерзание) на водопроводной сети</w:t>
      </w:r>
    </w:p>
    <w:p w:rsidR="00743169" w:rsidRPr="000E212E" w:rsidRDefault="00743169" w:rsidP="006D25C6">
      <w:pPr>
        <w:numPr>
          <w:ilvl w:val="0"/>
          <w:numId w:val="37"/>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Аварийная ситуация на электросетях</w:t>
      </w:r>
    </w:p>
    <w:p w:rsidR="00743169" w:rsidRPr="000E212E" w:rsidRDefault="00743169" w:rsidP="006D25C6">
      <w:pPr>
        <w:numPr>
          <w:ilvl w:val="0"/>
          <w:numId w:val="37"/>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Резкое ухудшение качества питьевой воды</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При возникновении аварийных ситуаций осуществляется информирование населения, органов местного самоуправления, территориального отдела Роспо</w:t>
      </w:r>
      <w:r w:rsidRPr="000E212E">
        <w:rPr>
          <w:rFonts w:ascii="Times New Roman" w:eastAsia="Times New Roman" w:hAnsi="Times New Roman" w:cs="Times New Roman"/>
          <w:sz w:val="28"/>
          <w:szCs w:val="28"/>
          <w:lang w:eastAsia="ru-RU"/>
        </w:rPr>
        <w:t>т</w:t>
      </w:r>
      <w:r w:rsidRPr="000E212E">
        <w:rPr>
          <w:rFonts w:ascii="Times New Roman" w:eastAsia="Times New Roman" w:hAnsi="Times New Roman" w:cs="Times New Roman"/>
          <w:sz w:val="28"/>
          <w:szCs w:val="28"/>
          <w:lang w:eastAsia="ru-RU"/>
        </w:rPr>
        <w:t>ребнадзора.</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План мероприятий по ликвидации аварийных</w:t>
      </w:r>
      <w:r w:rsidR="00240C26" w:rsidRPr="000E212E">
        <w:rPr>
          <w:rFonts w:ascii="Times New Roman" w:eastAsia="Times New Roman" w:hAnsi="Times New Roman" w:cs="Times New Roman"/>
          <w:sz w:val="28"/>
          <w:szCs w:val="28"/>
          <w:lang w:eastAsia="ru-RU"/>
        </w:rPr>
        <w:t xml:space="preserve"> ситуаций</w:t>
      </w:r>
      <w:r w:rsidR="003E7361" w:rsidRPr="000E212E">
        <w:rPr>
          <w:rFonts w:ascii="Times New Roman" w:eastAsia="Times New Roman" w:hAnsi="Times New Roman" w:cs="Times New Roman"/>
          <w:sz w:val="28"/>
          <w:szCs w:val="28"/>
          <w:lang w:eastAsia="ru-RU"/>
        </w:rPr>
        <w:t xml:space="preserve"> при их возникнов</w:t>
      </w:r>
      <w:r w:rsidR="003E7361" w:rsidRPr="000E212E">
        <w:rPr>
          <w:rFonts w:ascii="Times New Roman" w:eastAsia="Times New Roman" w:hAnsi="Times New Roman" w:cs="Times New Roman"/>
          <w:sz w:val="28"/>
          <w:szCs w:val="28"/>
          <w:lang w:eastAsia="ru-RU"/>
        </w:rPr>
        <w:t>е</w:t>
      </w:r>
      <w:r w:rsidR="003E7361" w:rsidRPr="000E212E">
        <w:rPr>
          <w:rFonts w:ascii="Times New Roman" w:eastAsia="Times New Roman" w:hAnsi="Times New Roman" w:cs="Times New Roman"/>
          <w:sz w:val="28"/>
          <w:szCs w:val="28"/>
          <w:lang w:eastAsia="ru-RU"/>
        </w:rPr>
        <w:t>нии</w:t>
      </w:r>
      <w:r w:rsidR="00240C26" w:rsidRPr="000E212E">
        <w:rPr>
          <w:rFonts w:ascii="Times New Roman" w:eastAsia="Times New Roman" w:hAnsi="Times New Roman" w:cs="Times New Roman"/>
          <w:sz w:val="28"/>
          <w:szCs w:val="28"/>
          <w:lang w:eastAsia="ru-RU"/>
        </w:rPr>
        <w:t xml:space="preserve"> приведен в таблице </w:t>
      </w:r>
      <w:r w:rsidR="00D55556" w:rsidRPr="000E212E">
        <w:rPr>
          <w:rFonts w:ascii="Times New Roman" w:eastAsia="Times New Roman" w:hAnsi="Times New Roman" w:cs="Times New Roman"/>
          <w:sz w:val="28"/>
          <w:szCs w:val="28"/>
          <w:lang w:eastAsia="ru-RU"/>
        </w:rPr>
        <w:t>7</w:t>
      </w:r>
      <w:r w:rsidR="00240C26" w:rsidRPr="000E212E">
        <w:rPr>
          <w:rFonts w:ascii="Times New Roman" w:eastAsia="Times New Roman" w:hAnsi="Times New Roman" w:cs="Times New Roman"/>
          <w:sz w:val="28"/>
          <w:szCs w:val="28"/>
          <w:lang w:eastAsia="ru-RU"/>
        </w:rPr>
        <w:t>.</w:t>
      </w:r>
      <w:r w:rsidR="003E7361" w:rsidRPr="000E212E">
        <w:rPr>
          <w:rFonts w:ascii="Times New Roman" w:eastAsia="Times New Roman" w:hAnsi="Times New Roman" w:cs="Times New Roman"/>
          <w:sz w:val="28"/>
          <w:szCs w:val="28"/>
          <w:lang w:eastAsia="ru-RU"/>
        </w:rPr>
        <w:t>2</w:t>
      </w:r>
      <w:r w:rsidRPr="000E212E">
        <w:rPr>
          <w:rFonts w:ascii="Times New Roman" w:eastAsia="Times New Roman" w:hAnsi="Times New Roman" w:cs="Times New Roman"/>
          <w:sz w:val="28"/>
          <w:szCs w:val="28"/>
          <w:lang w:eastAsia="ru-RU"/>
        </w:rPr>
        <w:t>.</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Таблица </w:t>
      </w:r>
      <w:r w:rsidR="00D55556" w:rsidRPr="000E212E">
        <w:rPr>
          <w:rFonts w:ascii="Times New Roman" w:eastAsia="Times New Roman" w:hAnsi="Times New Roman" w:cs="Times New Roman"/>
          <w:sz w:val="28"/>
          <w:szCs w:val="28"/>
          <w:lang w:eastAsia="ru-RU"/>
        </w:rPr>
        <w:t>7</w:t>
      </w:r>
      <w:r w:rsidRPr="000E212E">
        <w:rPr>
          <w:rFonts w:ascii="Times New Roman" w:eastAsia="Times New Roman" w:hAnsi="Times New Roman" w:cs="Times New Roman"/>
          <w:sz w:val="28"/>
          <w:szCs w:val="28"/>
          <w:lang w:eastAsia="ru-RU"/>
        </w:rPr>
        <w:t>.</w:t>
      </w:r>
      <w:r w:rsidR="003E7361" w:rsidRPr="000E212E">
        <w:rPr>
          <w:rFonts w:ascii="Times New Roman" w:eastAsia="Times New Roman" w:hAnsi="Times New Roman" w:cs="Times New Roman"/>
          <w:sz w:val="28"/>
          <w:szCs w:val="28"/>
          <w:lang w:eastAsia="ru-RU"/>
        </w:rPr>
        <w:t>2</w:t>
      </w:r>
      <w:r w:rsidRPr="000E212E">
        <w:rPr>
          <w:rFonts w:ascii="Times New Roman" w:eastAsia="Times New Roman" w:hAnsi="Times New Roman" w:cs="Times New Roman"/>
          <w:sz w:val="28"/>
          <w:szCs w:val="28"/>
          <w:lang w:eastAsia="ru-RU"/>
        </w:rPr>
        <w:t xml:space="preserve"> − План мероприятий по ликвидации аварийных ситуаций</w:t>
      </w:r>
    </w:p>
    <w:tbl>
      <w:tblPr>
        <w:tblW w:w="9852" w:type="dxa"/>
        <w:tblLayout w:type="fixed"/>
        <w:tblCellMar>
          <w:left w:w="71" w:type="dxa"/>
          <w:right w:w="71" w:type="dxa"/>
        </w:tblCellMar>
        <w:tblLook w:val="0000"/>
      </w:tblPr>
      <w:tblGrid>
        <w:gridCol w:w="780"/>
        <w:gridCol w:w="5528"/>
        <w:gridCol w:w="1701"/>
        <w:gridCol w:w="1843"/>
      </w:tblGrid>
      <w:tr w:rsidR="00743169" w:rsidRPr="000E212E" w:rsidTr="00646D3D">
        <w:trPr>
          <w:trHeight w:val="400"/>
        </w:trPr>
        <w:tc>
          <w:tcPr>
            <w:tcW w:w="780"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w:t>
            </w:r>
          </w:p>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Наименование</w:t>
            </w:r>
            <w:r w:rsidR="00646D3D" w:rsidRPr="000E212E">
              <w:rPr>
                <w:rFonts w:ascii="Times New Roman" w:eastAsia="Times New Roman" w:hAnsi="Times New Roman" w:cs="Times New Roman"/>
                <w:lang w:eastAsia="ru-RU"/>
              </w:rPr>
              <w:t xml:space="preserve"> </w:t>
            </w:r>
            <w:r w:rsidRPr="000E212E">
              <w:rPr>
                <w:rFonts w:ascii="Times New Roman" w:eastAsia="Times New Roman" w:hAnsi="Times New Roman" w:cs="Times New Roman"/>
                <w:lang w:eastAsia="ru-RU"/>
              </w:rPr>
              <w:t>мероприятий</w:t>
            </w:r>
          </w:p>
        </w:tc>
        <w:tc>
          <w:tcPr>
            <w:tcW w:w="1701"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Ответственный</w:t>
            </w:r>
            <w:r w:rsidR="00646D3D" w:rsidRPr="000E212E">
              <w:rPr>
                <w:rFonts w:ascii="Times New Roman" w:eastAsia="Times New Roman" w:hAnsi="Times New Roman" w:cs="Times New Roman"/>
                <w:lang w:eastAsia="ru-RU"/>
              </w:rPr>
              <w:t xml:space="preserve"> </w:t>
            </w:r>
            <w:r w:rsidRPr="000E212E">
              <w:rPr>
                <w:rFonts w:ascii="Times New Roman" w:eastAsia="Times New Roman" w:hAnsi="Times New Roman" w:cs="Times New Roman"/>
                <w:lang w:eastAsia="ru-RU"/>
              </w:rPr>
              <w:t>за исполнение</w:t>
            </w:r>
          </w:p>
        </w:tc>
        <w:tc>
          <w:tcPr>
            <w:tcW w:w="1843" w:type="dxa"/>
            <w:tcBorders>
              <w:top w:val="single" w:sz="12" w:space="0" w:color="auto"/>
              <w:left w:val="single" w:sz="12" w:space="0" w:color="auto"/>
              <w:bottom w:val="single" w:sz="12" w:space="0" w:color="auto"/>
              <w:right w:val="single" w:sz="12" w:space="0" w:color="auto"/>
            </w:tcBorders>
            <w:vAlign w:val="center"/>
          </w:tcPr>
          <w:p w:rsidR="00646D3D"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Срок</w:t>
            </w:r>
          </w:p>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исполнения</w:t>
            </w:r>
          </w:p>
        </w:tc>
      </w:tr>
      <w:tr w:rsidR="00743169" w:rsidRPr="000E212E" w:rsidTr="00646D3D">
        <w:trPr>
          <w:trHeight w:val="240"/>
        </w:trPr>
        <w:tc>
          <w:tcPr>
            <w:tcW w:w="780"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1701"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1843"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r>
      <w:tr w:rsidR="00743169" w:rsidRPr="000E212E" w:rsidTr="00646D3D">
        <w:trPr>
          <w:trHeight w:val="400"/>
        </w:trPr>
        <w:tc>
          <w:tcPr>
            <w:tcW w:w="780"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3E7361"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В случае возникновения </w:t>
            </w:r>
            <w:r w:rsidR="003E7361" w:rsidRPr="000E212E">
              <w:rPr>
                <w:rFonts w:ascii="Times New Roman" w:eastAsia="Times New Roman" w:hAnsi="Times New Roman" w:cs="Times New Roman"/>
                <w:lang w:eastAsia="ru-RU"/>
              </w:rPr>
              <w:t>чрезвычайной ситуации</w:t>
            </w:r>
            <w:r w:rsidRPr="000E212E">
              <w:rPr>
                <w:rFonts w:ascii="Times New Roman" w:eastAsia="Times New Roman" w:hAnsi="Times New Roman" w:cs="Times New Roman"/>
                <w:lang w:eastAsia="ru-RU"/>
              </w:rPr>
              <w:t xml:space="preserve"> н</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обходимо прекратить подачу воды, оповестить террит</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 xml:space="preserve">риальный отдел Роспотребнадзора, администрацию </w:t>
            </w:r>
          </w:p>
          <w:p w:rsidR="00743169" w:rsidRPr="000E212E" w:rsidRDefault="00B00D40" w:rsidP="003E736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Городского</w:t>
            </w:r>
            <w:r w:rsidR="0093742E">
              <w:rPr>
                <w:rFonts w:ascii="Times New Roman" w:eastAsia="Times New Roman" w:hAnsi="Times New Roman" w:cs="Times New Roman"/>
                <w:lang w:eastAsia="ru-RU"/>
              </w:rPr>
              <w:t xml:space="preserve"> поселения «Ключевское»</w:t>
            </w:r>
          </w:p>
        </w:tc>
        <w:tc>
          <w:tcPr>
            <w:tcW w:w="1701"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 д</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лее ежедневно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Сформировать бригаду специалистов для работы в местах аварийной ситуации, провести инструктаж р</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ботников привлеченных к ее ликвидации по действиям</w:t>
            </w:r>
            <w:r w:rsidR="003E7361" w:rsidRPr="000E212E">
              <w:rPr>
                <w:rFonts w:ascii="Times New Roman" w:eastAsia="Times New Roman" w:hAnsi="Times New Roman" w:cs="Times New Roman"/>
                <w:lang w:eastAsia="ru-RU"/>
              </w:rPr>
              <w:t xml:space="preserve"> в чрезвычайной ситуации</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Обеспечить работу автотранспорта для выполнения необходимых работ</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Организовать работу сварочных агрегатов в случае повреждения трубопроводов</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3E7361">
        <w:trPr>
          <w:trHeight w:val="617"/>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Организовать лабораторный конт</w:t>
            </w:r>
            <w:r w:rsidR="003E7361" w:rsidRPr="000E212E">
              <w:rPr>
                <w:rFonts w:ascii="Times New Roman" w:eastAsia="Times New Roman" w:hAnsi="Times New Roman" w:cs="Times New Roman"/>
                <w:lang w:eastAsia="ru-RU"/>
              </w:rPr>
              <w:t xml:space="preserve">роль </w:t>
            </w:r>
            <w:r w:rsidR="00271C08" w:rsidRPr="000E212E">
              <w:rPr>
                <w:rFonts w:ascii="Times New Roman" w:eastAsia="Times New Roman" w:hAnsi="Times New Roman" w:cs="Times New Roman"/>
                <w:lang w:eastAsia="ru-RU"/>
              </w:rPr>
              <w:t>качеств</w:t>
            </w:r>
            <w:r w:rsidR="003E7361" w:rsidRPr="000E212E">
              <w:rPr>
                <w:rFonts w:ascii="Times New Roman" w:eastAsia="Times New Roman" w:hAnsi="Times New Roman" w:cs="Times New Roman"/>
                <w:lang w:eastAsia="ru-RU"/>
              </w:rPr>
              <w:t xml:space="preserve">а </w:t>
            </w:r>
            <w:r w:rsidR="00271C08" w:rsidRPr="000E212E">
              <w:rPr>
                <w:rFonts w:ascii="Times New Roman" w:eastAsia="Times New Roman" w:hAnsi="Times New Roman" w:cs="Times New Roman"/>
                <w:lang w:eastAsia="ru-RU"/>
              </w:rPr>
              <w:t>пить</w:t>
            </w:r>
            <w:r w:rsidR="00271C08" w:rsidRPr="000E212E">
              <w:rPr>
                <w:rFonts w:ascii="Times New Roman" w:eastAsia="Times New Roman" w:hAnsi="Times New Roman" w:cs="Times New Roman"/>
                <w:lang w:eastAsia="ru-RU"/>
              </w:rPr>
              <w:t>е</w:t>
            </w:r>
            <w:r w:rsidR="00271C08" w:rsidRPr="000E212E">
              <w:rPr>
                <w:rFonts w:ascii="Times New Roman" w:eastAsia="Times New Roman" w:hAnsi="Times New Roman" w:cs="Times New Roman"/>
                <w:lang w:eastAsia="ru-RU"/>
              </w:rPr>
              <w:t>вой воды</w:t>
            </w:r>
            <w:r w:rsidRPr="000E212E">
              <w:rPr>
                <w:rFonts w:ascii="Times New Roman" w:eastAsia="Times New Roman" w:hAnsi="Times New Roman" w:cs="Times New Roman"/>
                <w:lang w:eastAsia="ru-RU"/>
              </w:rPr>
              <w:t>/бактериологи</w:t>
            </w:r>
            <w:r w:rsidR="00271C08" w:rsidRPr="000E212E">
              <w:rPr>
                <w:rFonts w:ascii="Times New Roman" w:eastAsia="Times New Roman" w:hAnsi="Times New Roman" w:cs="Times New Roman"/>
                <w:lang w:eastAsia="ru-RU"/>
              </w:rPr>
              <w:t xml:space="preserve">ческие </w:t>
            </w:r>
            <w:r w:rsidRPr="000E212E">
              <w:rPr>
                <w:rFonts w:ascii="Times New Roman" w:eastAsia="Times New Roman" w:hAnsi="Times New Roman" w:cs="Times New Roman"/>
                <w:lang w:eastAsia="ru-RU"/>
              </w:rPr>
              <w:t>и санитарно-химические исследования</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3E7361"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w:t>
            </w:r>
            <w:r w:rsidR="00743169" w:rsidRPr="000E212E">
              <w:rPr>
                <w:rFonts w:ascii="Times New Roman" w:eastAsia="Times New Roman" w:hAnsi="Times New Roman" w:cs="Times New Roman"/>
                <w:lang w:eastAsia="ru-RU"/>
              </w:rPr>
              <w:t>, инж</w:t>
            </w:r>
            <w:r w:rsidR="00743169" w:rsidRPr="000E212E">
              <w:rPr>
                <w:rFonts w:ascii="Times New Roman" w:eastAsia="Times New Roman" w:hAnsi="Times New Roman" w:cs="Times New Roman"/>
                <w:lang w:eastAsia="ru-RU"/>
              </w:rPr>
              <w:t>е</w:t>
            </w:r>
            <w:r w:rsidR="00743169" w:rsidRPr="000E212E">
              <w:rPr>
                <w:rFonts w:ascii="Times New Roman" w:eastAsia="Times New Roman" w:hAnsi="Times New Roman" w:cs="Times New Roman"/>
                <w:lang w:eastAsia="ru-RU"/>
              </w:rPr>
              <w:t>нер водосна</w:t>
            </w:r>
            <w:r w:rsidR="00743169" w:rsidRPr="000E212E">
              <w:rPr>
                <w:rFonts w:ascii="Times New Roman" w:eastAsia="Times New Roman" w:hAnsi="Times New Roman" w:cs="Times New Roman"/>
                <w:lang w:eastAsia="ru-RU"/>
              </w:rPr>
              <w:t>б</w:t>
            </w:r>
            <w:r w:rsidR="00743169" w:rsidRPr="000E212E">
              <w:rPr>
                <w:rFonts w:ascii="Times New Roman" w:eastAsia="Times New Roman" w:hAnsi="Times New Roman" w:cs="Times New Roman"/>
                <w:lang w:eastAsia="ru-RU"/>
              </w:rPr>
              <w:t>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Постоянно</w:t>
            </w:r>
          </w:p>
        </w:tc>
      </w:tr>
      <w:tr w:rsidR="00743169" w:rsidRPr="000E212E" w:rsidTr="00646D3D">
        <w:trPr>
          <w:trHeight w:val="400"/>
        </w:trPr>
        <w:tc>
          <w:tcPr>
            <w:tcW w:w="780"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Иметь необходимый запас дезинфицирующих средств, для проведения дезинфекционных мероприятий</w:t>
            </w:r>
          </w:p>
        </w:tc>
        <w:tc>
          <w:tcPr>
            <w:tcW w:w="1701"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12" w:space="0" w:color="auto"/>
              <w:right w:val="single" w:sz="12" w:space="0" w:color="auto"/>
            </w:tcBorders>
            <w:vAlign w:val="center"/>
          </w:tcPr>
          <w:p w:rsidR="00743169" w:rsidRPr="000E212E" w:rsidRDefault="00646D3D"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Иметь </w:t>
            </w:r>
            <w:r w:rsidR="00743169" w:rsidRPr="000E212E">
              <w:rPr>
                <w:rFonts w:ascii="Times New Roman" w:eastAsia="Times New Roman" w:hAnsi="Times New Roman" w:cs="Times New Roman"/>
                <w:lang w:eastAsia="ru-RU"/>
              </w:rPr>
              <w:t>постоянно</w:t>
            </w:r>
          </w:p>
        </w:tc>
      </w:tr>
    </w:tbl>
    <w:p w:rsidR="00743169" w:rsidRPr="000E212E" w:rsidRDefault="0074316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D55556" w:rsidP="006D25C6">
      <w:pPr>
        <w:pStyle w:val="2"/>
        <w:rPr>
          <w:szCs w:val="28"/>
        </w:rPr>
      </w:pPr>
      <w:r w:rsidRPr="000E212E">
        <w:rPr>
          <w:szCs w:val="28"/>
        </w:rPr>
        <w:t>7</w:t>
      </w:r>
      <w:r w:rsidR="00AD5AA9" w:rsidRPr="000E212E">
        <w:rPr>
          <w:szCs w:val="28"/>
        </w:rPr>
        <w:t xml:space="preserve">.3 Показатели </w:t>
      </w:r>
      <w:r w:rsidR="00D44D76" w:rsidRPr="000E212E">
        <w:rPr>
          <w:szCs w:val="28"/>
        </w:rPr>
        <w:t>качества обслуживания абонентов</w:t>
      </w:r>
    </w:p>
    <w:p w:rsidR="00AD5AA9" w:rsidRPr="000E212E" w:rsidRDefault="00240C26"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Информация о показателях качества обслуживания абонентов отсутствует. </w:t>
      </w:r>
    </w:p>
    <w:p w:rsidR="00AD5AA9" w:rsidRPr="000E212E" w:rsidRDefault="00D55556" w:rsidP="006D25C6">
      <w:pPr>
        <w:pStyle w:val="2"/>
        <w:rPr>
          <w:szCs w:val="28"/>
        </w:rPr>
      </w:pPr>
      <w:r w:rsidRPr="000E212E">
        <w:rPr>
          <w:szCs w:val="28"/>
        </w:rPr>
        <w:t>7</w:t>
      </w:r>
      <w:r w:rsidR="00AD5AA9" w:rsidRPr="000E212E">
        <w:rPr>
          <w:szCs w:val="28"/>
        </w:rPr>
        <w:t>.4 Показатели эффективности использования ресурсов, в том числе с</w:t>
      </w:r>
      <w:r w:rsidR="00AD5AA9" w:rsidRPr="000E212E">
        <w:rPr>
          <w:szCs w:val="28"/>
        </w:rPr>
        <w:t>о</w:t>
      </w:r>
      <w:r w:rsidR="00AD5AA9" w:rsidRPr="000E212E">
        <w:rPr>
          <w:szCs w:val="28"/>
        </w:rPr>
        <w:t>кращения пот</w:t>
      </w:r>
      <w:r w:rsidR="00D44D76" w:rsidRPr="000E212E">
        <w:rPr>
          <w:szCs w:val="28"/>
        </w:rPr>
        <w:t>ерь воды при ее транспортировке</w:t>
      </w:r>
    </w:p>
    <w:p w:rsidR="00AD5AA9" w:rsidRPr="000E212E" w:rsidRDefault="00240C26"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эффективности использования ресурсов</w:t>
      </w:r>
      <w:r w:rsidR="00A95737" w:rsidRPr="000E212E">
        <w:rPr>
          <w:rFonts w:ascii="Times New Roman" w:hAnsi="Times New Roman" w:cs="Times New Roman"/>
          <w:sz w:val="28"/>
          <w:szCs w:val="28"/>
        </w:rPr>
        <w:t>, о с</w:t>
      </w:r>
      <w:r w:rsidR="00A95737" w:rsidRPr="000E212E">
        <w:rPr>
          <w:rFonts w:ascii="Times New Roman" w:hAnsi="Times New Roman" w:cs="Times New Roman"/>
          <w:sz w:val="28"/>
          <w:szCs w:val="28"/>
        </w:rPr>
        <w:t>о</w:t>
      </w:r>
      <w:r w:rsidR="00A95737" w:rsidRPr="000E212E">
        <w:rPr>
          <w:rFonts w:ascii="Times New Roman" w:hAnsi="Times New Roman" w:cs="Times New Roman"/>
          <w:sz w:val="28"/>
          <w:szCs w:val="28"/>
        </w:rPr>
        <w:t>кращении потерь воды при транспортировке</w:t>
      </w:r>
      <w:r w:rsidRPr="000E212E">
        <w:rPr>
          <w:rFonts w:ascii="Times New Roman" w:hAnsi="Times New Roman" w:cs="Times New Roman"/>
          <w:sz w:val="28"/>
          <w:szCs w:val="28"/>
        </w:rPr>
        <w:t xml:space="preserve"> отсутст</w:t>
      </w:r>
      <w:r w:rsidR="006B393E" w:rsidRPr="000E212E">
        <w:rPr>
          <w:rFonts w:ascii="Times New Roman" w:hAnsi="Times New Roman" w:cs="Times New Roman"/>
          <w:sz w:val="28"/>
          <w:szCs w:val="28"/>
        </w:rPr>
        <w:t>вует.</w:t>
      </w:r>
    </w:p>
    <w:p w:rsidR="00AD5AA9" w:rsidRPr="000E212E" w:rsidRDefault="00D55556" w:rsidP="006D25C6">
      <w:pPr>
        <w:pStyle w:val="2"/>
        <w:rPr>
          <w:szCs w:val="28"/>
        </w:rPr>
      </w:pPr>
      <w:r w:rsidRPr="000E212E">
        <w:rPr>
          <w:szCs w:val="28"/>
        </w:rPr>
        <w:t>7</w:t>
      </w:r>
      <w:r w:rsidR="00AD5AA9" w:rsidRPr="000E212E">
        <w:rPr>
          <w:szCs w:val="28"/>
        </w:rPr>
        <w:t>.5 Соотношение цены реализации мероприятий инвестиционной пр</w:t>
      </w:r>
      <w:r w:rsidR="00AD5AA9" w:rsidRPr="000E212E">
        <w:rPr>
          <w:szCs w:val="28"/>
        </w:rPr>
        <w:t>о</w:t>
      </w:r>
      <w:r w:rsidR="001C6629" w:rsidRPr="000E212E">
        <w:rPr>
          <w:szCs w:val="28"/>
        </w:rPr>
        <w:t xml:space="preserve">граммы </w:t>
      </w:r>
      <w:r w:rsidR="00AD5AA9" w:rsidRPr="000E212E">
        <w:rPr>
          <w:szCs w:val="28"/>
        </w:rPr>
        <w:t>и их эффектив</w:t>
      </w:r>
      <w:r w:rsidR="00D44D76" w:rsidRPr="000E212E">
        <w:rPr>
          <w:szCs w:val="28"/>
        </w:rPr>
        <w:t>ности – улучшение качества воды</w:t>
      </w:r>
    </w:p>
    <w:p w:rsidR="00D44D76" w:rsidRPr="000E212E" w:rsidRDefault="00A95737" w:rsidP="00A95737">
      <w:pPr>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Для установления соответствия качества добываемой воды требованиям</w:t>
      </w:r>
      <w:r w:rsidR="002E2C54" w:rsidRPr="000E212E">
        <w:rPr>
          <w:rFonts w:ascii="Times New Roman" w:hAnsi="Times New Roman" w:cs="Times New Roman"/>
          <w:bCs/>
          <w:sz w:val="28"/>
          <w:szCs w:val="28"/>
        </w:rPr>
        <w:t xml:space="preserve"> СанПиН 2.1.4.1074-01. «Питьевая вода. Гигиенические требования к качеству в</w:t>
      </w:r>
      <w:r w:rsidR="002E2C54" w:rsidRPr="000E212E">
        <w:rPr>
          <w:rFonts w:ascii="Times New Roman" w:hAnsi="Times New Roman" w:cs="Times New Roman"/>
          <w:bCs/>
          <w:sz w:val="28"/>
          <w:szCs w:val="28"/>
        </w:rPr>
        <w:t>о</w:t>
      </w:r>
      <w:r w:rsidR="002E2C54" w:rsidRPr="000E212E">
        <w:rPr>
          <w:rFonts w:ascii="Times New Roman" w:hAnsi="Times New Roman" w:cs="Times New Roman"/>
          <w:bCs/>
          <w:sz w:val="28"/>
          <w:szCs w:val="28"/>
        </w:rPr>
        <w:t>ды централизованных систем питьевого водоснабжения. Контроль</w:t>
      </w:r>
      <w:r w:rsidR="004D6DEB" w:rsidRPr="000E212E">
        <w:rPr>
          <w:rFonts w:ascii="Times New Roman" w:hAnsi="Times New Roman" w:cs="Times New Roman"/>
          <w:bCs/>
          <w:sz w:val="28"/>
          <w:szCs w:val="28"/>
        </w:rPr>
        <w:t xml:space="preserve"> качества</w:t>
      </w:r>
      <w:r w:rsidR="002E2C54" w:rsidRPr="000E212E">
        <w:rPr>
          <w:rFonts w:ascii="Times New Roman" w:hAnsi="Times New Roman" w:cs="Times New Roman"/>
          <w:bCs/>
          <w:sz w:val="28"/>
          <w:szCs w:val="28"/>
        </w:rPr>
        <w:t>»</w:t>
      </w:r>
      <w:r w:rsidRPr="000E212E">
        <w:rPr>
          <w:rFonts w:ascii="Times New Roman" w:hAnsi="Times New Roman" w:cs="Times New Roman"/>
          <w:bCs/>
          <w:sz w:val="28"/>
          <w:szCs w:val="28"/>
        </w:rPr>
        <w:t xml:space="preserve"> н</w:t>
      </w:r>
      <w:r w:rsidRPr="000E212E">
        <w:rPr>
          <w:rFonts w:ascii="Times New Roman" w:hAnsi="Times New Roman" w:cs="Times New Roman"/>
          <w:bCs/>
          <w:sz w:val="28"/>
          <w:szCs w:val="28"/>
        </w:rPr>
        <w:t>е</w:t>
      </w:r>
      <w:r w:rsidRPr="000E212E">
        <w:rPr>
          <w:rFonts w:ascii="Times New Roman" w:hAnsi="Times New Roman" w:cs="Times New Roman"/>
          <w:bCs/>
          <w:sz w:val="28"/>
          <w:szCs w:val="28"/>
        </w:rPr>
        <w:t xml:space="preserve">обходимо производство отбора проб и проведение лабораторных исследований, при неудовлетворительных результатах следует </w:t>
      </w:r>
      <w:r w:rsidR="00394D2C" w:rsidRPr="000E212E">
        <w:rPr>
          <w:rFonts w:ascii="Times New Roman" w:hAnsi="Times New Roman" w:cs="Times New Roman"/>
          <w:bCs/>
          <w:sz w:val="28"/>
          <w:szCs w:val="28"/>
        </w:rPr>
        <w:t xml:space="preserve">корректировать работу очистных сооружений. Стоимость работ по корректировке работы очистных сооружений водоснабжения может быть определена после составления смет. </w:t>
      </w:r>
    </w:p>
    <w:p w:rsidR="00394D2C" w:rsidRPr="000E212E" w:rsidRDefault="00394D2C" w:rsidP="00A95737">
      <w:pPr>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lastRenderedPageBreak/>
        <w:t>На данный момент отсутствуют инвестиционные программы, направленные на улучшение качества добываемой воды, привести соотношение цены реализ</w:t>
      </w:r>
      <w:r w:rsidRPr="000E212E">
        <w:rPr>
          <w:rFonts w:ascii="Times New Roman" w:hAnsi="Times New Roman" w:cs="Times New Roman"/>
          <w:bCs/>
          <w:sz w:val="28"/>
          <w:szCs w:val="28"/>
        </w:rPr>
        <w:t>а</w:t>
      </w:r>
      <w:r w:rsidRPr="000E212E">
        <w:rPr>
          <w:rFonts w:ascii="Times New Roman" w:hAnsi="Times New Roman" w:cs="Times New Roman"/>
          <w:bCs/>
          <w:sz w:val="28"/>
          <w:szCs w:val="28"/>
        </w:rPr>
        <w:t>ции и эффективности на данном этапе не предоставляется возможным.</w:t>
      </w:r>
    </w:p>
    <w:p w:rsidR="00AD5AA9" w:rsidRPr="000E212E" w:rsidRDefault="00D55556" w:rsidP="006D25C6">
      <w:pPr>
        <w:pStyle w:val="2"/>
        <w:rPr>
          <w:szCs w:val="28"/>
        </w:rPr>
      </w:pPr>
      <w:r w:rsidRPr="000E212E">
        <w:rPr>
          <w:szCs w:val="28"/>
        </w:rPr>
        <w:t>7</w:t>
      </w:r>
      <w:r w:rsidR="00AD5AA9" w:rsidRPr="000E212E">
        <w:rPr>
          <w:szCs w:val="28"/>
        </w:rPr>
        <w:t xml:space="preserve">.6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D44D76" w:rsidRPr="000E212E">
        <w:rPr>
          <w:szCs w:val="28"/>
        </w:rPr>
        <w:t>жилищно-коммунального хозяйства</w:t>
      </w:r>
    </w:p>
    <w:p w:rsidR="00AD5AA9" w:rsidRPr="000E212E" w:rsidRDefault="002E2C5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0E212E">
        <w:rPr>
          <w:rFonts w:ascii="Times New Roman" w:hAnsi="Times New Roman" w:cs="Times New Roman"/>
          <w:bCs/>
          <w:sz w:val="28"/>
          <w:szCs w:val="28"/>
        </w:rPr>
        <w:t>й</w:t>
      </w:r>
      <w:r w:rsidRPr="000E212E">
        <w:rPr>
          <w:rFonts w:ascii="Times New Roman" w:hAnsi="Times New Roman" w:cs="Times New Roman"/>
          <w:bCs/>
          <w:sz w:val="28"/>
          <w:szCs w:val="28"/>
        </w:rPr>
        <w:t>ства не предоставлены</w:t>
      </w:r>
      <w:r w:rsidR="00394D2C" w:rsidRPr="000E212E">
        <w:rPr>
          <w:rFonts w:ascii="Times New Roman" w:hAnsi="Times New Roman" w:cs="Times New Roman"/>
          <w:bCs/>
          <w:sz w:val="28"/>
          <w:szCs w:val="28"/>
        </w:rPr>
        <w:t>.</w:t>
      </w: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F61EE3" w:rsidP="000E212E">
      <w:pPr>
        <w:pStyle w:val="1"/>
      </w:pPr>
      <w:r w:rsidRPr="000E212E">
        <w:lastRenderedPageBreak/>
        <w:t>РАЗДЕЛ</w:t>
      </w:r>
      <w:r w:rsidR="00AD5AA9" w:rsidRPr="000E212E">
        <w:t xml:space="preserve"> </w:t>
      </w:r>
      <w:r w:rsidR="00D55556" w:rsidRPr="000E212E">
        <w:t>8</w:t>
      </w:r>
      <w:r w:rsidR="00AD5AA9" w:rsidRPr="000E212E">
        <w:t xml:space="preserve"> </w:t>
      </w:r>
      <w:r w:rsidR="002945C6" w:rsidRPr="000E212E">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D44D76" w:rsidRPr="000E212E" w:rsidRDefault="0061441D"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проведении</w:t>
      </w:r>
      <w:r w:rsidR="00D44D76" w:rsidRPr="000E212E">
        <w:rPr>
          <w:rFonts w:ascii="Times New Roman" w:hAnsi="Times New Roman" w:cs="Times New Roman"/>
          <w:sz w:val="28"/>
          <w:szCs w:val="28"/>
        </w:rPr>
        <w:t xml:space="preserve"> инвентаризации </w:t>
      </w:r>
      <w:r w:rsidRPr="000E212E">
        <w:rPr>
          <w:rFonts w:ascii="Times New Roman" w:hAnsi="Times New Roman" w:cs="Times New Roman"/>
          <w:sz w:val="28"/>
          <w:szCs w:val="28"/>
        </w:rPr>
        <w:t xml:space="preserve">и обнаружении </w:t>
      </w:r>
      <w:r w:rsidR="00D44D76" w:rsidRPr="000E212E">
        <w:rPr>
          <w:rFonts w:ascii="Times New Roman" w:hAnsi="Times New Roman" w:cs="Times New Roman"/>
          <w:sz w:val="28"/>
          <w:szCs w:val="28"/>
        </w:rPr>
        <w:t>бесхозных водопроводных сетей на территории поселения</w:t>
      </w:r>
      <w:r w:rsidRPr="000E212E">
        <w:rPr>
          <w:rFonts w:ascii="Times New Roman" w:hAnsi="Times New Roman" w:cs="Times New Roman"/>
          <w:sz w:val="28"/>
          <w:szCs w:val="28"/>
        </w:rPr>
        <w:t xml:space="preserve"> необходимо поступить следующим образом:</w:t>
      </w:r>
    </w:p>
    <w:p w:rsidR="00AD5AA9" w:rsidRPr="000E212E"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Согласно статьи 8, пункт 5. Федерального закона Российской Федерации от 7 декабря 2011г. </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 xml:space="preserve">416-ФЗ </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О водоснабжении и водоотведении</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 «В случае выя</w:t>
      </w:r>
      <w:r w:rsidRPr="000E212E">
        <w:rPr>
          <w:rFonts w:ascii="Times New Roman" w:hAnsi="Times New Roman" w:cs="Times New Roman"/>
          <w:sz w:val="28"/>
          <w:szCs w:val="28"/>
        </w:rPr>
        <w:t>в</w:t>
      </w:r>
      <w:r w:rsidRPr="000E212E">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0E212E">
        <w:rPr>
          <w:rFonts w:ascii="Times New Roman" w:hAnsi="Times New Roman" w:cs="Times New Roman"/>
          <w:sz w:val="28"/>
          <w:szCs w:val="28"/>
        </w:rPr>
        <w:t>б</w:t>
      </w:r>
      <w:r w:rsidRPr="000E212E">
        <w:rPr>
          <w:rFonts w:ascii="Times New Roman" w:hAnsi="Times New Roman" w:cs="Times New Roman"/>
          <w:sz w:val="28"/>
          <w:szCs w:val="28"/>
        </w:rPr>
        <w:t>жение и (или) водоотведение, эксплуатация таких объектов осуществляется г</w:t>
      </w:r>
      <w:r w:rsidRPr="000E212E">
        <w:rPr>
          <w:rFonts w:ascii="Times New Roman" w:hAnsi="Times New Roman" w:cs="Times New Roman"/>
          <w:sz w:val="28"/>
          <w:szCs w:val="28"/>
        </w:rPr>
        <w:t>а</w:t>
      </w:r>
      <w:r w:rsidRPr="000E212E">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0E212E">
        <w:rPr>
          <w:rFonts w:ascii="Times New Roman" w:hAnsi="Times New Roman" w:cs="Times New Roman"/>
          <w:sz w:val="28"/>
          <w:szCs w:val="28"/>
        </w:rPr>
        <w:t>н</w:t>
      </w:r>
      <w:r w:rsidRPr="000E212E">
        <w:rPr>
          <w:rFonts w:ascii="Times New Roman" w:hAnsi="Times New Roman" w:cs="Times New Roman"/>
          <w:sz w:val="28"/>
          <w:szCs w:val="28"/>
        </w:rPr>
        <w:t>ным бесхозяйным объектам (в случае выявления бесхозяйных объектов централ</w:t>
      </w:r>
      <w:r w:rsidRPr="000E212E">
        <w:rPr>
          <w:rFonts w:ascii="Times New Roman" w:hAnsi="Times New Roman" w:cs="Times New Roman"/>
          <w:sz w:val="28"/>
          <w:szCs w:val="28"/>
        </w:rPr>
        <w:t>и</w:t>
      </w:r>
      <w:r w:rsidRPr="000E212E">
        <w:rPr>
          <w:rFonts w:ascii="Times New Roman" w:hAnsi="Times New Roman" w:cs="Times New Roman"/>
          <w:sz w:val="28"/>
          <w:szCs w:val="28"/>
        </w:rPr>
        <w:t>зованных систем горячего водоснабжения или в случае, если гарантирующая о</w:t>
      </w:r>
      <w:r w:rsidRPr="000E212E">
        <w:rPr>
          <w:rFonts w:ascii="Times New Roman" w:hAnsi="Times New Roman" w:cs="Times New Roman"/>
          <w:sz w:val="28"/>
          <w:szCs w:val="28"/>
        </w:rPr>
        <w:t>р</w:t>
      </w:r>
      <w:r w:rsidRPr="000E212E">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sidR="00B00D40">
        <w:rPr>
          <w:rFonts w:ascii="Times New Roman" w:hAnsi="Times New Roman" w:cs="Times New Roman"/>
          <w:sz w:val="28"/>
          <w:szCs w:val="28"/>
        </w:rPr>
        <w:t>г</w:t>
      </w:r>
      <w:r w:rsidR="00B00D40">
        <w:rPr>
          <w:rFonts w:ascii="Times New Roman" w:hAnsi="Times New Roman" w:cs="Times New Roman"/>
          <w:sz w:val="28"/>
          <w:szCs w:val="28"/>
        </w:rPr>
        <w:t>о</w:t>
      </w:r>
      <w:r w:rsidR="00B00D40">
        <w:rPr>
          <w:rFonts w:ascii="Times New Roman" w:hAnsi="Times New Roman" w:cs="Times New Roman"/>
          <w:sz w:val="28"/>
          <w:szCs w:val="28"/>
        </w:rPr>
        <w:t>родского</w:t>
      </w:r>
      <w:r w:rsidRPr="000E212E">
        <w:rPr>
          <w:rFonts w:ascii="Times New Roman" w:hAnsi="Times New Roman" w:cs="Times New Roman"/>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0E212E">
        <w:rPr>
          <w:rFonts w:ascii="Times New Roman" w:hAnsi="Times New Roman" w:cs="Times New Roman"/>
          <w:sz w:val="28"/>
          <w:szCs w:val="28"/>
        </w:rPr>
        <w:t>ж</w:t>
      </w:r>
      <w:r w:rsidRPr="000E212E">
        <w:rPr>
          <w:rFonts w:ascii="Times New Roman" w:hAnsi="Times New Roman" w:cs="Times New Roman"/>
          <w:sz w:val="28"/>
          <w:szCs w:val="28"/>
        </w:rPr>
        <w:t>данским законодательством».</w:t>
      </w:r>
    </w:p>
    <w:p w:rsidR="00AD5AA9" w:rsidRPr="000E212E"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Принятие на учет бесхозяйных водопроводных сетей (водопроводных и в</w:t>
      </w:r>
      <w:r w:rsidRPr="000E212E">
        <w:rPr>
          <w:rFonts w:ascii="Times New Roman" w:hAnsi="Times New Roman" w:cs="Times New Roman"/>
          <w:sz w:val="28"/>
          <w:szCs w:val="28"/>
        </w:rPr>
        <w:t>о</w:t>
      </w:r>
      <w:r w:rsidRPr="000E212E">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AD5AA9" w:rsidRPr="000E212E" w:rsidRDefault="00AD5AA9" w:rsidP="00C26C37">
      <w:pPr>
        <w:autoSpaceDE w:val="0"/>
        <w:autoSpaceDN w:val="0"/>
        <w:adjustRightInd w:val="0"/>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E212E">
        <w:rPr>
          <w:rFonts w:ascii="Times New Roman" w:hAnsi="Times New Roman" w:cs="Times New Roman"/>
          <w:caps/>
          <w:sz w:val="28"/>
          <w:szCs w:val="28"/>
        </w:rPr>
        <w:br w:type="page"/>
      </w:r>
    </w:p>
    <w:p w:rsidR="00DC35FF" w:rsidRPr="000E212E" w:rsidRDefault="00AD5AA9" w:rsidP="000E212E">
      <w:pPr>
        <w:pStyle w:val="1"/>
      </w:pPr>
      <w:r w:rsidRPr="000E212E">
        <w:lastRenderedPageBreak/>
        <w:t>ГЛАВА II</w:t>
      </w:r>
      <w:r w:rsidR="005D2E8A" w:rsidRPr="000E212E">
        <w:t xml:space="preserve"> </w:t>
      </w:r>
    </w:p>
    <w:p w:rsidR="00AD5AA9" w:rsidRPr="000E212E" w:rsidRDefault="00831551" w:rsidP="000E212E">
      <w:pPr>
        <w:pStyle w:val="1"/>
      </w:pPr>
      <w:r w:rsidRPr="000E212E">
        <w:t>СХЕМА</w:t>
      </w:r>
      <w:r w:rsidR="00AD5AA9" w:rsidRPr="000E212E">
        <w:t xml:space="preserve"> </w:t>
      </w:r>
      <w:r w:rsidR="00AD5AA9" w:rsidRPr="000E212E">
        <w:rPr>
          <w:rFonts w:eastAsia="Arial"/>
          <w:shd w:val="clear" w:color="auto" w:fill="FFFFFF"/>
        </w:rPr>
        <w:t>ВОДООТВЕДЕНИЯ</w:t>
      </w:r>
      <w:r w:rsidR="00AD5AA9" w:rsidRPr="000E212E">
        <w:t xml:space="preserve"> </w:t>
      </w:r>
      <w:r w:rsidR="00B00D40">
        <w:t>ГОРОДСКОГО</w:t>
      </w:r>
      <w:r w:rsidR="0093742E">
        <w:t xml:space="preserve"> ПОСЕЛЕНИЯ «КЛ</w:t>
      </w:r>
      <w:r w:rsidR="0093742E">
        <w:t>Ю</w:t>
      </w:r>
      <w:r w:rsidR="0093742E">
        <w:t>ЧЕВСКОЕ»</w:t>
      </w:r>
      <w:r w:rsidR="005467AF" w:rsidRPr="000E212E">
        <w:t xml:space="preserve"> </w:t>
      </w:r>
      <w:r w:rsidR="00D007F5">
        <w:t>МОГОЧИНСКОГО</w:t>
      </w:r>
      <w:r w:rsidR="005467AF" w:rsidRPr="000E212E">
        <w:t xml:space="preserve"> МУНИЦИПАЛЬНОГО РАЙОНА </w:t>
      </w:r>
      <w:r w:rsidR="00D007F5">
        <w:t>ЗАБА</w:t>
      </w:r>
      <w:r w:rsidR="00D007F5">
        <w:t>Й</w:t>
      </w:r>
      <w:r w:rsidR="00D007F5">
        <w:t>КАЛЬСКОГО КРАЯ</w:t>
      </w:r>
    </w:p>
    <w:p w:rsidR="00AD5AA9" w:rsidRPr="000E212E" w:rsidRDefault="00AD5AA9" w:rsidP="000E212E">
      <w:pPr>
        <w:pStyle w:val="1"/>
      </w:pPr>
      <w:r w:rsidRPr="000E212E">
        <w:t>Р</w:t>
      </w:r>
      <w:r w:rsidR="00831551" w:rsidRPr="000E212E">
        <w:t>АЗДЕЛ</w:t>
      </w:r>
      <w:r w:rsidRPr="000E212E">
        <w:t xml:space="preserve"> 1. </w:t>
      </w:r>
      <w:r w:rsidR="001732FD" w:rsidRPr="000E212E">
        <w:t>СУЩЕСТВУЮЩЕЕ</w:t>
      </w:r>
      <w:r w:rsidRPr="000E212E">
        <w:t xml:space="preserve"> </w:t>
      </w:r>
      <w:r w:rsidR="001732FD" w:rsidRPr="000E212E">
        <w:t>ПОЛОЖЕНИЕ</w:t>
      </w:r>
      <w:r w:rsidRPr="000E212E">
        <w:t xml:space="preserve"> </w:t>
      </w:r>
      <w:r w:rsidR="001732FD" w:rsidRPr="000E212E">
        <w:t>В</w:t>
      </w:r>
      <w:r w:rsidRPr="000E212E">
        <w:t xml:space="preserve"> </w:t>
      </w:r>
      <w:r w:rsidR="001732FD" w:rsidRPr="000E212E">
        <w:t>СФЕРЕ</w:t>
      </w:r>
      <w:r w:rsidRPr="000E212E">
        <w:t xml:space="preserve"> </w:t>
      </w:r>
      <w:r w:rsidR="001732FD" w:rsidRPr="000E212E">
        <w:t>ВОДООТВ</w:t>
      </w:r>
      <w:r w:rsidR="001732FD" w:rsidRPr="000E212E">
        <w:t>Е</w:t>
      </w:r>
      <w:r w:rsidR="001732FD" w:rsidRPr="000E212E">
        <w:t>ДЕНИЯ</w:t>
      </w:r>
      <w:r w:rsidRPr="000E212E">
        <w:t xml:space="preserve"> </w:t>
      </w:r>
      <w:r w:rsidR="00DF0422" w:rsidRPr="000E212E">
        <w:t>ПОСЕЛЕНИЯ</w:t>
      </w:r>
    </w:p>
    <w:p w:rsidR="00AD5AA9" w:rsidRPr="000E212E" w:rsidRDefault="00AD5AA9" w:rsidP="006D25C6">
      <w:pPr>
        <w:pStyle w:val="2"/>
        <w:rPr>
          <w:szCs w:val="28"/>
        </w:rPr>
      </w:pPr>
      <w:r w:rsidRPr="000E212E">
        <w:rPr>
          <w:szCs w:val="28"/>
        </w:rPr>
        <w:t>1.1 Структура системы сбора очистки и отведения сточных вод пос</w:t>
      </w:r>
      <w:r w:rsidR="00F80041" w:rsidRPr="000E212E">
        <w:rPr>
          <w:szCs w:val="28"/>
        </w:rPr>
        <w:t>ел</w:t>
      </w:r>
      <w:r w:rsidR="00F80041" w:rsidRPr="000E212E">
        <w:rPr>
          <w:szCs w:val="28"/>
        </w:rPr>
        <w:t>е</w:t>
      </w:r>
      <w:r w:rsidR="00F80041" w:rsidRPr="000E212E">
        <w:rPr>
          <w:szCs w:val="28"/>
        </w:rPr>
        <w:t>ния и территориально</w:t>
      </w:r>
      <w:r w:rsidRPr="000E212E">
        <w:rPr>
          <w:szCs w:val="28"/>
        </w:rPr>
        <w:t>-институционного деления поселения на зоны дейс</w:t>
      </w:r>
      <w:r w:rsidRPr="000E212E">
        <w:rPr>
          <w:szCs w:val="28"/>
        </w:rPr>
        <w:t>т</w:t>
      </w:r>
      <w:r w:rsidRPr="000E212E">
        <w:rPr>
          <w:szCs w:val="28"/>
        </w:rPr>
        <w:t>вия предприятий, организующих водоотведение поселения (эксплуатацио</w:t>
      </w:r>
      <w:r w:rsidRPr="000E212E">
        <w:rPr>
          <w:szCs w:val="28"/>
        </w:rPr>
        <w:t>н</w:t>
      </w:r>
      <w:r w:rsidR="00C60861" w:rsidRPr="000E212E">
        <w:rPr>
          <w:szCs w:val="28"/>
        </w:rPr>
        <w:t>ные зоны)</w:t>
      </w:r>
    </w:p>
    <w:p w:rsidR="00AD5AA9" w:rsidRPr="000E212E" w:rsidRDefault="00AD5AA9" w:rsidP="006D25C6">
      <w:pPr>
        <w:pStyle w:val="29"/>
        <w:spacing w:after="0" w:line="360" w:lineRule="auto"/>
        <w:ind w:left="0" w:firstLine="567"/>
        <w:jc w:val="both"/>
        <w:rPr>
          <w:sz w:val="28"/>
          <w:szCs w:val="28"/>
        </w:rPr>
      </w:pPr>
      <w:r w:rsidRPr="000E212E">
        <w:rPr>
          <w:sz w:val="28"/>
          <w:szCs w:val="28"/>
        </w:rPr>
        <w:t xml:space="preserve">В настоящее время в </w:t>
      </w:r>
      <w:r w:rsidR="0093742E">
        <w:rPr>
          <w:sz w:val="28"/>
          <w:szCs w:val="28"/>
        </w:rPr>
        <w:t>п. Ключевский</w:t>
      </w:r>
      <w:r w:rsidRPr="000E212E">
        <w:rPr>
          <w:sz w:val="28"/>
          <w:szCs w:val="28"/>
        </w:rPr>
        <w:t xml:space="preserve"> действует система централизованной к</w:t>
      </w:r>
      <w:r w:rsidRPr="000E212E">
        <w:rPr>
          <w:sz w:val="28"/>
          <w:szCs w:val="28"/>
        </w:rPr>
        <w:t>а</w:t>
      </w:r>
      <w:r w:rsidRPr="000E212E">
        <w:rPr>
          <w:sz w:val="28"/>
          <w:szCs w:val="28"/>
        </w:rPr>
        <w:t>нализации для сбора и отвода сточных</w:t>
      </w:r>
      <w:r w:rsidR="00D96BA7">
        <w:rPr>
          <w:sz w:val="28"/>
          <w:szCs w:val="28"/>
        </w:rPr>
        <w:t xml:space="preserve"> вод.</w:t>
      </w:r>
      <w:r w:rsidR="00811D8C" w:rsidRPr="000E212E">
        <w:rPr>
          <w:sz w:val="28"/>
          <w:szCs w:val="28"/>
        </w:rPr>
        <w:t xml:space="preserve"> </w:t>
      </w:r>
      <w:r w:rsidR="00D96BA7">
        <w:rPr>
          <w:sz w:val="28"/>
          <w:szCs w:val="28"/>
        </w:rPr>
        <w:t xml:space="preserve">Потребители индивидуальных жилых </w:t>
      </w:r>
      <w:r w:rsidR="00811D8C" w:rsidRPr="000E212E">
        <w:rPr>
          <w:sz w:val="28"/>
          <w:szCs w:val="28"/>
        </w:rPr>
        <w:t xml:space="preserve">имеют индивидуальные выгребы. Обслуживанием выгребных ям занимается </w:t>
      </w:r>
      <w:r w:rsidR="00C163FB">
        <w:rPr>
          <w:sz w:val="28"/>
          <w:szCs w:val="28"/>
        </w:rPr>
        <w:t>МУП ЖКХ «Ключевский»</w:t>
      </w:r>
      <w:r w:rsidR="00811D8C" w:rsidRPr="000E212E">
        <w:rPr>
          <w:sz w:val="28"/>
          <w:szCs w:val="28"/>
        </w:rPr>
        <w:t>. О</w:t>
      </w:r>
      <w:r w:rsidRPr="000E212E">
        <w:rPr>
          <w:sz w:val="28"/>
          <w:szCs w:val="28"/>
        </w:rPr>
        <w:t>чистные сооружения</w:t>
      </w:r>
      <w:r w:rsidR="00811D8C" w:rsidRPr="000E212E">
        <w:rPr>
          <w:sz w:val="28"/>
          <w:szCs w:val="28"/>
        </w:rPr>
        <w:t xml:space="preserve"> в </w:t>
      </w:r>
      <w:r w:rsidR="0093742E">
        <w:rPr>
          <w:sz w:val="28"/>
          <w:szCs w:val="28"/>
        </w:rPr>
        <w:t>п. Ключевский</w:t>
      </w:r>
      <w:r w:rsidR="00811D8C" w:rsidRPr="000E212E">
        <w:rPr>
          <w:sz w:val="28"/>
          <w:szCs w:val="28"/>
        </w:rPr>
        <w:t xml:space="preserve"> </w:t>
      </w:r>
      <w:r w:rsidR="00C163FB">
        <w:rPr>
          <w:sz w:val="28"/>
          <w:szCs w:val="28"/>
        </w:rPr>
        <w:t>отсутствуют</w:t>
      </w:r>
      <w:r w:rsidR="00811D8C" w:rsidRPr="000E212E">
        <w:rPr>
          <w:sz w:val="28"/>
          <w:szCs w:val="28"/>
        </w:rPr>
        <w:t>.</w:t>
      </w:r>
      <w:r w:rsidR="00D96BA7">
        <w:rPr>
          <w:sz w:val="28"/>
          <w:szCs w:val="28"/>
        </w:rPr>
        <w:t xml:space="preserve"> </w:t>
      </w:r>
      <w:r w:rsidR="004A3249" w:rsidRPr="000E212E">
        <w:rPr>
          <w:sz w:val="28"/>
          <w:szCs w:val="28"/>
        </w:rPr>
        <w:t>Существующая система водоотведения включает в себя канализационную сеть.</w:t>
      </w:r>
    </w:p>
    <w:p w:rsidR="004A3249" w:rsidRPr="000E212E" w:rsidRDefault="00C163FB" w:rsidP="006D25C6">
      <w:pPr>
        <w:pStyle w:val="aff8"/>
        <w:spacing w:line="360" w:lineRule="auto"/>
        <w:ind w:firstLine="567"/>
        <w:jc w:val="both"/>
        <w:rPr>
          <w:sz w:val="28"/>
          <w:szCs w:val="28"/>
        </w:rPr>
      </w:pPr>
      <w:r>
        <w:rPr>
          <w:sz w:val="28"/>
          <w:szCs w:val="28"/>
        </w:rPr>
        <w:t>При организации в поселении очистных сооружений, о</w:t>
      </w:r>
      <w:r w:rsidR="004A3249" w:rsidRPr="000E212E">
        <w:rPr>
          <w:sz w:val="28"/>
          <w:szCs w:val="28"/>
        </w:rPr>
        <w:t>сновными задачами эксплуатации являются:</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обеспечение очистки сточных вод и обработки осадков, их обеззараживания и отвода от очистных сооружений, с соблюдением условий, удовлетворяющих требованиям Закона РФ «По охране окружающей среды», Водного кодекса РФ, «Правил охраны поверхностных вод от загрязнения сточными водами», а также требованиям местных органов по регулированию использования и охране вод, г</w:t>
      </w:r>
      <w:r w:rsidR="004A3249" w:rsidRPr="000E212E">
        <w:rPr>
          <w:sz w:val="28"/>
          <w:szCs w:val="28"/>
        </w:rPr>
        <w:t>о</w:t>
      </w:r>
      <w:r w:rsidR="004A3249" w:rsidRPr="000E212E">
        <w:rPr>
          <w:sz w:val="28"/>
          <w:szCs w:val="28"/>
        </w:rPr>
        <w:t>сударственного санитарного надзора, охраны рыбных запасов;</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создание условий для  надлежащей переработки сточных вод и осадков;</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организация надежной, экологически безопасной и экономичной работы очистных сооружений;</w:t>
      </w:r>
    </w:p>
    <w:p w:rsidR="004A3249" w:rsidRPr="000E212E" w:rsidRDefault="007E5837" w:rsidP="006D25C6">
      <w:pPr>
        <w:pStyle w:val="aff8"/>
        <w:spacing w:line="360" w:lineRule="auto"/>
        <w:ind w:firstLine="567"/>
        <w:jc w:val="both"/>
        <w:rPr>
          <w:sz w:val="28"/>
          <w:szCs w:val="28"/>
        </w:rPr>
      </w:pPr>
      <w:r w:rsidRPr="000E212E">
        <w:rPr>
          <w:sz w:val="28"/>
          <w:szCs w:val="28"/>
        </w:rPr>
        <w:t>-</w:t>
      </w:r>
      <w:r w:rsidR="004A3249" w:rsidRPr="000E212E">
        <w:rPr>
          <w:sz w:val="28"/>
          <w:szCs w:val="28"/>
        </w:rPr>
        <w:t xml:space="preserve"> систематический лабораторно-производственный и технологический ко</w:t>
      </w:r>
      <w:r w:rsidR="004A3249" w:rsidRPr="000E212E">
        <w:rPr>
          <w:sz w:val="28"/>
          <w:szCs w:val="28"/>
        </w:rPr>
        <w:t>н</w:t>
      </w:r>
      <w:r w:rsidR="004A3249" w:rsidRPr="000E212E">
        <w:rPr>
          <w:sz w:val="28"/>
          <w:szCs w:val="28"/>
        </w:rPr>
        <w:t>троль работы очистных сооружений;</w:t>
      </w:r>
    </w:p>
    <w:p w:rsidR="004A3249" w:rsidRPr="000E212E" w:rsidRDefault="007E5837" w:rsidP="006D25C6">
      <w:pPr>
        <w:pStyle w:val="aff8"/>
        <w:spacing w:line="360" w:lineRule="auto"/>
        <w:ind w:firstLine="567"/>
        <w:jc w:val="both"/>
        <w:rPr>
          <w:sz w:val="28"/>
          <w:szCs w:val="28"/>
        </w:rPr>
      </w:pPr>
      <w:r w:rsidRPr="000E212E">
        <w:rPr>
          <w:sz w:val="28"/>
          <w:szCs w:val="28"/>
        </w:rPr>
        <w:t>- контроль санитарного состояния сооружений, зданий,</w:t>
      </w:r>
      <w:r w:rsidR="004A3249" w:rsidRPr="000E212E">
        <w:rPr>
          <w:sz w:val="28"/>
          <w:szCs w:val="28"/>
        </w:rPr>
        <w:t xml:space="preserve"> их территорий и с</w:t>
      </w:r>
      <w:r w:rsidR="004A3249" w:rsidRPr="000E212E">
        <w:rPr>
          <w:sz w:val="28"/>
          <w:szCs w:val="28"/>
        </w:rPr>
        <w:t>а</w:t>
      </w:r>
      <w:r w:rsidR="004A3249" w:rsidRPr="000E212E">
        <w:rPr>
          <w:sz w:val="28"/>
          <w:szCs w:val="28"/>
        </w:rPr>
        <w:t>нитарно-защитных зон;</w:t>
      </w:r>
    </w:p>
    <w:p w:rsidR="004A3249" w:rsidRPr="000E212E" w:rsidRDefault="007E5837" w:rsidP="006D25C6">
      <w:pPr>
        <w:pStyle w:val="aff8"/>
        <w:spacing w:line="360" w:lineRule="auto"/>
        <w:ind w:firstLine="567"/>
        <w:jc w:val="both"/>
        <w:rPr>
          <w:sz w:val="28"/>
          <w:szCs w:val="28"/>
        </w:rPr>
      </w:pPr>
      <w:r w:rsidRPr="000E212E">
        <w:rPr>
          <w:sz w:val="28"/>
          <w:szCs w:val="28"/>
        </w:rPr>
        <w:lastRenderedPageBreak/>
        <w:t xml:space="preserve">- </w:t>
      </w:r>
      <w:r w:rsidR="004A3249" w:rsidRPr="000E212E">
        <w:rPr>
          <w:sz w:val="28"/>
          <w:szCs w:val="28"/>
        </w:rPr>
        <w:t>выполнение мероприятий по сокращению сброса сточных вод и загрязня</w:t>
      </w:r>
      <w:r w:rsidR="004A3249" w:rsidRPr="000E212E">
        <w:rPr>
          <w:sz w:val="28"/>
          <w:szCs w:val="28"/>
        </w:rPr>
        <w:t>ю</w:t>
      </w:r>
      <w:r w:rsidR="004A3249" w:rsidRPr="000E212E">
        <w:rPr>
          <w:sz w:val="28"/>
          <w:szCs w:val="28"/>
        </w:rPr>
        <w:t>щих веществ и соблюдение норм предельно-допустимых выбросов сточных вод и загрязняющих веществ в водные объекты, утвержденных природоохранными о</w:t>
      </w:r>
      <w:r w:rsidR="004A3249" w:rsidRPr="000E212E">
        <w:rPr>
          <w:sz w:val="28"/>
          <w:szCs w:val="28"/>
        </w:rPr>
        <w:t>р</w:t>
      </w:r>
      <w:r w:rsidR="004A3249" w:rsidRPr="000E212E">
        <w:rPr>
          <w:sz w:val="28"/>
          <w:szCs w:val="28"/>
        </w:rPr>
        <w:t>ганами.</w:t>
      </w:r>
    </w:p>
    <w:p w:rsidR="004A3249" w:rsidRPr="000E212E" w:rsidRDefault="004A3249" w:rsidP="006D25C6">
      <w:pPr>
        <w:pStyle w:val="29"/>
        <w:spacing w:after="0" w:line="360" w:lineRule="auto"/>
        <w:ind w:left="0" w:firstLine="567"/>
        <w:jc w:val="both"/>
        <w:rPr>
          <w:sz w:val="28"/>
          <w:szCs w:val="28"/>
        </w:rPr>
      </w:pPr>
      <w:r w:rsidRPr="000E212E">
        <w:rPr>
          <w:sz w:val="28"/>
          <w:szCs w:val="28"/>
        </w:rPr>
        <w:t>Загрязненные производственные и хозяйственно-бытов</w:t>
      </w:r>
      <w:r w:rsidR="007E5837" w:rsidRPr="000E212E">
        <w:rPr>
          <w:sz w:val="28"/>
          <w:szCs w:val="28"/>
        </w:rPr>
        <w:t xml:space="preserve">ые сточные воды  от </w:t>
      </w:r>
      <w:r w:rsidR="0093742E">
        <w:rPr>
          <w:sz w:val="28"/>
          <w:szCs w:val="28"/>
        </w:rPr>
        <w:t>п. Ключевский</w:t>
      </w:r>
      <w:r w:rsidRPr="000E212E">
        <w:rPr>
          <w:sz w:val="28"/>
          <w:szCs w:val="28"/>
        </w:rPr>
        <w:t xml:space="preserve"> самотеком поступают </w:t>
      </w:r>
      <w:r w:rsidR="00C01B8E">
        <w:rPr>
          <w:sz w:val="28"/>
          <w:szCs w:val="28"/>
        </w:rPr>
        <w:t>в реку</w:t>
      </w:r>
      <w:r w:rsidRPr="000E212E">
        <w:rPr>
          <w:sz w:val="28"/>
          <w:szCs w:val="28"/>
        </w:rPr>
        <w:t>.</w:t>
      </w:r>
    </w:p>
    <w:p w:rsidR="008B5316" w:rsidRPr="000E212E" w:rsidRDefault="008B5316" w:rsidP="006D25C6">
      <w:pPr>
        <w:spacing w:after="0" w:line="360" w:lineRule="auto"/>
        <w:ind w:firstLine="567"/>
        <w:jc w:val="both"/>
        <w:rPr>
          <w:rFonts w:ascii="Times New Roman" w:hAnsi="Times New Roman" w:cs="Times New Roman"/>
          <w:sz w:val="28"/>
          <w:szCs w:val="28"/>
          <w:shd w:val="clear" w:color="auto" w:fill="FFFFFF"/>
        </w:rPr>
      </w:pPr>
      <w:r w:rsidRPr="000E212E">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0E212E">
        <w:rPr>
          <w:rFonts w:ascii="Times New Roman" w:hAnsi="Times New Roman" w:cs="Times New Roman"/>
          <w:sz w:val="28"/>
          <w:szCs w:val="28"/>
          <w:shd w:val="clear" w:color="auto" w:fill="FFFFFF"/>
        </w:rPr>
        <w:t>з</w:t>
      </w:r>
      <w:r w:rsidRPr="000E212E">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008B5316"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и материалы, способные засорять трубопроводы, колодцы, реше</w:t>
      </w:r>
      <w:r w:rsidR="00AD5AA9" w:rsidRPr="000E212E">
        <w:rPr>
          <w:rFonts w:ascii="Times New Roman" w:hAnsi="Times New Roman" w:cs="Times New Roman"/>
          <w:sz w:val="28"/>
          <w:szCs w:val="28"/>
        </w:rPr>
        <w:t>т</w:t>
      </w:r>
      <w:r w:rsidR="00AD5AA9" w:rsidRPr="000E212E">
        <w:rPr>
          <w:rFonts w:ascii="Times New Roman" w:hAnsi="Times New Roman" w:cs="Times New Roman"/>
          <w:sz w:val="28"/>
          <w:szCs w:val="28"/>
        </w:rPr>
        <w:t>ки или отлагаться на стенках: окалина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известь</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песок</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гипс</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металлическая стружка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каныга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грунт</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строительные отходы и мусор</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твердые бытовые отходы</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производственные отходы, осадки и шламы от локальных (местных) очистных сооружений, всплывающие вещества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нерастворимые жиры, масла, смолы</w:t>
      </w:r>
      <w:r w:rsidRPr="000E212E">
        <w:rPr>
          <w:rFonts w:ascii="Times New Roman" w:hAnsi="Times New Roman" w:cs="Times New Roman"/>
          <w:sz w:val="28"/>
          <w:szCs w:val="28"/>
        </w:rPr>
        <w:t>, мазут;</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о</w:t>
      </w:r>
      <w:r w:rsidR="00AD5AA9" w:rsidRPr="000E212E">
        <w:rPr>
          <w:rFonts w:ascii="Times New Roman" w:hAnsi="Times New Roman" w:cs="Times New Roman"/>
          <w:sz w:val="28"/>
          <w:szCs w:val="28"/>
        </w:rPr>
        <w:t>крашенные сточные воды с фактической кратностью разбавления, прев</w:t>
      </w:r>
      <w:r w:rsidR="00AD5AA9" w:rsidRPr="000E212E">
        <w:rPr>
          <w:rFonts w:ascii="Times New Roman" w:hAnsi="Times New Roman" w:cs="Times New Roman"/>
          <w:sz w:val="28"/>
          <w:szCs w:val="28"/>
        </w:rPr>
        <w:t>ы</w:t>
      </w:r>
      <w:r w:rsidR="00AD5AA9" w:rsidRPr="000E212E">
        <w:rPr>
          <w:rFonts w:ascii="Times New Roman" w:hAnsi="Times New Roman" w:cs="Times New Roman"/>
          <w:sz w:val="28"/>
          <w:szCs w:val="28"/>
        </w:rPr>
        <w:t>шающей нормативные показатели общих свойств сточных вод более чем в 100 раз</w:t>
      </w:r>
      <w:r w:rsidRPr="000E212E">
        <w:rPr>
          <w:rFonts w:ascii="Times New Roman" w:hAnsi="Times New Roman" w:cs="Times New Roman"/>
          <w:sz w:val="28"/>
          <w:szCs w:val="28"/>
        </w:rPr>
        <w:t>;</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б</w:t>
      </w:r>
      <w:r w:rsidR="00AD5AA9" w:rsidRPr="000E212E">
        <w:rPr>
          <w:rFonts w:ascii="Times New Roman" w:hAnsi="Times New Roman" w:cs="Times New Roman"/>
          <w:sz w:val="28"/>
          <w:szCs w:val="28"/>
        </w:rPr>
        <w:t>иологически жесткие поверхностно-активные воды вещества (ПАВ)</w:t>
      </w:r>
      <w:r w:rsidRPr="000E212E">
        <w:rPr>
          <w:rFonts w:ascii="Times New Roman" w:hAnsi="Times New Roman" w:cs="Times New Roman"/>
          <w:sz w:val="28"/>
          <w:szCs w:val="28"/>
        </w:rPr>
        <w:t>;</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в концентрациях, препятствующих биологической очистке сто</w:t>
      </w:r>
      <w:r w:rsidR="00AD5AA9" w:rsidRPr="000E212E">
        <w:rPr>
          <w:rFonts w:ascii="Times New Roman" w:hAnsi="Times New Roman" w:cs="Times New Roman"/>
          <w:sz w:val="28"/>
          <w:szCs w:val="28"/>
        </w:rPr>
        <w:t>ч</w:t>
      </w:r>
      <w:r w:rsidR="00AD5AA9" w:rsidRPr="000E212E">
        <w:rPr>
          <w:rFonts w:ascii="Times New Roman" w:hAnsi="Times New Roman" w:cs="Times New Roman"/>
          <w:sz w:val="28"/>
          <w:szCs w:val="28"/>
        </w:rPr>
        <w:t>ных вод; биологически трудно окисляемые органические</w:t>
      </w:r>
      <w:r w:rsidRPr="000E212E">
        <w:rPr>
          <w:rFonts w:ascii="Times New Roman" w:hAnsi="Times New Roman" w:cs="Times New Roman"/>
          <w:sz w:val="28"/>
          <w:szCs w:val="28"/>
        </w:rPr>
        <w:t xml:space="preserve"> вещества и смеси;</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способные образовывать в канализационных сетях и сооружениях следующие газы: сероводород, сероуглерод, окись углерода, циановодород, пары летучих ароматических углеводородов, окись этилена, метан</w:t>
      </w:r>
      <w:r w:rsidRPr="000E212E">
        <w:rPr>
          <w:rFonts w:ascii="Times New Roman" w:hAnsi="Times New Roman" w:cs="Times New Roman"/>
          <w:sz w:val="28"/>
          <w:szCs w:val="28"/>
        </w:rPr>
        <w:t>;</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с</w:t>
      </w:r>
      <w:r w:rsidR="00AD5AA9" w:rsidRPr="000E212E">
        <w:rPr>
          <w:rFonts w:ascii="Times New Roman" w:hAnsi="Times New Roman" w:cs="Times New Roman"/>
          <w:sz w:val="28"/>
          <w:szCs w:val="28"/>
        </w:rPr>
        <w:t>точные воды с зафиксированной категорией токсичности «гипертокси</w:t>
      </w:r>
      <w:r w:rsidR="00AD5AA9" w:rsidRPr="000E212E">
        <w:rPr>
          <w:rFonts w:ascii="Times New Roman" w:hAnsi="Times New Roman" w:cs="Times New Roman"/>
          <w:sz w:val="28"/>
          <w:szCs w:val="28"/>
        </w:rPr>
        <w:t>ч</w:t>
      </w:r>
      <w:r w:rsidR="00AD5AA9" w:rsidRPr="000E212E">
        <w:rPr>
          <w:rFonts w:ascii="Times New Roman" w:hAnsi="Times New Roman" w:cs="Times New Roman"/>
          <w:sz w:val="28"/>
          <w:szCs w:val="28"/>
        </w:rPr>
        <w:t>ная».</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Запрещен залповый сброс в канализацию сточных вод, характеризующихся превышением более чем в 100 раз ДК по любому виду загрязнений и высокой а</w:t>
      </w:r>
      <w:r w:rsidRPr="000E212E">
        <w:rPr>
          <w:rFonts w:ascii="Times New Roman" w:hAnsi="Times New Roman" w:cs="Times New Roman"/>
          <w:sz w:val="28"/>
          <w:szCs w:val="28"/>
        </w:rPr>
        <w:t>г</w:t>
      </w:r>
      <w:r w:rsidRPr="000E212E">
        <w:rPr>
          <w:rFonts w:ascii="Times New Roman" w:hAnsi="Times New Roman" w:cs="Times New Roman"/>
          <w:sz w:val="28"/>
          <w:szCs w:val="28"/>
        </w:rPr>
        <w:t>рессивностью (2&gt;рН&gt;12).</w:t>
      </w:r>
    </w:p>
    <w:p w:rsidR="00E52D02" w:rsidRPr="000E212E" w:rsidRDefault="00D825C2" w:rsidP="00CB4BA4">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 приведен в табл</w:t>
      </w:r>
      <w:r w:rsidRPr="000E212E">
        <w:rPr>
          <w:rFonts w:ascii="Times New Roman" w:hAnsi="Times New Roman" w:cs="Times New Roman"/>
          <w:sz w:val="28"/>
          <w:szCs w:val="28"/>
        </w:rPr>
        <w:t>и</w:t>
      </w:r>
      <w:r w:rsidR="00CB4BA4">
        <w:rPr>
          <w:rFonts w:ascii="Times New Roman" w:hAnsi="Times New Roman" w:cs="Times New Roman"/>
          <w:sz w:val="28"/>
          <w:szCs w:val="28"/>
        </w:rPr>
        <w:t>це 1.1</w:t>
      </w:r>
    </w:p>
    <w:p w:rsidR="00AD5AA9" w:rsidRPr="000E212E" w:rsidRDefault="00AD5AA9" w:rsidP="00652DB5">
      <w:pPr>
        <w:pStyle w:val="a4"/>
        <w:suppressAutoHyphens/>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1.</w:t>
      </w:r>
      <w:r w:rsidR="003A0638" w:rsidRPr="000E212E">
        <w:rPr>
          <w:rFonts w:ascii="Times New Roman" w:hAnsi="Times New Roman" w:cs="Times New Roman"/>
          <w:sz w:val="28"/>
          <w:szCs w:val="28"/>
        </w:rPr>
        <w:t>1</w:t>
      </w:r>
      <w:r w:rsidRPr="000E212E">
        <w:rPr>
          <w:rFonts w:ascii="Times New Roman" w:hAnsi="Times New Roman" w:cs="Times New Roman"/>
          <w:sz w:val="28"/>
          <w:szCs w:val="28"/>
        </w:rPr>
        <w:t xml:space="preserve"> </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sidR="00D825C2" w:rsidRPr="000E212E">
        <w:rPr>
          <w:rFonts w:ascii="Times New Roman" w:hAnsi="Times New Roman" w:cs="Times New Roman"/>
          <w:sz w:val="28"/>
          <w:szCs w:val="28"/>
        </w:rPr>
        <w:t>канализации</w:t>
      </w:r>
    </w:p>
    <w:tbl>
      <w:tblPr>
        <w:tblW w:w="10229" w:type="dxa"/>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tblPr>
      <w:tblGrid>
        <w:gridCol w:w="1165"/>
        <w:gridCol w:w="5296"/>
        <w:gridCol w:w="3768"/>
      </w:tblGrid>
      <w:tr w:rsidR="00AD5AA9" w:rsidRPr="000E212E" w:rsidTr="0063159C">
        <w:trPr>
          <w:trHeight w:val="943"/>
        </w:trPr>
        <w:tc>
          <w:tcPr>
            <w:tcW w:w="1165" w:type="dxa"/>
            <w:tcBorders>
              <w:top w:val="single" w:sz="12" w:space="0" w:color="auto"/>
              <w:bottom w:val="single" w:sz="12" w:space="0" w:color="auto"/>
              <w:right w:val="single" w:sz="12" w:space="0" w:color="auto"/>
            </w:tcBorders>
            <w:shd w:val="clear" w:color="auto" w:fill="auto"/>
            <w:vAlign w:val="center"/>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п.п.</w:t>
            </w:r>
          </w:p>
        </w:tc>
        <w:tc>
          <w:tcPr>
            <w:tcW w:w="5296" w:type="dxa"/>
            <w:tcBorders>
              <w:top w:val="single" w:sz="12" w:space="0" w:color="auto"/>
              <w:left w:val="single" w:sz="12" w:space="0" w:color="auto"/>
              <w:bottom w:val="single" w:sz="12" w:space="0" w:color="auto"/>
              <w:right w:val="single" w:sz="12" w:space="0" w:color="auto"/>
            </w:tcBorders>
            <w:shd w:val="clear" w:color="auto" w:fill="auto"/>
            <w:vAlign w:val="center"/>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Наименование  загрязняющего вещества</w:t>
            </w:r>
          </w:p>
        </w:tc>
        <w:tc>
          <w:tcPr>
            <w:tcW w:w="3768" w:type="dxa"/>
            <w:tcBorders>
              <w:top w:val="single" w:sz="12" w:space="0" w:color="auto"/>
              <w:left w:val="single" w:sz="12" w:space="0" w:color="auto"/>
              <w:bottom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Норматив допустимой концентрации загрязняющих веществ в сточных водах абонентов, мг/л</w:t>
            </w:r>
          </w:p>
        </w:tc>
      </w:tr>
      <w:tr w:rsidR="00AD5AA9" w:rsidRPr="000E212E" w:rsidTr="0063159C">
        <w:trPr>
          <w:trHeight w:val="281"/>
        </w:trPr>
        <w:tc>
          <w:tcPr>
            <w:tcW w:w="1165" w:type="dxa"/>
            <w:tcBorders>
              <w:top w:val="single" w:sz="12" w:space="0" w:color="auto"/>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w:t>
            </w:r>
          </w:p>
        </w:tc>
        <w:tc>
          <w:tcPr>
            <w:tcW w:w="5296" w:type="dxa"/>
            <w:tcBorders>
              <w:top w:val="single" w:sz="12" w:space="0" w:color="auto"/>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pH</w:t>
            </w:r>
          </w:p>
        </w:tc>
        <w:tc>
          <w:tcPr>
            <w:tcW w:w="3768" w:type="dxa"/>
            <w:tcBorders>
              <w:top w:val="single" w:sz="12" w:space="0" w:color="auto"/>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lang w:val="en-US"/>
              </w:rPr>
            </w:pPr>
            <w:r w:rsidRPr="000E212E">
              <w:rPr>
                <w:rFonts w:ascii="Times New Roman" w:hAnsi="Times New Roman" w:cs="Times New Roman"/>
                <w:lang w:val="en-US"/>
              </w:rPr>
              <w:t>6</w:t>
            </w:r>
            <w:r w:rsidRPr="000E212E">
              <w:rPr>
                <w:rFonts w:ascii="Times New Roman" w:hAnsi="Times New Roman" w:cs="Times New Roman"/>
              </w:rPr>
              <w:t>,</w:t>
            </w:r>
            <w:r w:rsidRPr="000E212E">
              <w:rPr>
                <w:rFonts w:ascii="Times New Roman" w:hAnsi="Times New Roman" w:cs="Times New Roman"/>
                <w:lang w:val="en-US"/>
              </w:rPr>
              <w:t>5-8</w:t>
            </w:r>
            <w:r w:rsidRPr="000E212E">
              <w:rPr>
                <w:rFonts w:ascii="Times New Roman" w:hAnsi="Times New Roman" w:cs="Times New Roman"/>
              </w:rPr>
              <w:t>,</w:t>
            </w:r>
            <w:r w:rsidRPr="000E212E">
              <w:rPr>
                <w:rFonts w:ascii="Times New Roman" w:hAnsi="Times New Roman" w:cs="Times New Roman"/>
                <w:lang w:val="en-US"/>
              </w:rPr>
              <w:t>5</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2</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Взвешенные вещества</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100,0</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3</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БПК</w:t>
            </w:r>
            <w:r w:rsidRPr="000E212E">
              <w:rPr>
                <w:rFonts w:ascii="Times New Roman" w:hAnsi="Times New Roman" w:cs="Times New Roman"/>
                <w:vertAlign w:val="subscript"/>
              </w:rPr>
              <w:t>пол</w:t>
            </w:r>
            <w:r w:rsidR="00D63A3D" w:rsidRPr="000E212E">
              <w:rPr>
                <w:rFonts w:ascii="Times New Roman" w:hAnsi="Times New Roman" w:cs="Times New Roman"/>
                <w:vertAlign w:val="subscript"/>
              </w:rPr>
              <w:t>н</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150,0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4</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Сухой остаток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1800,0</w:t>
            </w:r>
          </w:p>
        </w:tc>
      </w:tr>
      <w:tr w:rsidR="00AD5AA9" w:rsidRPr="000E212E" w:rsidTr="0063159C">
        <w:trPr>
          <w:trHeight w:val="405"/>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5</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Хлориды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170,0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6</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Сульфаты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700,0</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7</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Азот аммонийный</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8</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Нитриты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0,3</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9</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Нитраты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40,0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Фосфаты по фосфору</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Железо общее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0,6</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12</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Сульфиды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13</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СПАВа</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0,15</w:t>
            </w:r>
          </w:p>
        </w:tc>
      </w:tr>
      <w:tr w:rsidR="00AD5AA9" w:rsidRPr="000E212E" w:rsidTr="0063159C">
        <w:trPr>
          <w:trHeight w:val="294"/>
        </w:trPr>
        <w:tc>
          <w:tcPr>
            <w:tcW w:w="1165" w:type="dxa"/>
            <w:tcBorders>
              <w:top w:val="single" w:sz="4" w:space="0" w:color="000000"/>
              <w:bottom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14</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Нефтепродукты </w:t>
            </w:r>
          </w:p>
        </w:tc>
        <w:tc>
          <w:tcPr>
            <w:tcW w:w="3768" w:type="dxa"/>
            <w:tcBorders>
              <w:left w:val="single" w:sz="12" w:space="0" w:color="auto"/>
              <w:bottom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bl>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Сточные воды, содержащие особо опасные вещества, в том числе  опасные бактериальные  вещества, вирулентные и патогенные микроорганизмы, возбуд</w:t>
      </w:r>
      <w:r w:rsidRPr="000E212E">
        <w:rPr>
          <w:rFonts w:ascii="Times New Roman" w:hAnsi="Times New Roman" w:cs="Times New Roman"/>
          <w:sz w:val="28"/>
          <w:szCs w:val="28"/>
        </w:rPr>
        <w:t>и</w:t>
      </w:r>
      <w:r w:rsidRPr="000E212E">
        <w:rPr>
          <w:rFonts w:ascii="Times New Roman" w:hAnsi="Times New Roman" w:cs="Times New Roman"/>
          <w:sz w:val="28"/>
          <w:szCs w:val="28"/>
        </w:rPr>
        <w:t>тели инфекционных заболеваний.</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Радионуклиды, сброс, удаление  и обезвреживание которых осуществляется в соответствии с «Правилами охраны поверхностных вод» и действующими норм</w:t>
      </w:r>
      <w:r w:rsidRPr="000E212E">
        <w:rPr>
          <w:rFonts w:ascii="Times New Roman" w:hAnsi="Times New Roman" w:cs="Times New Roman"/>
          <w:sz w:val="28"/>
          <w:szCs w:val="28"/>
        </w:rPr>
        <w:t>а</w:t>
      </w:r>
      <w:r w:rsidRPr="000E212E">
        <w:rPr>
          <w:rFonts w:ascii="Times New Roman" w:hAnsi="Times New Roman" w:cs="Times New Roman"/>
          <w:sz w:val="28"/>
          <w:szCs w:val="28"/>
        </w:rPr>
        <w:t>ми радиационной безопасности.</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Загрязняющие вещества, для которых одновременно выполняются следу</w:t>
      </w:r>
      <w:r w:rsidRPr="000E212E">
        <w:rPr>
          <w:rFonts w:ascii="Times New Roman" w:hAnsi="Times New Roman" w:cs="Times New Roman"/>
          <w:sz w:val="28"/>
          <w:szCs w:val="28"/>
        </w:rPr>
        <w:t>ю</w:t>
      </w:r>
      <w:r w:rsidRPr="000E212E">
        <w:rPr>
          <w:rFonts w:ascii="Times New Roman" w:hAnsi="Times New Roman" w:cs="Times New Roman"/>
          <w:sz w:val="28"/>
          <w:szCs w:val="28"/>
        </w:rPr>
        <w:t xml:space="preserve">щие условия: </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ПДС в водный объект не установлен;</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отсутствуют нормативы ПДК в воде водных объектов;</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отсутствуют теоретически возможные концентрации, не оказывающие о</w:t>
      </w:r>
      <w:r w:rsidR="0063159C" w:rsidRPr="000E212E">
        <w:rPr>
          <w:rFonts w:ascii="Times New Roman" w:hAnsi="Times New Roman" w:cs="Times New Roman"/>
          <w:sz w:val="28"/>
          <w:szCs w:val="28"/>
        </w:rPr>
        <w:t>т</w:t>
      </w:r>
      <w:r w:rsidR="0063159C" w:rsidRPr="000E212E">
        <w:rPr>
          <w:rFonts w:ascii="Times New Roman" w:hAnsi="Times New Roman" w:cs="Times New Roman"/>
          <w:sz w:val="28"/>
          <w:szCs w:val="28"/>
        </w:rPr>
        <w:t>рицательного влияния на технологический режим работы сооружений биологич</w:t>
      </w:r>
      <w:r w:rsidR="0063159C" w:rsidRPr="000E212E">
        <w:rPr>
          <w:rFonts w:ascii="Times New Roman" w:hAnsi="Times New Roman" w:cs="Times New Roman"/>
          <w:sz w:val="28"/>
          <w:szCs w:val="28"/>
        </w:rPr>
        <w:t>е</w:t>
      </w:r>
      <w:r w:rsidR="0063159C" w:rsidRPr="000E212E">
        <w:rPr>
          <w:rFonts w:ascii="Times New Roman" w:hAnsi="Times New Roman" w:cs="Times New Roman"/>
          <w:sz w:val="28"/>
          <w:szCs w:val="28"/>
        </w:rPr>
        <w:t>ской очистки.</w:t>
      </w:r>
    </w:p>
    <w:p w:rsidR="00AD5AA9" w:rsidRPr="000E212E" w:rsidRDefault="00AD5AA9" w:rsidP="006D25C6">
      <w:pPr>
        <w:pStyle w:val="2"/>
        <w:rPr>
          <w:szCs w:val="28"/>
        </w:rPr>
      </w:pPr>
      <w:r w:rsidRPr="000E212E">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0E212E">
        <w:rPr>
          <w:szCs w:val="28"/>
        </w:rPr>
        <w:t>о</w:t>
      </w:r>
      <w:r w:rsidRPr="000E212E">
        <w:rPr>
          <w:szCs w:val="28"/>
        </w:rPr>
        <w:t>логической схемы очистки сточных вод требованиям обеспечения нормат</w:t>
      </w:r>
      <w:r w:rsidRPr="000E212E">
        <w:rPr>
          <w:szCs w:val="28"/>
        </w:rPr>
        <w:t>и</w:t>
      </w:r>
      <w:r w:rsidRPr="000E212E">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0E212E">
        <w:rPr>
          <w:szCs w:val="28"/>
        </w:rPr>
        <w:t>е</w:t>
      </w:r>
      <w:r w:rsidR="005D2E8A" w:rsidRPr="000E212E">
        <w:rPr>
          <w:szCs w:val="28"/>
        </w:rPr>
        <w:t>ний, создаваемых абонентами</w:t>
      </w:r>
    </w:p>
    <w:p w:rsidR="00A20AAB" w:rsidRPr="000E212E" w:rsidRDefault="00A20AAB" w:rsidP="00A20AAB">
      <w:pPr>
        <w:pStyle w:val="aff8"/>
        <w:spacing w:line="360" w:lineRule="auto"/>
        <w:ind w:firstLine="567"/>
        <w:jc w:val="both"/>
        <w:rPr>
          <w:sz w:val="28"/>
          <w:szCs w:val="28"/>
        </w:rPr>
      </w:pPr>
      <w:r w:rsidRPr="000E212E">
        <w:rPr>
          <w:sz w:val="28"/>
          <w:szCs w:val="28"/>
        </w:rPr>
        <w:t>Технического обследования централизованной системы водоотведения с описанием технического состояния существующих канализационных очистных сооружений не производилось, таковые данные не предоставлены</w:t>
      </w:r>
      <w:r w:rsidR="00401642" w:rsidRPr="000E212E">
        <w:rPr>
          <w:sz w:val="28"/>
          <w:szCs w:val="28"/>
        </w:rPr>
        <w:t>.</w:t>
      </w:r>
    </w:p>
    <w:p w:rsidR="00401642" w:rsidRPr="000E212E" w:rsidRDefault="00CB4BA4" w:rsidP="00401642">
      <w:pPr>
        <w:pStyle w:val="aff8"/>
        <w:spacing w:line="360" w:lineRule="auto"/>
        <w:ind w:firstLine="567"/>
        <w:jc w:val="both"/>
        <w:rPr>
          <w:sz w:val="28"/>
          <w:szCs w:val="28"/>
        </w:rPr>
      </w:pPr>
      <w:r>
        <w:rPr>
          <w:sz w:val="28"/>
          <w:szCs w:val="28"/>
        </w:rPr>
        <w:t xml:space="preserve">Очистные сооружения </w:t>
      </w:r>
      <w:r w:rsidR="00C163FB">
        <w:rPr>
          <w:sz w:val="28"/>
          <w:szCs w:val="28"/>
        </w:rPr>
        <w:t>отсутствуют</w:t>
      </w:r>
      <w:r>
        <w:rPr>
          <w:sz w:val="28"/>
          <w:szCs w:val="28"/>
        </w:rPr>
        <w:t>.</w:t>
      </w:r>
    </w:p>
    <w:p w:rsidR="00401642" w:rsidRPr="000E212E" w:rsidRDefault="00401642" w:rsidP="00401642">
      <w:pPr>
        <w:pStyle w:val="aff8"/>
        <w:spacing w:line="360" w:lineRule="auto"/>
        <w:ind w:firstLine="567"/>
        <w:jc w:val="both"/>
        <w:rPr>
          <w:sz w:val="28"/>
          <w:szCs w:val="28"/>
        </w:rPr>
      </w:pPr>
      <w:r w:rsidRPr="000E212E">
        <w:rPr>
          <w:sz w:val="28"/>
          <w:szCs w:val="28"/>
        </w:rPr>
        <w:t>Отбор проб и анализ на соответствие качества очистки сточных вод требов</w:t>
      </w:r>
      <w:r w:rsidRPr="000E212E">
        <w:rPr>
          <w:sz w:val="28"/>
          <w:szCs w:val="28"/>
        </w:rPr>
        <w:t>а</w:t>
      </w:r>
      <w:r w:rsidRPr="000E212E">
        <w:rPr>
          <w:sz w:val="28"/>
          <w:szCs w:val="28"/>
        </w:rPr>
        <w:t xml:space="preserve">ниям нормативной документации не производились, данные отсутствуют. В связи с этим нет возможности дать </w:t>
      </w:r>
      <w:r w:rsidR="00A20AAB" w:rsidRPr="000E212E">
        <w:rPr>
          <w:sz w:val="28"/>
          <w:szCs w:val="28"/>
        </w:rPr>
        <w:t>оценку соответствия применяемой технологической схемы очистки сточных вод требованиям обеспечения нормативов</w:t>
      </w:r>
      <w:r w:rsidRPr="000E212E">
        <w:rPr>
          <w:sz w:val="28"/>
          <w:szCs w:val="28"/>
        </w:rPr>
        <w:t>. Следует пр</w:t>
      </w:r>
      <w:r w:rsidRPr="000E212E">
        <w:rPr>
          <w:sz w:val="28"/>
          <w:szCs w:val="28"/>
        </w:rPr>
        <w:t>о</w:t>
      </w:r>
      <w:r w:rsidRPr="000E212E">
        <w:rPr>
          <w:sz w:val="28"/>
          <w:szCs w:val="28"/>
        </w:rPr>
        <w:t>извести отбор проб и лабораторное исследования очищенных сточных вод, сбр</w:t>
      </w:r>
      <w:r w:rsidRPr="000E212E">
        <w:rPr>
          <w:sz w:val="28"/>
          <w:szCs w:val="28"/>
        </w:rPr>
        <w:t>а</w:t>
      </w:r>
      <w:r w:rsidR="00C26C37">
        <w:rPr>
          <w:sz w:val="28"/>
          <w:szCs w:val="28"/>
        </w:rPr>
        <w:t>сываемых на рельеф</w:t>
      </w:r>
      <w:r w:rsidRPr="000E212E">
        <w:rPr>
          <w:sz w:val="28"/>
          <w:szCs w:val="28"/>
        </w:rPr>
        <w:t>.</w:t>
      </w:r>
      <w:r w:rsidR="00A20AAB" w:rsidRPr="000E212E">
        <w:rPr>
          <w:sz w:val="28"/>
          <w:szCs w:val="28"/>
        </w:rPr>
        <w:t xml:space="preserve"> </w:t>
      </w:r>
    </w:p>
    <w:p w:rsidR="00CC3FC1" w:rsidRPr="000E212E" w:rsidRDefault="00FB760A" w:rsidP="00401642">
      <w:pPr>
        <w:pStyle w:val="aff8"/>
        <w:spacing w:line="360" w:lineRule="auto"/>
        <w:ind w:firstLine="567"/>
        <w:jc w:val="both"/>
        <w:rPr>
          <w:sz w:val="28"/>
          <w:szCs w:val="28"/>
        </w:rPr>
      </w:pPr>
      <w:r w:rsidRPr="000E212E">
        <w:rPr>
          <w:sz w:val="28"/>
          <w:szCs w:val="28"/>
        </w:rPr>
        <w:t>По состоянию на 201</w:t>
      </w:r>
      <w:r w:rsidR="00B7042F" w:rsidRPr="000E212E">
        <w:rPr>
          <w:sz w:val="28"/>
          <w:szCs w:val="28"/>
        </w:rPr>
        <w:t>3</w:t>
      </w:r>
      <w:r w:rsidRPr="000E212E">
        <w:rPr>
          <w:sz w:val="28"/>
          <w:szCs w:val="28"/>
        </w:rPr>
        <w:t xml:space="preserve"> год на</w:t>
      </w:r>
      <w:r w:rsidR="00CC3FC1" w:rsidRPr="000E212E">
        <w:rPr>
          <w:sz w:val="28"/>
          <w:szCs w:val="28"/>
        </w:rPr>
        <w:t xml:space="preserve"> территории </w:t>
      </w:r>
      <w:r w:rsidR="00B00D40">
        <w:rPr>
          <w:sz w:val="28"/>
          <w:szCs w:val="28"/>
        </w:rPr>
        <w:t>Городского</w:t>
      </w:r>
      <w:r w:rsidR="0093742E">
        <w:rPr>
          <w:sz w:val="28"/>
          <w:szCs w:val="28"/>
        </w:rPr>
        <w:t xml:space="preserve"> поселения «Ключе</w:t>
      </w:r>
      <w:r w:rsidR="0093742E">
        <w:rPr>
          <w:sz w:val="28"/>
          <w:szCs w:val="28"/>
        </w:rPr>
        <w:t>в</w:t>
      </w:r>
      <w:r w:rsidR="0093742E">
        <w:rPr>
          <w:sz w:val="28"/>
          <w:szCs w:val="28"/>
        </w:rPr>
        <w:t>ское»</w:t>
      </w:r>
      <w:r w:rsidR="00CC3FC1" w:rsidRPr="000E212E">
        <w:rPr>
          <w:sz w:val="28"/>
          <w:szCs w:val="28"/>
        </w:rPr>
        <w:t xml:space="preserve"> </w:t>
      </w:r>
      <w:r w:rsidR="00B7042F" w:rsidRPr="000E212E">
        <w:rPr>
          <w:sz w:val="28"/>
          <w:szCs w:val="28"/>
        </w:rPr>
        <w:t>канализационн</w:t>
      </w:r>
      <w:r w:rsidR="00C26C37">
        <w:rPr>
          <w:sz w:val="28"/>
          <w:szCs w:val="28"/>
        </w:rPr>
        <w:t>ые насосные</w:t>
      </w:r>
      <w:r w:rsidR="00B7042F" w:rsidRPr="000E212E">
        <w:rPr>
          <w:sz w:val="28"/>
          <w:szCs w:val="28"/>
        </w:rPr>
        <w:t xml:space="preserve"> станци</w:t>
      </w:r>
      <w:r w:rsidR="00C26C37">
        <w:rPr>
          <w:sz w:val="28"/>
          <w:szCs w:val="28"/>
        </w:rPr>
        <w:t>и</w:t>
      </w:r>
      <w:r w:rsidR="00C163FB">
        <w:rPr>
          <w:sz w:val="28"/>
          <w:szCs w:val="28"/>
        </w:rPr>
        <w:t xml:space="preserve"> отсутствуют</w:t>
      </w:r>
      <w:r w:rsidR="00C26C37">
        <w:rPr>
          <w:sz w:val="28"/>
          <w:szCs w:val="28"/>
        </w:rPr>
        <w:t>.</w:t>
      </w:r>
      <w:r w:rsidR="00CB4BA4">
        <w:rPr>
          <w:sz w:val="28"/>
          <w:szCs w:val="28"/>
        </w:rPr>
        <w:t xml:space="preserve">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индивидуальных (локальных) очистных сооружениях абоне</w:t>
      </w:r>
      <w:r w:rsidRPr="000E212E">
        <w:rPr>
          <w:rFonts w:ascii="Times New Roman" w:hAnsi="Times New Roman" w:cs="Times New Roman"/>
          <w:sz w:val="28"/>
          <w:szCs w:val="28"/>
        </w:rPr>
        <w:t>н</w:t>
      </w:r>
      <w:r w:rsidRPr="000E212E">
        <w:rPr>
          <w:rFonts w:ascii="Times New Roman" w:hAnsi="Times New Roman" w:cs="Times New Roman"/>
          <w:sz w:val="28"/>
          <w:szCs w:val="28"/>
        </w:rPr>
        <w:t xml:space="preserve">тов </w:t>
      </w:r>
      <w:r w:rsidR="007864D4" w:rsidRPr="000E212E">
        <w:rPr>
          <w:rFonts w:ascii="Times New Roman" w:hAnsi="Times New Roman" w:cs="Times New Roman"/>
          <w:sz w:val="28"/>
          <w:szCs w:val="28"/>
        </w:rPr>
        <w:t>отсутствует</w:t>
      </w:r>
      <w:r w:rsidRPr="000E212E">
        <w:rPr>
          <w:rFonts w:ascii="Times New Roman" w:hAnsi="Times New Roman" w:cs="Times New Roman"/>
          <w:sz w:val="28"/>
          <w:szCs w:val="28"/>
        </w:rPr>
        <w:t>.</w:t>
      </w:r>
    </w:p>
    <w:p w:rsidR="00AD5AA9" w:rsidRPr="000E212E" w:rsidRDefault="00AD5AA9" w:rsidP="006D25C6">
      <w:pPr>
        <w:pStyle w:val="2"/>
        <w:rPr>
          <w:szCs w:val="28"/>
        </w:rPr>
      </w:pPr>
      <w:r w:rsidRPr="000E212E">
        <w:rPr>
          <w:szCs w:val="28"/>
        </w:rPr>
        <w:t>1.3 Описание технологических зон водоотведения, зон централизованн</w:t>
      </w:r>
      <w:r w:rsidRPr="000E212E">
        <w:rPr>
          <w:szCs w:val="28"/>
        </w:rPr>
        <w:t>о</w:t>
      </w:r>
      <w:r w:rsidRPr="000E212E">
        <w:rPr>
          <w:szCs w:val="28"/>
        </w:rPr>
        <w:t>го и нецентрализованного водоотведения и перечень централизованных си</w:t>
      </w:r>
      <w:r w:rsidRPr="000E212E">
        <w:rPr>
          <w:szCs w:val="28"/>
        </w:rPr>
        <w:t>с</w:t>
      </w:r>
      <w:r w:rsidR="005D2E8A" w:rsidRPr="000E212E">
        <w:rPr>
          <w:szCs w:val="28"/>
        </w:rPr>
        <w:t>тем водоотведения</w:t>
      </w:r>
    </w:p>
    <w:p w:rsidR="00C26C37"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Централизованной системой </w:t>
      </w:r>
      <w:r w:rsidR="007864D4" w:rsidRPr="000E212E">
        <w:rPr>
          <w:rFonts w:ascii="Times New Roman" w:hAnsi="Times New Roman" w:cs="Times New Roman"/>
          <w:sz w:val="28"/>
          <w:szCs w:val="28"/>
        </w:rPr>
        <w:t>водоотведения</w:t>
      </w:r>
      <w:r w:rsidRPr="000E212E">
        <w:rPr>
          <w:rFonts w:ascii="Times New Roman" w:hAnsi="Times New Roman" w:cs="Times New Roman"/>
          <w:sz w:val="28"/>
          <w:szCs w:val="28"/>
        </w:rPr>
        <w:t xml:space="preserve"> охвачена </w:t>
      </w:r>
      <w:r w:rsidR="006C48AD" w:rsidRPr="000E212E">
        <w:rPr>
          <w:rFonts w:ascii="Times New Roman" w:hAnsi="Times New Roman" w:cs="Times New Roman"/>
          <w:sz w:val="28"/>
          <w:szCs w:val="28"/>
        </w:rPr>
        <w:t>центральная часть</w:t>
      </w:r>
      <w:r w:rsidRPr="000E212E">
        <w:rPr>
          <w:rFonts w:ascii="Times New Roman" w:hAnsi="Times New Roman" w:cs="Times New Roman"/>
          <w:sz w:val="28"/>
          <w:szCs w:val="28"/>
        </w:rPr>
        <w:t xml:space="preserve"> </w:t>
      </w:r>
      <w:r w:rsidR="0093742E">
        <w:rPr>
          <w:rFonts w:ascii="Times New Roman" w:hAnsi="Times New Roman" w:cs="Times New Roman"/>
          <w:sz w:val="28"/>
          <w:szCs w:val="28"/>
        </w:rPr>
        <w:t>п. Ключевский</w:t>
      </w:r>
      <w:r w:rsidR="007864D4" w:rsidRPr="000E212E">
        <w:rPr>
          <w:rFonts w:ascii="Times New Roman" w:hAnsi="Times New Roman" w:cs="Times New Roman"/>
          <w:sz w:val="28"/>
          <w:szCs w:val="28"/>
        </w:rPr>
        <w:t>.</w:t>
      </w:r>
      <w:r w:rsidRPr="000E212E">
        <w:rPr>
          <w:rFonts w:ascii="Times New Roman" w:hAnsi="Times New Roman" w:cs="Times New Roman"/>
          <w:sz w:val="28"/>
          <w:szCs w:val="28"/>
        </w:rPr>
        <w:t xml:space="preserve"> Технологическая зона водоотведения </w:t>
      </w:r>
      <w:r w:rsidR="00C26C37">
        <w:rPr>
          <w:rFonts w:ascii="Times New Roman" w:hAnsi="Times New Roman" w:cs="Times New Roman"/>
          <w:sz w:val="28"/>
          <w:szCs w:val="28"/>
        </w:rPr>
        <w:t xml:space="preserve">имеет </w:t>
      </w:r>
      <w:r w:rsidR="00C163FB">
        <w:rPr>
          <w:rFonts w:ascii="Times New Roman" w:hAnsi="Times New Roman" w:cs="Times New Roman"/>
          <w:sz w:val="28"/>
          <w:szCs w:val="28"/>
        </w:rPr>
        <w:t>один</w:t>
      </w:r>
      <w:r w:rsidR="006C48AD" w:rsidRPr="000E212E">
        <w:rPr>
          <w:rFonts w:ascii="Times New Roman" w:hAnsi="Times New Roman" w:cs="Times New Roman"/>
          <w:sz w:val="28"/>
          <w:szCs w:val="28"/>
        </w:rPr>
        <w:t xml:space="preserve"> бассейн</w:t>
      </w:r>
      <w:r w:rsidRPr="000E212E">
        <w:rPr>
          <w:rFonts w:ascii="Times New Roman" w:hAnsi="Times New Roman" w:cs="Times New Roman"/>
          <w:sz w:val="28"/>
          <w:szCs w:val="28"/>
        </w:rPr>
        <w:t xml:space="preserve"> канализ</w:t>
      </w:r>
      <w:r w:rsidRPr="000E212E">
        <w:rPr>
          <w:rFonts w:ascii="Times New Roman" w:hAnsi="Times New Roman" w:cs="Times New Roman"/>
          <w:sz w:val="28"/>
          <w:szCs w:val="28"/>
        </w:rPr>
        <w:t>о</w:t>
      </w:r>
      <w:r w:rsidRPr="000E212E">
        <w:rPr>
          <w:rFonts w:ascii="Times New Roman" w:hAnsi="Times New Roman" w:cs="Times New Roman"/>
          <w:sz w:val="28"/>
          <w:szCs w:val="28"/>
        </w:rPr>
        <w:t>вания</w:t>
      </w:r>
      <w:r w:rsidR="00C26C37">
        <w:rPr>
          <w:rFonts w:ascii="Times New Roman" w:hAnsi="Times New Roman" w:cs="Times New Roman"/>
          <w:sz w:val="28"/>
          <w:szCs w:val="28"/>
        </w:rPr>
        <w:t>.</w:t>
      </w:r>
    </w:p>
    <w:p w:rsidR="00AD5AA9" w:rsidRDefault="00C163FB" w:rsidP="00C163F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Б</w:t>
      </w:r>
      <w:r w:rsidR="00C26C37">
        <w:rPr>
          <w:rFonts w:ascii="Times New Roman" w:hAnsi="Times New Roman" w:cs="Times New Roman"/>
          <w:sz w:val="28"/>
          <w:szCs w:val="28"/>
        </w:rPr>
        <w:t>ассейн канализования принимает стоки от</w:t>
      </w:r>
      <w:r>
        <w:rPr>
          <w:rFonts w:ascii="Times New Roman" w:hAnsi="Times New Roman" w:cs="Times New Roman"/>
          <w:sz w:val="28"/>
          <w:szCs w:val="28"/>
        </w:rPr>
        <w:t xml:space="preserve"> трех</w:t>
      </w:r>
      <w:r w:rsidR="00C26C37">
        <w:rPr>
          <w:rFonts w:ascii="Times New Roman" w:hAnsi="Times New Roman" w:cs="Times New Roman"/>
          <w:sz w:val="28"/>
          <w:szCs w:val="28"/>
        </w:rPr>
        <w:t xml:space="preserve"> </w:t>
      </w:r>
      <w:r>
        <w:rPr>
          <w:rFonts w:ascii="Times New Roman" w:hAnsi="Times New Roman" w:cs="Times New Roman"/>
          <w:sz w:val="28"/>
          <w:szCs w:val="28"/>
        </w:rPr>
        <w:t xml:space="preserve">54-х квартирных </w:t>
      </w:r>
      <w:r w:rsidR="00C26C37">
        <w:rPr>
          <w:rFonts w:ascii="Times New Roman" w:hAnsi="Times New Roman" w:cs="Times New Roman"/>
          <w:sz w:val="28"/>
          <w:szCs w:val="28"/>
        </w:rPr>
        <w:t>жилых д</w:t>
      </w:r>
      <w:r w:rsidR="00C26C37">
        <w:rPr>
          <w:rFonts w:ascii="Times New Roman" w:hAnsi="Times New Roman" w:cs="Times New Roman"/>
          <w:sz w:val="28"/>
          <w:szCs w:val="28"/>
        </w:rPr>
        <w:t>о</w:t>
      </w:r>
      <w:r w:rsidR="00C26C37">
        <w:rPr>
          <w:rFonts w:ascii="Times New Roman" w:hAnsi="Times New Roman" w:cs="Times New Roman"/>
          <w:sz w:val="28"/>
          <w:szCs w:val="28"/>
        </w:rPr>
        <w:t>мов</w:t>
      </w:r>
      <w:r>
        <w:rPr>
          <w:rFonts w:ascii="Times New Roman" w:hAnsi="Times New Roman" w:cs="Times New Roman"/>
          <w:sz w:val="28"/>
          <w:szCs w:val="28"/>
        </w:rPr>
        <w:t>, детского сада, школы</w:t>
      </w:r>
      <w:r w:rsidR="00B7042F"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w:t>
      </w:r>
      <w:r w:rsidR="00A37F14" w:rsidRPr="000E212E">
        <w:rPr>
          <w:rFonts w:ascii="Times New Roman" w:hAnsi="Times New Roman" w:cs="Times New Roman"/>
          <w:sz w:val="28"/>
          <w:szCs w:val="28"/>
        </w:rPr>
        <w:t>Сточн</w:t>
      </w:r>
      <w:r w:rsidR="00AD5AA9" w:rsidRPr="000E212E">
        <w:rPr>
          <w:rFonts w:ascii="Times New Roman" w:hAnsi="Times New Roman" w:cs="Times New Roman"/>
          <w:sz w:val="28"/>
          <w:szCs w:val="28"/>
        </w:rPr>
        <w:t>ые воды самотечно поступают со всех участков системы водоотведения в коллектор и транспортиру</w:t>
      </w:r>
      <w:r w:rsidR="00006192">
        <w:rPr>
          <w:rFonts w:ascii="Times New Roman" w:hAnsi="Times New Roman" w:cs="Times New Roman"/>
          <w:sz w:val="28"/>
          <w:szCs w:val="28"/>
        </w:rPr>
        <w:t>ется в реку.</w:t>
      </w:r>
    </w:p>
    <w:p w:rsidR="00AD5AA9" w:rsidRPr="005474C0" w:rsidRDefault="00AD5AA9" w:rsidP="006D25C6">
      <w:pPr>
        <w:pStyle w:val="2"/>
        <w:rPr>
          <w:szCs w:val="28"/>
        </w:rPr>
      </w:pPr>
      <w:r w:rsidRPr="005474C0">
        <w:rPr>
          <w:szCs w:val="28"/>
        </w:rPr>
        <w:lastRenderedPageBreak/>
        <w:t>1.4 Описание технической возможности утилизации осадков сточных вод на очистных сооружениях существующей централизованной системы вод</w:t>
      </w:r>
      <w:r w:rsidRPr="005474C0">
        <w:rPr>
          <w:szCs w:val="28"/>
        </w:rPr>
        <w:t>о</w:t>
      </w:r>
      <w:r w:rsidR="00AA5CAE" w:rsidRPr="005474C0">
        <w:rPr>
          <w:szCs w:val="28"/>
        </w:rPr>
        <w:t>отведения</w:t>
      </w:r>
    </w:p>
    <w:p w:rsidR="005474C0" w:rsidRDefault="005474C0" w:rsidP="00A37F14">
      <w:pPr>
        <w:pStyle w:val="aff8"/>
        <w:spacing w:line="360" w:lineRule="auto"/>
        <w:ind w:firstLine="567"/>
        <w:jc w:val="both"/>
        <w:rPr>
          <w:sz w:val="28"/>
          <w:szCs w:val="28"/>
        </w:rPr>
      </w:pPr>
      <w:r>
        <w:rPr>
          <w:sz w:val="28"/>
          <w:szCs w:val="28"/>
        </w:rPr>
        <w:t>В связи с отсутствием очистных сооружений в п. Ключевский не произв</w:t>
      </w:r>
      <w:r>
        <w:rPr>
          <w:sz w:val="28"/>
          <w:szCs w:val="28"/>
        </w:rPr>
        <w:t>о</w:t>
      </w:r>
      <w:r>
        <w:rPr>
          <w:sz w:val="28"/>
          <w:szCs w:val="28"/>
        </w:rPr>
        <w:t xml:space="preserve">диться утилизация осадков сточных вод. </w:t>
      </w:r>
    </w:p>
    <w:p w:rsidR="00A37F14" w:rsidRPr="000E212E" w:rsidRDefault="00B02FA5" w:rsidP="00A37F14">
      <w:pPr>
        <w:pStyle w:val="aff8"/>
        <w:spacing w:line="360" w:lineRule="auto"/>
        <w:ind w:firstLine="567"/>
        <w:jc w:val="both"/>
        <w:rPr>
          <w:sz w:val="28"/>
          <w:szCs w:val="28"/>
        </w:rPr>
      </w:pPr>
      <w:r w:rsidRPr="000E212E">
        <w:rPr>
          <w:sz w:val="28"/>
          <w:szCs w:val="28"/>
        </w:rPr>
        <w:t xml:space="preserve">Техническая возможность переработки и утилизации образующихся осадков в </w:t>
      </w:r>
      <w:r w:rsidR="0093742E">
        <w:rPr>
          <w:sz w:val="28"/>
          <w:szCs w:val="28"/>
        </w:rPr>
        <w:t>п. Ключевский</w:t>
      </w:r>
      <w:r w:rsidRPr="000E212E">
        <w:rPr>
          <w:sz w:val="28"/>
          <w:szCs w:val="28"/>
        </w:rPr>
        <w:t xml:space="preserve">  </w:t>
      </w:r>
      <w:r w:rsidR="00366B45" w:rsidRPr="000E212E">
        <w:rPr>
          <w:sz w:val="28"/>
          <w:szCs w:val="28"/>
        </w:rPr>
        <w:t>отсутствует</w:t>
      </w:r>
      <w:r w:rsidRPr="000E212E">
        <w:rPr>
          <w:sz w:val="28"/>
          <w:szCs w:val="28"/>
        </w:rPr>
        <w:t>.</w:t>
      </w:r>
    </w:p>
    <w:p w:rsidR="00AD5AA9" w:rsidRPr="000E212E" w:rsidRDefault="00AD5AA9" w:rsidP="006D25C6">
      <w:pPr>
        <w:pStyle w:val="2"/>
        <w:rPr>
          <w:szCs w:val="28"/>
        </w:rPr>
      </w:pPr>
      <w:r w:rsidRPr="000E212E">
        <w:rPr>
          <w:szCs w:val="28"/>
        </w:rPr>
        <w:t>1.5 Описание состояния и функционирования канализационных колле</w:t>
      </w:r>
      <w:r w:rsidRPr="000E212E">
        <w:rPr>
          <w:szCs w:val="28"/>
        </w:rPr>
        <w:t>к</w:t>
      </w:r>
      <w:r w:rsidRPr="000E212E">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w:t>
      </w:r>
      <w:r w:rsidR="005D2E8A" w:rsidRPr="000E212E">
        <w:rPr>
          <w:szCs w:val="28"/>
        </w:rPr>
        <w:t>изованной системы водоотведения</w:t>
      </w:r>
    </w:p>
    <w:p w:rsidR="00AC5B74" w:rsidRPr="000E212E" w:rsidRDefault="00AC5B74" w:rsidP="00AC5B74">
      <w:pPr>
        <w:pStyle w:val="29"/>
        <w:spacing w:after="0" w:line="360" w:lineRule="auto"/>
        <w:ind w:left="0" w:firstLine="567"/>
        <w:jc w:val="both"/>
        <w:rPr>
          <w:sz w:val="28"/>
          <w:szCs w:val="28"/>
        </w:rPr>
      </w:pPr>
      <w:r w:rsidRPr="000E212E">
        <w:rPr>
          <w:sz w:val="28"/>
          <w:szCs w:val="28"/>
        </w:rPr>
        <w:t xml:space="preserve">Протяженность канализационных сетей </w:t>
      </w:r>
      <w:r w:rsidR="00B00D40">
        <w:rPr>
          <w:sz w:val="28"/>
          <w:szCs w:val="28"/>
        </w:rPr>
        <w:t>Городского</w:t>
      </w:r>
      <w:r w:rsidR="0093742E">
        <w:rPr>
          <w:sz w:val="28"/>
          <w:szCs w:val="28"/>
        </w:rPr>
        <w:t xml:space="preserve"> поселения «Ключевское»</w:t>
      </w:r>
      <w:r w:rsidR="00B02FA5" w:rsidRPr="000E212E">
        <w:rPr>
          <w:sz w:val="28"/>
          <w:szCs w:val="28"/>
        </w:rPr>
        <w:t xml:space="preserve"> составляет </w:t>
      </w:r>
      <w:r w:rsidR="005474C0">
        <w:rPr>
          <w:sz w:val="28"/>
          <w:szCs w:val="28"/>
        </w:rPr>
        <w:t>0</w:t>
      </w:r>
      <w:r w:rsidR="00B02FA5" w:rsidRPr="000E212E">
        <w:rPr>
          <w:sz w:val="28"/>
          <w:szCs w:val="28"/>
        </w:rPr>
        <w:t>,</w:t>
      </w:r>
      <w:r w:rsidR="00C26C37">
        <w:rPr>
          <w:sz w:val="28"/>
          <w:szCs w:val="28"/>
        </w:rPr>
        <w:t>4</w:t>
      </w:r>
      <w:r w:rsidRPr="000E212E">
        <w:rPr>
          <w:sz w:val="28"/>
          <w:szCs w:val="28"/>
        </w:rPr>
        <w:t xml:space="preserve"> км</w:t>
      </w:r>
      <w:r w:rsidR="00C26C37">
        <w:rPr>
          <w:sz w:val="28"/>
          <w:szCs w:val="28"/>
        </w:rPr>
        <w:t xml:space="preserve">. Диаметры трубопроводов -  </w:t>
      </w:r>
      <w:r w:rsidR="005474C0">
        <w:rPr>
          <w:sz w:val="28"/>
          <w:szCs w:val="28"/>
        </w:rPr>
        <w:t>Ду1</w:t>
      </w:r>
      <w:r w:rsidR="008F6C46">
        <w:rPr>
          <w:sz w:val="28"/>
          <w:szCs w:val="28"/>
        </w:rPr>
        <w:t xml:space="preserve">00мм </w:t>
      </w:r>
      <w:r w:rsidR="00B02FA5" w:rsidRPr="000E212E">
        <w:rPr>
          <w:sz w:val="28"/>
          <w:szCs w:val="28"/>
        </w:rPr>
        <w:t xml:space="preserve"> материал трубопроводов</w:t>
      </w:r>
      <w:r w:rsidR="00341DD2" w:rsidRPr="000E212E">
        <w:rPr>
          <w:sz w:val="28"/>
          <w:szCs w:val="28"/>
        </w:rPr>
        <w:t xml:space="preserve"> - </w:t>
      </w:r>
      <w:r w:rsidR="008F6C46">
        <w:rPr>
          <w:sz w:val="28"/>
          <w:szCs w:val="28"/>
        </w:rPr>
        <w:t>чугун</w:t>
      </w:r>
      <w:r w:rsidR="00B02FA5" w:rsidRPr="000E212E">
        <w:rPr>
          <w:sz w:val="28"/>
          <w:szCs w:val="28"/>
        </w:rPr>
        <w:t xml:space="preserve">, износ  составляет </w:t>
      </w:r>
      <w:r w:rsidR="008F6C46">
        <w:rPr>
          <w:sz w:val="28"/>
          <w:szCs w:val="28"/>
        </w:rPr>
        <w:t>10</w:t>
      </w:r>
      <w:r w:rsidR="0061442F" w:rsidRPr="000E212E">
        <w:rPr>
          <w:sz w:val="28"/>
          <w:szCs w:val="28"/>
        </w:rPr>
        <w:t>0%</w:t>
      </w:r>
      <w:r w:rsidRPr="000E212E">
        <w:rPr>
          <w:sz w:val="28"/>
          <w:szCs w:val="28"/>
        </w:rPr>
        <w:t>.</w:t>
      </w:r>
      <w:r w:rsidR="00D32EF5" w:rsidRPr="000E212E">
        <w:rPr>
          <w:sz w:val="28"/>
          <w:szCs w:val="28"/>
        </w:rPr>
        <w:t xml:space="preserve"> Таким образом, из-за высокой степени износа замене подлежат </w:t>
      </w:r>
      <w:r w:rsidR="005474C0">
        <w:rPr>
          <w:sz w:val="28"/>
          <w:szCs w:val="28"/>
        </w:rPr>
        <w:t>0</w:t>
      </w:r>
      <w:r w:rsidR="00B02FA5" w:rsidRPr="000E212E">
        <w:rPr>
          <w:sz w:val="28"/>
          <w:szCs w:val="28"/>
        </w:rPr>
        <w:t>,</w:t>
      </w:r>
      <w:r w:rsidR="00C26C37">
        <w:rPr>
          <w:sz w:val="28"/>
          <w:szCs w:val="28"/>
        </w:rPr>
        <w:t>4</w:t>
      </w:r>
      <w:r w:rsidR="00D32EF5" w:rsidRPr="000E212E">
        <w:rPr>
          <w:sz w:val="28"/>
          <w:szCs w:val="28"/>
        </w:rPr>
        <w:t xml:space="preserve"> км уличных канализационных сетей.</w:t>
      </w:r>
    </w:p>
    <w:p w:rsidR="00AA5CAE" w:rsidRPr="000E212E" w:rsidRDefault="00D32EF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При замене трубопроводов следует помнить о регионе строительства, при этом п</w:t>
      </w:r>
      <w:r w:rsidR="00AA5CAE" w:rsidRPr="000E212E">
        <w:rPr>
          <w:rFonts w:ascii="Times New Roman" w:hAnsi="Times New Roman" w:cs="Times New Roman"/>
          <w:sz w:val="28"/>
          <w:szCs w:val="28"/>
        </w:rPr>
        <w:t>рименение железобетонных и асбестоцементных труб не допускается; м</w:t>
      </w:r>
      <w:r w:rsidR="00AA5CAE" w:rsidRPr="000E212E">
        <w:rPr>
          <w:rFonts w:ascii="Times New Roman" w:hAnsi="Times New Roman" w:cs="Times New Roman"/>
          <w:sz w:val="28"/>
          <w:szCs w:val="28"/>
        </w:rPr>
        <w:t>а</w:t>
      </w:r>
      <w:r w:rsidR="00AA5CAE" w:rsidRPr="000E212E">
        <w:rPr>
          <w:rFonts w:ascii="Times New Roman" w:hAnsi="Times New Roman" w:cs="Times New Roman"/>
          <w:sz w:val="28"/>
          <w:szCs w:val="28"/>
        </w:rPr>
        <w:t>териал труб для напорных сетей канализации следует принимать как для труб в</w:t>
      </w:r>
      <w:r w:rsidR="00AA5CAE" w:rsidRPr="000E212E">
        <w:rPr>
          <w:rFonts w:ascii="Times New Roman" w:hAnsi="Times New Roman" w:cs="Times New Roman"/>
          <w:sz w:val="28"/>
          <w:szCs w:val="28"/>
        </w:rPr>
        <w:t>о</w:t>
      </w:r>
      <w:r w:rsidR="00AA5CAE" w:rsidRPr="000E212E">
        <w:rPr>
          <w:rFonts w:ascii="Times New Roman" w:hAnsi="Times New Roman" w:cs="Times New Roman"/>
          <w:sz w:val="28"/>
          <w:szCs w:val="28"/>
        </w:rPr>
        <w:t>допроводных сетей; для самотечных сетей канализации надлежит применять тр</w:t>
      </w:r>
      <w:r w:rsidR="00AA5CAE" w:rsidRPr="000E212E">
        <w:rPr>
          <w:rFonts w:ascii="Times New Roman" w:hAnsi="Times New Roman" w:cs="Times New Roman"/>
          <w:sz w:val="28"/>
          <w:szCs w:val="28"/>
        </w:rPr>
        <w:t>у</w:t>
      </w:r>
      <w:r w:rsidR="00AA5CAE" w:rsidRPr="000E212E">
        <w:rPr>
          <w:rFonts w:ascii="Times New Roman" w:hAnsi="Times New Roman" w:cs="Times New Roman"/>
          <w:sz w:val="28"/>
          <w:szCs w:val="28"/>
        </w:rPr>
        <w:t>бы полиэтиленовые и чугунные с резиновой уплотнительной манжетой</w:t>
      </w:r>
    </w:p>
    <w:p w:rsidR="00AD5AA9" w:rsidRPr="000E212E" w:rsidRDefault="00AD5AA9" w:rsidP="006D25C6">
      <w:pPr>
        <w:pStyle w:val="2"/>
        <w:rPr>
          <w:szCs w:val="28"/>
        </w:rPr>
      </w:pPr>
      <w:r w:rsidRPr="000E212E">
        <w:rPr>
          <w:szCs w:val="28"/>
        </w:rPr>
        <w:t>1.6 Оценка безопасности и надежности объектов централизованной си</w:t>
      </w:r>
      <w:r w:rsidRPr="000E212E">
        <w:rPr>
          <w:szCs w:val="28"/>
        </w:rPr>
        <w:t>с</w:t>
      </w:r>
      <w:r w:rsidRPr="000E212E">
        <w:rPr>
          <w:szCs w:val="28"/>
        </w:rPr>
        <w:t>темы в</w:t>
      </w:r>
      <w:r w:rsidR="005D2E8A" w:rsidRPr="000E212E">
        <w:rPr>
          <w:szCs w:val="28"/>
        </w:rPr>
        <w:t>одоотведения и их управляемости</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Эксплуатация объектов централизованной системы водоотведения</w:t>
      </w:r>
      <w:r w:rsidR="00FF1218" w:rsidRPr="000E212E">
        <w:rPr>
          <w:rFonts w:ascii="Times New Roman" w:hAnsi="Times New Roman" w:cs="Times New Roman"/>
          <w:sz w:val="28"/>
          <w:szCs w:val="28"/>
        </w:rPr>
        <w:t xml:space="preserve"> </w:t>
      </w:r>
      <w:r w:rsidR="0093742E">
        <w:rPr>
          <w:rFonts w:ascii="Times New Roman" w:hAnsi="Times New Roman" w:cs="Times New Roman"/>
          <w:sz w:val="28"/>
          <w:szCs w:val="28"/>
        </w:rPr>
        <w:t>п. Кл</w:t>
      </w:r>
      <w:r w:rsidR="0093742E">
        <w:rPr>
          <w:rFonts w:ascii="Times New Roman" w:hAnsi="Times New Roman" w:cs="Times New Roman"/>
          <w:sz w:val="28"/>
          <w:szCs w:val="28"/>
        </w:rPr>
        <w:t>ю</w:t>
      </w:r>
      <w:r w:rsidR="0093742E">
        <w:rPr>
          <w:rFonts w:ascii="Times New Roman" w:hAnsi="Times New Roman" w:cs="Times New Roman"/>
          <w:sz w:val="28"/>
          <w:szCs w:val="28"/>
        </w:rPr>
        <w:t>чевский</w:t>
      </w:r>
      <w:r w:rsidRPr="000E212E">
        <w:rPr>
          <w:rFonts w:ascii="Times New Roman" w:hAnsi="Times New Roman" w:cs="Times New Roman"/>
          <w:sz w:val="28"/>
          <w:szCs w:val="28"/>
        </w:rPr>
        <w:t xml:space="preserve"> не безопасна и может привести к возникновению аварийных ситуаций. Канализационные сети изношены</w:t>
      </w:r>
      <w:r w:rsidR="00AF3837" w:rsidRPr="000E212E">
        <w:rPr>
          <w:rFonts w:ascii="Times New Roman" w:hAnsi="Times New Roman" w:cs="Times New Roman"/>
          <w:sz w:val="28"/>
          <w:szCs w:val="28"/>
        </w:rPr>
        <w:t xml:space="preserve">, </w:t>
      </w:r>
      <w:r w:rsidR="00D32EF5" w:rsidRPr="000E212E">
        <w:rPr>
          <w:rFonts w:ascii="Times New Roman" w:hAnsi="Times New Roman" w:cs="Times New Roman"/>
          <w:sz w:val="28"/>
          <w:szCs w:val="28"/>
        </w:rPr>
        <w:t>большая часть канализационной сети требуе</w:t>
      </w:r>
      <w:r w:rsidR="00AF3837" w:rsidRPr="000E212E">
        <w:rPr>
          <w:rFonts w:ascii="Times New Roman" w:hAnsi="Times New Roman" w:cs="Times New Roman"/>
          <w:sz w:val="28"/>
          <w:szCs w:val="28"/>
        </w:rPr>
        <w:t>т замены.</w:t>
      </w:r>
    </w:p>
    <w:p w:rsidR="00AD5AA9" w:rsidRPr="000E212E" w:rsidRDefault="00AD5AA9" w:rsidP="006D25C6">
      <w:pPr>
        <w:pStyle w:val="2"/>
        <w:rPr>
          <w:szCs w:val="28"/>
        </w:rPr>
      </w:pPr>
      <w:r w:rsidRPr="000E212E">
        <w:rPr>
          <w:szCs w:val="28"/>
        </w:rPr>
        <w:lastRenderedPageBreak/>
        <w:t>1.7 Оценка воздействия сбросов сточных вод через централизованную систему водоотв</w:t>
      </w:r>
      <w:r w:rsidR="005D2E8A" w:rsidRPr="000E212E">
        <w:rPr>
          <w:szCs w:val="28"/>
        </w:rPr>
        <w:t>едения на окружающую среду</w:t>
      </w:r>
    </w:p>
    <w:p w:rsidR="00D32EF5" w:rsidRPr="000E212E" w:rsidRDefault="00D32EF5" w:rsidP="00D32EF5">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Отбор проб и анализ сточных вод не производились, однако, </w:t>
      </w:r>
      <w:r w:rsidR="00C01B8E">
        <w:rPr>
          <w:rFonts w:ascii="Times New Roman" w:hAnsi="Times New Roman" w:cs="Times New Roman"/>
          <w:sz w:val="28"/>
          <w:szCs w:val="28"/>
        </w:rPr>
        <w:t xml:space="preserve">при </w:t>
      </w:r>
      <w:r w:rsidRPr="000E212E">
        <w:rPr>
          <w:rFonts w:ascii="Times New Roman" w:hAnsi="Times New Roman" w:cs="Times New Roman"/>
          <w:sz w:val="28"/>
          <w:szCs w:val="28"/>
        </w:rPr>
        <w:t>работ</w:t>
      </w:r>
      <w:r w:rsidR="00C01B8E">
        <w:rPr>
          <w:rFonts w:ascii="Times New Roman" w:hAnsi="Times New Roman" w:cs="Times New Roman"/>
          <w:sz w:val="28"/>
          <w:szCs w:val="28"/>
        </w:rPr>
        <w:t>е</w:t>
      </w:r>
      <w:r w:rsidRPr="000E212E">
        <w:rPr>
          <w:rFonts w:ascii="Times New Roman" w:hAnsi="Times New Roman" w:cs="Times New Roman"/>
          <w:sz w:val="28"/>
          <w:szCs w:val="28"/>
        </w:rPr>
        <w:t xml:space="preserve"> оч</w:t>
      </w:r>
      <w:r w:rsidRPr="000E212E">
        <w:rPr>
          <w:rFonts w:ascii="Times New Roman" w:hAnsi="Times New Roman" w:cs="Times New Roman"/>
          <w:sz w:val="28"/>
          <w:szCs w:val="28"/>
        </w:rPr>
        <w:t>и</w:t>
      </w:r>
      <w:r w:rsidRPr="000E212E">
        <w:rPr>
          <w:rFonts w:ascii="Times New Roman" w:hAnsi="Times New Roman" w:cs="Times New Roman"/>
          <w:sz w:val="28"/>
          <w:szCs w:val="28"/>
        </w:rPr>
        <w:t>стных сооружений</w:t>
      </w:r>
      <w:r w:rsidR="00C01B8E">
        <w:rPr>
          <w:rFonts w:ascii="Times New Roman" w:hAnsi="Times New Roman" w:cs="Times New Roman"/>
          <w:sz w:val="28"/>
          <w:szCs w:val="28"/>
        </w:rPr>
        <w:t xml:space="preserve"> (проектируемых)</w:t>
      </w:r>
      <w:r w:rsidRPr="000E212E">
        <w:rPr>
          <w:rFonts w:ascii="Times New Roman" w:hAnsi="Times New Roman" w:cs="Times New Roman"/>
          <w:sz w:val="28"/>
          <w:szCs w:val="28"/>
        </w:rPr>
        <w:t xml:space="preserve"> должна обеспечивать</w:t>
      </w:r>
      <w:r w:rsidR="00C01B8E">
        <w:rPr>
          <w:rFonts w:ascii="Times New Roman" w:hAnsi="Times New Roman" w:cs="Times New Roman"/>
          <w:sz w:val="28"/>
          <w:szCs w:val="28"/>
        </w:rPr>
        <w:t>ся</w:t>
      </w:r>
      <w:r w:rsidRPr="000E212E">
        <w:rPr>
          <w:rFonts w:ascii="Times New Roman" w:hAnsi="Times New Roman" w:cs="Times New Roman"/>
          <w:sz w:val="28"/>
          <w:szCs w:val="28"/>
        </w:rPr>
        <w:t xml:space="preserve"> очистк</w:t>
      </w:r>
      <w:r w:rsidR="00C01B8E">
        <w:rPr>
          <w:rFonts w:ascii="Times New Roman" w:hAnsi="Times New Roman" w:cs="Times New Roman"/>
          <w:sz w:val="28"/>
          <w:szCs w:val="28"/>
        </w:rPr>
        <w:t>а</w:t>
      </w:r>
      <w:r w:rsidRPr="000E212E">
        <w:rPr>
          <w:rFonts w:ascii="Times New Roman" w:hAnsi="Times New Roman" w:cs="Times New Roman"/>
          <w:sz w:val="28"/>
          <w:szCs w:val="28"/>
        </w:rPr>
        <w:t xml:space="preserve"> сточны</w:t>
      </w:r>
      <w:r w:rsidR="00C01B8E">
        <w:rPr>
          <w:rFonts w:ascii="Times New Roman" w:hAnsi="Times New Roman" w:cs="Times New Roman"/>
          <w:sz w:val="28"/>
          <w:szCs w:val="28"/>
        </w:rPr>
        <w:t>х</w:t>
      </w:r>
      <w:r w:rsidRPr="000E212E">
        <w:rPr>
          <w:rFonts w:ascii="Times New Roman" w:hAnsi="Times New Roman" w:cs="Times New Roman"/>
          <w:sz w:val="28"/>
          <w:szCs w:val="28"/>
        </w:rPr>
        <w:t xml:space="preserve"> вод до п</w:t>
      </w:r>
      <w:r w:rsidRPr="000E212E">
        <w:rPr>
          <w:rFonts w:ascii="Times New Roman" w:hAnsi="Times New Roman" w:cs="Times New Roman"/>
          <w:sz w:val="28"/>
          <w:szCs w:val="28"/>
        </w:rPr>
        <w:t>о</w:t>
      </w:r>
      <w:r w:rsidRPr="000E212E">
        <w:rPr>
          <w:rFonts w:ascii="Times New Roman" w:hAnsi="Times New Roman" w:cs="Times New Roman"/>
          <w:sz w:val="28"/>
          <w:szCs w:val="28"/>
        </w:rPr>
        <w:t>казателей, приведенных в таблице 1.2.</w:t>
      </w:r>
    </w:p>
    <w:p w:rsidR="00FB760A" w:rsidRPr="000E212E" w:rsidRDefault="00FB760A" w:rsidP="008F6C4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heme="minorEastAsia" w:hAnsi="Times New Roman" w:cs="Times New Roman"/>
          <w:sz w:val="28"/>
          <w:szCs w:val="28"/>
          <w:lang w:eastAsia="ru-RU"/>
        </w:rPr>
        <w:t>Мониторинг качества сточных вод после очистных сооружений должен пр</w:t>
      </w:r>
      <w:r w:rsidRPr="000E212E">
        <w:rPr>
          <w:rFonts w:ascii="Times New Roman" w:eastAsiaTheme="minorEastAsia" w:hAnsi="Times New Roman" w:cs="Times New Roman"/>
          <w:sz w:val="28"/>
          <w:szCs w:val="28"/>
          <w:lang w:eastAsia="ru-RU"/>
        </w:rPr>
        <w:t>о</w:t>
      </w:r>
      <w:r w:rsidRPr="000E212E">
        <w:rPr>
          <w:rFonts w:ascii="Times New Roman" w:eastAsiaTheme="minorEastAsia" w:hAnsi="Times New Roman" w:cs="Times New Roman"/>
          <w:sz w:val="28"/>
          <w:szCs w:val="28"/>
          <w:lang w:eastAsia="ru-RU"/>
        </w:rPr>
        <w:t xml:space="preserve">изводиться аттестованной химической лабораторией очистных сооружений. </w:t>
      </w:r>
    </w:p>
    <w:p w:rsidR="00D32EF5" w:rsidRPr="000E212E" w:rsidRDefault="00D32EF5" w:rsidP="00D32EF5">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Таблица 1.2 − Показатели качества сточных вод</w:t>
      </w:r>
    </w:p>
    <w:tbl>
      <w:tblPr>
        <w:tblW w:w="489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701"/>
        <w:gridCol w:w="720"/>
        <w:gridCol w:w="2032"/>
        <w:gridCol w:w="1784"/>
        <w:gridCol w:w="1984"/>
        <w:gridCol w:w="1701"/>
      </w:tblGrid>
      <w:tr w:rsidR="00D32EF5" w:rsidRPr="000E212E" w:rsidTr="008F106E">
        <w:trPr>
          <w:trHeight w:val="1469"/>
        </w:trPr>
        <w:tc>
          <w:tcPr>
            <w:tcW w:w="857" w:type="pct"/>
            <w:tcBorders>
              <w:top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Загрязняющее вещество</w:t>
            </w:r>
          </w:p>
        </w:tc>
        <w:tc>
          <w:tcPr>
            <w:tcW w:w="363"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Код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w:t>
            </w:r>
            <w:r w:rsidRPr="000E212E">
              <w:rPr>
                <w:rFonts w:ascii="Times New Roman" w:eastAsiaTheme="minorEastAsia" w:hAnsi="Times New Roman" w:cs="Times New Roman"/>
                <w:sz w:val="24"/>
                <w:szCs w:val="24"/>
                <w:lang w:eastAsia="ru-RU"/>
              </w:rPr>
              <w:t>-</w:t>
            </w:r>
            <w:r w:rsidRPr="000E212E">
              <w:rPr>
                <w:rFonts w:ascii="Times New Roman" w:eastAsia="Times New Roman" w:hAnsi="Times New Roman" w:cs="Times New Roman"/>
                <w:sz w:val="24"/>
                <w:szCs w:val="24"/>
                <w:lang w:eastAsia="ru-RU"/>
              </w:rPr>
              <w:t>няющ</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ства</w:t>
            </w:r>
          </w:p>
        </w:tc>
        <w:tc>
          <w:tcPr>
            <w:tcW w:w="1024"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w:t>
            </w:r>
            <w:r w:rsidRPr="000E212E">
              <w:rPr>
                <w:rFonts w:ascii="Times New Roman" w:eastAsia="Times New Roman" w:hAnsi="Times New Roman" w:cs="Times New Roman"/>
                <w:sz w:val="24"/>
                <w:szCs w:val="24"/>
                <w:lang w:eastAsia="ru-RU"/>
              </w:rPr>
              <w:t>н</w:t>
            </w:r>
            <w:r w:rsidRPr="000E212E">
              <w:rPr>
                <w:rFonts w:ascii="Times New Roman" w:eastAsia="Times New Roman" w:hAnsi="Times New Roman" w:cs="Times New Roman"/>
                <w:sz w:val="24"/>
                <w:szCs w:val="24"/>
                <w:lang w:eastAsia="ru-RU"/>
              </w:rPr>
              <w:t>центрация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норматива д</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пустимого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мг/дм3</w:t>
            </w:r>
          </w:p>
        </w:tc>
        <w:tc>
          <w:tcPr>
            <w:tcW w:w="899" w:type="pct"/>
            <w:tcBorders>
              <w:top w:val="single" w:sz="12" w:space="0" w:color="auto"/>
              <w:left w:val="single" w:sz="12" w:space="0" w:color="auto"/>
              <w:bottom w:val="single" w:sz="12" w:space="0" w:color="auto"/>
              <w:right w:val="single" w:sz="12" w:space="0" w:color="auto"/>
            </w:tcBorders>
          </w:tcPr>
          <w:p w:rsidR="008F106E"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 xml:space="preserve">няющего </w:t>
            </w:r>
          </w:p>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вещества в</w:t>
            </w:r>
            <w:r w:rsidR="008F106E" w:rsidRPr="000E212E">
              <w:rPr>
                <w:rFonts w:ascii="Times New Roman" w:eastAsia="Times New Roman" w:hAnsi="Times New Roman" w:cs="Times New Roman"/>
                <w:sz w:val="24"/>
                <w:szCs w:val="24"/>
                <w:lang w:eastAsia="ru-RU"/>
              </w:rPr>
              <w:t xml:space="preserve"> </w:t>
            </w:r>
            <w:r w:rsidRPr="000E212E">
              <w:rPr>
                <w:rFonts w:ascii="Times New Roman" w:eastAsia="Times New Roman" w:hAnsi="Times New Roman" w:cs="Times New Roman"/>
                <w:sz w:val="24"/>
                <w:szCs w:val="24"/>
                <w:lang w:eastAsia="ru-RU"/>
              </w:rPr>
              <w:t xml:space="preserve"> пределах но</w:t>
            </w:r>
            <w:r w:rsidRPr="000E212E">
              <w:rPr>
                <w:rFonts w:ascii="Times New Roman" w:eastAsia="Times New Roman" w:hAnsi="Times New Roman" w:cs="Times New Roman"/>
                <w:sz w:val="24"/>
                <w:szCs w:val="24"/>
                <w:lang w:eastAsia="ru-RU"/>
              </w:rPr>
              <w:t>р</w:t>
            </w:r>
            <w:r w:rsidRPr="000E212E">
              <w:rPr>
                <w:rFonts w:ascii="Times New Roman" w:eastAsia="Times New Roman" w:hAnsi="Times New Roman" w:cs="Times New Roman"/>
                <w:sz w:val="24"/>
                <w:szCs w:val="24"/>
                <w:lang w:eastAsia="ru-RU"/>
              </w:rPr>
              <w:t>матива допу</w:t>
            </w:r>
            <w:r w:rsidRPr="000E212E">
              <w:rPr>
                <w:rFonts w:ascii="Times New Roman" w:eastAsia="Times New Roman" w:hAnsi="Times New Roman" w:cs="Times New Roman"/>
                <w:sz w:val="24"/>
                <w:szCs w:val="24"/>
                <w:lang w:eastAsia="ru-RU"/>
              </w:rPr>
              <w:t>с</w:t>
            </w:r>
            <w:r w:rsidRPr="000E212E">
              <w:rPr>
                <w:rFonts w:ascii="Times New Roman" w:eastAsia="Times New Roman" w:hAnsi="Times New Roman" w:cs="Times New Roman"/>
                <w:sz w:val="24"/>
                <w:szCs w:val="24"/>
                <w:lang w:eastAsia="ru-RU"/>
              </w:rPr>
              <w:t>тимого сброса, т/год.</w:t>
            </w:r>
          </w:p>
        </w:tc>
        <w:tc>
          <w:tcPr>
            <w:tcW w:w="1000"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концентрация загрязняющего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лимита сброса, мг/дм3</w:t>
            </w:r>
          </w:p>
        </w:tc>
        <w:tc>
          <w:tcPr>
            <w:tcW w:w="857" w:type="pct"/>
            <w:tcBorders>
              <w:lef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няющего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щества в пр</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делах уст</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новленного лимита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т/год</w:t>
            </w:r>
          </w:p>
        </w:tc>
      </w:tr>
      <w:tr w:rsidR="00D32EF5" w:rsidRPr="000E212E" w:rsidTr="008F106E">
        <w:trPr>
          <w:trHeight w:val="226"/>
        </w:trPr>
        <w:tc>
          <w:tcPr>
            <w:tcW w:w="857" w:type="pct"/>
            <w:tcBorders>
              <w:top w:val="single" w:sz="12"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Взвешенные  вещества</w:t>
            </w:r>
          </w:p>
        </w:tc>
        <w:tc>
          <w:tcPr>
            <w:tcW w:w="363"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113</w:t>
            </w:r>
          </w:p>
        </w:tc>
        <w:tc>
          <w:tcPr>
            <w:tcW w:w="1024"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5,0</w:t>
            </w:r>
          </w:p>
        </w:tc>
        <w:tc>
          <w:tcPr>
            <w:tcW w:w="899"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2,450</w:t>
            </w:r>
          </w:p>
        </w:tc>
        <w:tc>
          <w:tcPr>
            <w:tcW w:w="1000"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6,72</w:t>
            </w:r>
          </w:p>
        </w:tc>
        <w:tc>
          <w:tcPr>
            <w:tcW w:w="857" w:type="pct"/>
            <w:tcBorders>
              <w:top w:val="single" w:sz="12"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3,294</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БПК</w:t>
            </w:r>
            <w:r w:rsidRPr="000E212E">
              <w:rPr>
                <w:rFonts w:ascii="Times New Roman" w:eastAsia="Times New Roman" w:hAnsi="Times New Roman" w:cs="Times New Roman"/>
                <w:sz w:val="24"/>
                <w:szCs w:val="24"/>
                <w:vertAlign w:val="subscript"/>
                <w:lang w:eastAsia="ru-RU"/>
              </w:rPr>
              <w:t>5</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132</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0,980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3,626</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ХПК б</w:t>
            </w:r>
            <w:r w:rsidRPr="000E212E">
              <w:rPr>
                <w:rFonts w:ascii="Times New Roman" w:eastAsia="Times New Roman" w:hAnsi="Times New Roman" w:cs="Times New Roman"/>
                <w:sz w:val="24"/>
                <w:szCs w:val="24"/>
                <w:lang w:eastAsia="ru-RU"/>
              </w:rPr>
              <w:t>и</w:t>
            </w:r>
            <w:r w:rsidRPr="000E212E">
              <w:rPr>
                <w:rFonts w:ascii="Times New Roman" w:eastAsia="Times New Roman" w:hAnsi="Times New Roman" w:cs="Times New Roman"/>
                <w:sz w:val="24"/>
                <w:szCs w:val="24"/>
                <w:lang w:eastAsia="ru-RU"/>
              </w:rPr>
              <w:t>хроматная</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15,0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7,350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15,0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амм</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нийный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0,39</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0,191</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14,315</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7,014</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ни</w:t>
            </w:r>
            <w:r w:rsidRPr="000E212E">
              <w:rPr>
                <w:rFonts w:ascii="Times New Roman" w:eastAsia="Times New Roman" w:hAnsi="Times New Roman" w:cs="Times New Roman"/>
                <w:sz w:val="24"/>
                <w:szCs w:val="24"/>
                <w:lang w:eastAsia="ru-RU"/>
              </w:rPr>
              <w:t>т</w:t>
            </w:r>
            <w:r w:rsidRPr="000E212E">
              <w:rPr>
                <w:rFonts w:ascii="Times New Roman" w:eastAsia="Times New Roman" w:hAnsi="Times New Roman" w:cs="Times New Roman"/>
                <w:sz w:val="24"/>
                <w:szCs w:val="24"/>
                <w:lang w:eastAsia="ru-RU"/>
              </w:rPr>
              <w:t>ратный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28</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0,34</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0,168</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0,343</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0,168</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ни</w:t>
            </w:r>
            <w:r w:rsidRPr="000E212E">
              <w:rPr>
                <w:rFonts w:ascii="Times New Roman" w:eastAsia="Times New Roman" w:hAnsi="Times New Roman" w:cs="Times New Roman"/>
                <w:sz w:val="24"/>
                <w:szCs w:val="24"/>
                <w:lang w:eastAsia="ru-RU"/>
              </w:rPr>
              <w:t>т</w:t>
            </w:r>
            <w:r w:rsidRPr="000E212E">
              <w:rPr>
                <w:rFonts w:ascii="Times New Roman" w:eastAsia="Times New Roman" w:hAnsi="Times New Roman" w:cs="Times New Roman"/>
                <w:sz w:val="24"/>
                <w:szCs w:val="24"/>
                <w:lang w:eastAsia="ru-RU"/>
              </w:rPr>
              <w:t>ритный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29</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0,02</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0,010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0,081</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0,040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СПАВ</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0,049</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0,219</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0,107</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Хлориды</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52</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16,6</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8,134</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16,6</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Фосфор фосфатов</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90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0,20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0,098</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1,24</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0,608</w:t>
            </w:r>
          </w:p>
        </w:tc>
      </w:tr>
    </w:tbl>
    <w:p w:rsidR="00CF21C9" w:rsidRDefault="00CF21C9">
      <w:r>
        <w:br w:type="page"/>
      </w:r>
    </w:p>
    <w:tbl>
      <w:tblPr>
        <w:tblW w:w="489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701"/>
        <w:gridCol w:w="720"/>
        <w:gridCol w:w="2032"/>
        <w:gridCol w:w="1784"/>
        <w:gridCol w:w="1984"/>
        <w:gridCol w:w="1701"/>
      </w:tblGrid>
      <w:tr w:rsidR="00CF21C9" w:rsidRPr="000E212E" w:rsidTr="00CF21C9">
        <w:trPr>
          <w:trHeight w:val="1469"/>
        </w:trPr>
        <w:tc>
          <w:tcPr>
            <w:tcW w:w="857" w:type="pct"/>
            <w:tcBorders>
              <w:top w:val="single" w:sz="12" w:space="0" w:color="auto"/>
              <w:bottom w:val="single" w:sz="12" w:space="0" w:color="auto"/>
              <w:righ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lastRenderedPageBreak/>
              <w:t>Загрязняющее вещество</w:t>
            </w:r>
          </w:p>
        </w:tc>
        <w:tc>
          <w:tcPr>
            <w:tcW w:w="363" w:type="pct"/>
            <w:tcBorders>
              <w:top w:val="single" w:sz="12" w:space="0" w:color="auto"/>
              <w:left w:val="single" w:sz="12" w:space="0" w:color="auto"/>
              <w:bottom w:val="single" w:sz="12" w:space="0" w:color="auto"/>
              <w:righ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Код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w:t>
            </w:r>
            <w:r w:rsidRPr="000E212E">
              <w:rPr>
                <w:rFonts w:ascii="Times New Roman" w:eastAsiaTheme="minorEastAsia" w:hAnsi="Times New Roman" w:cs="Times New Roman"/>
                <w:sz w:val="24"/>
                <w:szCs w:val="24"/>
                <w:lang w:eastAsia="ru-RU"/>
              </w:rPr>
              <w:t>-</w:t>
            </w:r>
            <w:r w:rsidRPr="000E212E">
              <w:rPr>
                <w:rFonts w:ascii="Times New Roman" w:eastAsia="Times New Roman" w:hAnsi="Times New Roman" w:cs="Times New Roman"/>
                <w:sz w:val="24"/>
                <w:szCs w:val="24"/>
                <w:lang w:eastAsia="ru-RU"/>
              </w:rPr>
              <w:t>няющ</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ства</w:t>
            </w:r>
          </w:p>
        </w:tc>
        <w:tc>
          <w:tcPr>
            <w:tcW w:w="1024" w:type="pct"/>
            <w:tcBorders>
              <w:top w:val="single" w:sz="12" w:space="0" w:color="auto"/>
              <w:left w:val="single" w:sz="12" w:space="0" w:color="auto"/>
              <w:bottom w:val="single" w:sz="12" w:space="0" w:color="auto"/>
              <w:righ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w:t>
            </w:r>
            <w:r w:rsidRPr="000E212E">
              <w:rPr>
                <w:rFonts w:ascii="Times New Roman" w:eastAsia="Times New Roman" w:hAnsi="Times New Roman" w:cs="Times New Roman"/>
                <w:sz w:val="24"/>
                <w:szCs w:val="24"/>
                <w:lang w:eastAsia="ru-RU"/>
              </w:rPr>
              <w:t>н</w:t>
            </w:r>
            <w:r w:rsidRPr="000E212E">
              <w:rPr>
                <w:rFonts w:ascii="Times New Roman" w:eastAsia="Times New Roman" w:hAnsi="Times New Roman" w:cs="Times New Roman"/>
                <w:sz w:val="24"/>
                <w:szCs w:val="24"/>
                <w:lang w:eastAsia="ru-RU"/>
              </w:rPr>
              <w:t>центрация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норматива д</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пустимого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мг/дм3</w:t>
            </w:r>
          </w:p>
        </w:tc>
        <w:tc>
          <w:tcPr>
            <w:tcW w:w="899" w:type="pct"/>
            <w:tcBorders>
              <w:top w:val="single" w:sz="12" w:space="0" w:color="auto"/>
              <w:left w:val="single" w:sz="12" w:space="0" w:color="auto"/>
              <w:bottom w:val="single" w:sz="12" w:space="0" w:color="auto"/>
              <w:righ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 xml:space="preserve">няющего </w:t>
            </w:r>
          </w:p>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вещества в  пределах но</w:t>
            </w:r>
            <w:r w:rsidRPr="000E212E">
              <w:rPr>
                <w:rFonts w:ascii="Times New Roman" w:eastAsia="Times New Roman" w:hAnsi="Times New Roman" w:cs="Times New Roman"/>
                <w:sz w:val="24"/>
                <w:szCs w:val="24"/>
                <w:lang w:eastAsia="ru-RU"/>
              </w:rPr>
              <w:t>р</w:t>
            </w:r>
            <w:r w:rsidRPr="000E212E">
              <w:rPr>
                <w:rFonts w:ascii="Times New Roman" w:eastAsia="Times New Roman" w:hAnsi="Times New Roman" w:cs="Times New Roman"/>
                <w:sz w:val="24"/>
                <w:szCs w:val="24"/>
                <w:lang w:eastAsia="ru-RU"/>
              </w:rPr>
              <w:t>матива допу</w:t>
            </w:r>
            <w:r w:rsidRPr="000E212E">
              <w:rPr>
                <w:rFonts w:ascii="Times New Roman" w:eastAsia="Times New Roman" w:hAnsi="Times New Roman" w:cs="Times New Roman"/>
                <w:sz w:val="24"/>
                <w:szCs w:val="24"/>
                <w:lang w:eastAsia="ru-RU"/>
              </w:rPr>
              <w:t>с</w:t>
            </w:r>
            <w:r w:rsidRPr="000E212E">
              <w:rPr>
                <w:rFonts w:ascii="Times New Roman" w:eastAsia="Times New Roman" w:hAnsi="Times New Roman" w:cs="Times New Roman"/>
                <w:sz w:val="24"/>
                <w:szCs w:val="24"/>
                <w:lang w:eastAsia="ru-RU"/>
              </w:rPr>
              <w:t>тимого сброса, т/год.</w:t>
            </w:r>
          </w:p>
        </w:tc>
        <w:tc>
          <w:tcPr>
            <w:tcW w:w="1000" w:type="pct"/>
            <w:tcBorders>
              <w:top w:val="single" w:sz="12" w:space="0" w:color="auto"/>
              <w:left w:val="single" w:sz="12" w:space="0" w:color="auto"/>
              <w:bottom w:val="single" w:sz="12" w:space="0" w:color="auto"/>
              <w:righ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концентрация загрязняющего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лимита сброса, мг/дм3</w:t>
            </w:r>
          </w:p>
        </w:tc>
        <w:tc>
          <w:tcPr>
            <w:tcW w:w="857" w:type="pct"/>
            <w:tcBorders>
              <w:left w:val="single" w:sz="12" w:space="0" w:color="auto"/>
            </w:tcBorders>
          </w:tcPr>
          <w:p w:rsidR="00CF21C9" w:rsidRPr="000E212E" w:rsidRDefault="00CF21C9" w:rsidP="00CF21C9">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няющего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щества в пр</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делах уст</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новленного лимита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т/год</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Сухой ост</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ток</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83</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36,260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Сульфаты</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40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18,40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9,016</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18,4</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12"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Нефтепр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дукты</w:t>
            </w:r>
          </w:p>
        </w:tc>
        <w:tc>
          <w:tcPr>
            <w:tcW w:w="363" w:type="pct"/>
            <w:tcBorders>
              <w:top w:val="single" w:sz="4"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80</w:t>
            </w:r>
          </w:p>
        </w:tc>
        <w:tc>
          <w:tcPr>
            <w:tcW w:w="1024" w:type="pct"/>
            <w:tcBorders>
              <w:top w:val="single" w:sz="4"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0,05</w:t>
            </w:r>
          </w:p>
        </w:tc>
        <w:tc>
          <w:tcPr>
            <w:tcW w:w="899" w:type="pct"/>
            <w:tcBorders>
              <w:top w:val="single" w:sz="4"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0,025</w:t>
            </w:r>
          </w:p>
        </w:tc>
        <w:tc>
          <w:tcPr>
            <w:tcW w:w="1000" w:type="pct"/>
            <w:tcBorders>
              <w:top w:val="single" w:sz="4"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0,05</w:t>
            </w:r>
          </w:p>
        </w:tc>
        <w:tc>
          <w:tcPr>
            <w:tcW w:w="857" w:type="pct"/>
            <w:tcBorders>
              <w:top w:val="single" w:sz="4" w:space="0" w:color="auto"/>
              <w:left w:val="single" w:sz="12" w:space="0" w:color="auto"/>
              <w:bottom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bl>
    <w:p w:rsidR="00D32EF5" w:rsidRPr="000E212E" w:rsidRDefault="00D32EF5" w:rsidP="00D32EF5">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pStyle w:val="2"/>
        <w:rPr>
          <w:szCs w:val="28"/>
        </w:rPr>
      </w:pPr>
      <w:r w:rsidRPr="000E212E">
        <w:rPr>
          <w:szCs w:val="28"/>
        </w:rPr>
        <w:t xml:space="preserve">1.8 Описание территории </w:t>
      </w:r>
      <w:r w:rsidR="00DF0422" w:rsidRPr="000E212E">
        <w:rPr>
          <w:szCs w:val="28"/>
        </w:rPr>
        <w:t>поселения</w:t>
      </w:r>
      <w:r w:rsidRPr="000E212E">
        <w:rPr>
          <w:szCs w:val="28"/>
        </w:rPr>
        <w:t>, не охваченн</w:t>
      </w:r>
      <w:r w:rsidR="005D2E8A" w:rsidRPr="000E212E">
        <w:rPr>
          <w:szCs w:val="28"/>
        </w:rPr>
        <w:t>ой</w:t>
      </w:r>
      <w:r w:rsidRPr="000E212E">
        <w:rPr>
          <w:szCs w:val="28"/>
        </w:rPr>
        <w:t xml:space="preserve"> централи</w:t>
      </w:r>
      <w:r w:rsidR="005D2E8A" w:rsidRPr="000E212E">
        <w:rPr>
          <w:szCs w:val="28"/>
        </w:rPr>
        <w:t>зованной системой водоотведения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Не охваченной территорией централизованной системой водоотведения я</w:t>
      </w:r>
      <w:r w:rsidRPr="000E212E">
        <w:rPr>
          <w:rFonts w:ascii="Times New Roman" w:hAnsi="Times New Roman" w:cs="Times New Roman"/>
          <w:sz w:val="28"/>
          <w:szCs w:val="28"/>
        </w:rPr>
        <w:t>в</w:t>
      </w:r>
      <w:r w:rsidRPr="000E212E">
        <w:rPr>
          <w:rFonts w:ascii="Times New Roman" w:hAnsi="Times New Roman" w:cs="Times New Roman"/>
          <w:sz w:val="28"/>
          <w:szCs w:val="28"/>
        </w:rPr>
        <w:t xml:space="preserve">ляется </w:t>
      </w:r>
      <w:r w:rsidR="00341DD2" w:rsidRPr="000E212E">
        <w:rPr>
          <w:rFonts w:ascii="Times New Roman" w:hAnsi="Times New Roman" w:cs="Times New Roman"/>
          <w:sz w:val="28"/>
          <w:szCs w:val="28"/>
        </w:rPr>
        <w:t xml:space="preserve">основная часть застройки </w:t>
      </w:r>
      <w:r w:rsidRPr="000E212E">
        <w:rPr>
          <w:rFonts w:ascii="Times New Roman" w:hAnsi="Times New Roman" w:cs="Times New Roman"/>
          <w:sz w:val="28"/>
          <w:szCs w:val="28"/>
        </w:rPr>
        <w:t xml:space="preserve"> </w:t>
      </w:r>
      <w:r w:rsidR="0093742E">
        <w:rPr>
          <w:rFonts w:ascii="Times New Roman" w:hAnsi="Times New Roman" w:cs="Times New Roman"/>
          <w:sz w:val="28"/>
          <w:szCs w:val="28"/>
        </w:rPr>
        <w:t>п. Ключевский</w:t>
      </w:r>
      <w:r w:rsidR="00341DD2" w:rsidRPr="000E212E">
        <w:rPr>
          <w:rFonts w:ascii="Times New Roman" w:hAnsi="Times New Roman" w:cs="Times New Roman"/>
          <w:sz w:val="28"/>
          <w:szCs w:val="28"/>
        </w:rPr>
        <w:t xml:space="preserve">, а именно </w:t>
      </w:r>
      <w:r w:rsidR="005474C0">
        <w:rPr>
          <w:rFonts w:ascii="Times New Roman" w:hAnsi="Times New Roman" w:cs="Times New Roman"/>
          <w:sz w:val="28"/>
          <w:szCs w:val="28"/>
        </w:rPr>
        <w:t>95</w:t>
      </w:r>
      <w:r w:rsidR="00341DD2" w:rsidRPr="000E212E">
        <w:rPr>
          <w:rFonts w:ascii="Times New Roman" w:hAnsi="Times New Roman" w:cs="Times New Roman"/>
          <w:sz w:val="28"/>
          <w:szCs w:val="28"/>
        </w:rPr>
        <w:t>%</w:t>
      </w:r>
      <w:r w:rsidR="00AF3837" w:rsidRPr="000E212E">
        <w:rPr>
          <w:rFonts w:ascii="Times New Roman" w:hAnsi="Times New Roman" w:cs="Times New Roman"/>
          <w:sz w:val="28"/>
          <w:szCs w:val="28"/>
        </w:rPr>
        <w:t>.</w:t>
      </w:r>
    </w:p>
    <w:p w:rsidR="00AD5AA9" w:rsidRPr="000E212E" w:rsidRDefault="00AD5AA9" w:rsidP="006D25C6">
      <w:pPr>
        <w:pStyle w:val="2"/>
        <w:rPr>
          <w:szCs w:val="28"/>
        </w:rPr>
      </w:pPr>
      <w:r w:rsidRPr="000E212E">
        <w:rPr>
          <w:szCs w:val="28"/>
        </w:rPr>
        <w:t xml:space="preserve">1.9 Описание существующих технических и технологических проблем </w:t>
      </w:r>
      <w:r w:rsidR="005D2E8A" w:rsidRPr="000E212E">
        <w:rPr>
          <w:szCs w:val="28"/>
        </w:rPr>
        <w:t>системы водоотведения поселения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caps/>
          <w:sz w:val="28"/>
          <w:szCs w:val="28"/>
        </w:rPr>
      </w:pPr>
      <w:r w:rsidRPr="000E212E">
        <w:rPr>
          <w:rFonts w:ascii="Times New Roman" w:hAnsi="Times New Roman" w:cs="Times New Roman"/>
          <w:sz w:val="28"/>
          <w:szCs w:val="28"/>
        </w:rPr>
        <w:t xml:space="preserve">Основной технической проблемой системы водоотведения </w:t>
      </w:r>
      <w:r w:rsidR="0093742E">
        <w:rPr>
          <w:rFonts w:ascii="Times New Roman" w:hAnsi="Times New Roman" w:cs="Times New Roman"/>
          <w:sz w:val="28"/>
          <w:szCs w:val="28"/>
        </w:rPr>
        <w:t>п. Ключевский</w:t>
      </w:r>
      <w:r w:rsidR="00AF3837" w:rsidRPr="000E212E">
        <w:rPr>
          <w:rFonts w:ascii="Times New Roman" w:hAnsi="Times New Roman" w:cs="Times New Roman"/>
          <w:sz w:val="28"/>
          <w:szCs w:val="28"/>
        </w:rPr>
        <w:t xml:space="preserve"> является </w:t>
      </w:r>
      <w:r w:rsidR="004003A0" w:rsidRPr="000E212E">
        <w:rPr>
          <w:rFonts w:ascii="Times New Roman" w:hAnsi="Times New Roman" w:cs="Times New Roman"/>
          <w:sz w:val="28"/>
          <w:szCs w:val="28"/>
        </w:rPr>
        <w:t>высокая степень износа канализационных сетей</w:t>
      </w:r>
      <w:r w:rsidR="00CC3FC1" w:rsidRPr="000E212E">
        <w:rPr>
          <w:rFonts w:ascii="Times New Roman" w:hAnsi="Times New Roman" w:cs="Times New Roman"/>
          <w:sz w:val="28"/>
          <w:szCs w:val="28"/>
        </w:rPr>
        <w:t>, отсутствие о</w:t>
      </w:r>
      <w:r w:rsidR="004003A0" w:rsidRPr="000E212E">
        <w:rPr>
          <w:rFonts w:ascii="Times New Roman" w:hAnsi="Times New Roman" w:cs="Times New Roman"/>
          <w:sz w:val="28"/>
          <w:szCs w:val="28"/>
        </w:rPr>
        <w:t>чист</w:t>
      </w:r>
      <w:r w:rsidR="00CC3FC1" w:rsidRPr="000E212E">
        <w:rPr>
          <w:rFonts w:ascii="Times New Roman" w:hAnsi="Times New Roman" w:cs="Times New Roman"/>
          <w:sz w:val="28"/>
          <w:szCs w:val="28"/>
        </w:rPr>
        <w:t>ных</w:t>
      </w:r>
      <w:r w:rsidR="004003A0" w:rsidRPr="000E212E">
        <w:rPr>
          <w:rFonts w:ascii="Times New Roman" w:hAnsi="Times New Roman" w:cs="Times New Roman"/>
          <w:sz w:val="28"/>
          <w:szCs w:val="28"/>
        </w:rPr>
        <w:t xml:space="preserve"> сооруже</w:t>
      </w:r>
      <w:r w:rsidR="00CC3FC1" w:rsidRPr="000E212E">
        <w:rPr>
          <w:rFonts w:ascii="Times New Roman" w:hAnsi="Times New Roman" w:cs="Times New Roman"/>
          <w:sz w:val="28"/>
          <w:szCs w:val="28"/>
        </w:rPr>
        <w:t>ний</w:t>
      </w:r>
      <w:r w:rsidR="004003A0" w:rsidRPr="000E212E">
        <w:rPr>
          <w:rFonts w:ascii="Times New Roman" w:hAnsi="Times New Roman" w:cs="Times New Roman"/>
          <w:sz w:val="28"/>
          <w:szCs w:val="28"/>
        </w:rPr>
        <w:t xml:space="preserve"> </w:t>
      </w:r>
      <w:r w:rsidR="00CC3FC1" w:rsidRPr="000E212E">
        <w:rPr>
          <w:rFonts w:ascii="Times New Roman" w:hAnsi="Times New Roman" w:cs="Times New Roman"/>
          <w:sz w:val="28"/>
          <w:szCs w:val="28"/>
        </w:rPr>
        <w:t>канализации</w:t>
      </w:r>
      <w:r w:rsidR="004003A0" w:rsidRPr="000E212E">
        <w:rPr>
          <w:rFonts w:ascii="Times New Roman" w:hAnsi="Times New Roman" w:cs="Times New Roman"/>
          <w:sz w:val="28"/>
          <w:szCs w:val="28"/>
        </w:rPr>
        <w:t>, что</w:t>
      </w:r>
      <w:r w:rsidR="00CC3FC1" w:rsidRPr="000E212E">
        <w:rPr>
          <w:rFonts w:ascii="Times New Roman" w:hAnsi="Times New Roman" w:cs="Times New Roman"/>
          <w:sz w:val="28"/>
          <w:szCs w:val="28"/>
        </w:rPr>
        <w:t xml:space="preserve"> может</w:t>
      </w:r>
      <w:r w:rsidR="004003A0" w:rsidRPr="000E212E">
        <w:rPr>
          <w:rFonts w:ascii="Times New Roman" w:hAnsi="Times New Roman" w:cs="Times New Roman"/>
          <w:sz w:val="28"/>
          <w:szCs w:val="28"/>
        </w:rPr>
        <w:t xml:space="preserve"> </w:t>
      </w:r>
      <w:r w:rsidRPr="000E212E">
        <w:rPr>
          <w:rFonts w:ascii="Times New Roman" w:hAnsi="Times New Roman" w:cs="Times New Roman"/>
          <w:sz w:val="28"/>
          <w:szCs w:val="28"/>
        </w:rPr>
        <w:t>прив</w:t>
      </w:r>
      <w:r w:rsidR="00CC3FC1" w:rsidRPr="000E212E">
        <w:rPr>
          <w:rFonts w:ascii="Times New Roman" w:hAnsi="Times New Roman" w:cs="Times New Roman"/>
          <w:sz w:val="28"/>
          <w:szCs w:val="28"/>
        </w:rPr>
        <w:t xml:space="preserve">ести </w:t>
      </w:r>
      <w:r w:rsidRPr="000E212E">
        <w:rPr>
          <w:rFonts w:ascii="Times New Roman" w:hAnsi="Times New Roman" w:cs="Times New Roman"/>
          <w:sz w:val="28"/>
          <w:szCs w:val="28"/>
        </w:rPr>
        <w:t>к загрязнению окружающей среды.</w:t>
      </w:r>
      <w:r w:rsidRPr="000E212E">
        <w:rPr>
          <w:rFonts w:ascii="Times New Roman" w:hAnsi="Times New Roman" w:cs="Times New Roman"/>
          <w:caps/>
          <w:sz w:val="28"/>
          <w:szCs w:val="28"/>
        </w:rPr>
        <w:br w:type="page"/>
      </w:r>
    </w:p>
    <w:p w:rsidR="00CC3FC1" w:rsidRPr="000E212E" w:rsidRDefault="00831551" w:rsidP="000E212E">
      <w:pPr>
        <w:pStyle w:val="1"/>
      </w:pPr>
      <w:r w:rsidRPr="000E212E">
        <w:lastRenderedPageBreak/>
        <w:t>РАЗДЕЛ</w:t>
      </w:r>
      <w:r w:rsidR="00541B08" w:rsidRPr="000E212E">
        <w:t xml:space="preserve"> 2</w:t>
      </w:r>
      <w:r w:rsidR="00AD5AA9" w:rsidRPr="000E212E">
        <w:t xml:space="preserve"> </w:t>
      </w:r>
      <w:r w:rsidR="001732FD" w:rsidRPr="000E212E">
        <w:t>БАЛАНСЫ</w:t>
      </w:r>
      <w:r w:rsidR="00AD5AA9" w:rsidRPr="000E212E">
        <w:t xml:space="preserve"> </w:t>
      </w:r>
      <w:r w:rsidR="001732FD" w:rsidRPr="000E212E">
        <w:t>СТОЧНЫХ</w:t>
      </w:r>
      <w:r w:rsidR="00AD5AA9" w:rsidRPr="000E212E">
        <w:t xml:space="preserve"> </w:t>
      </w:r>
      <w:r w:rsidR="001732FD" w:rsidRPr="000E212E">
        <w:t>ВОД</w:t>
      </w:r>
      <w:r w:rsidR="00AD5AA9" w:rsidRPr="000E212E">
        <w:t xml:space="preserve"> </w:t>
      </w:r>
      <w:r w:rsidR="001732FD" w:rsidRPr="000E212E">
        <w:t>СИСТЕМЫ</w:t>
      </w:r>
      <w:r w:rsidR="00AD5AA9" w:rsidRPr="000E212E">
        <w:t xml:space="preserve"> </w:t>
      </w:r>
    </w:p>
    <w:p w:rsidR="00AD5AA9" w:rsidRPr="000E212E" w:rsidRDefault="001732FD" w:rsidP="000E212E">
      <w:pPr>
        <w:pStyle w:val="1"/>
      </w:pPr>
      <w:r w:rsidRPr="000E212E">
        <w:t>ВОДООТВЕДЕ</w:t>
      </w:r>
      <w:r w:rsidR="00541B08" w:rsidRPr="000E212E">
        <w:t>НИЯ</w:t>
      </w:r>
    </w:p>
    <w:p w:rsidR="00AD5AA9" w:rsidRPr="000E212E" w:rsidRDefault="00AD5AA9" w:rsidP="006D25C6">
      <w:pPr>
        <w:pStyle w:val="2"/>
        <w:rPr>
          <w:szCs w:val="28"/>
        </w:rPr>
      </w:pPr>
      <w:r w:rsidRPr="000E212E">
        <w:rPr>
          <w:szCs w:val="28"/>
        </w:rPr>
        <w:t>2.1 Баланс поступления сточных вод в централизованную систему вод</w:t>
      </w:r>
      <w:r w:rsidRPr="000E212E">
        <w:rPr>
          <w:szCs w:val="28"/>
        </w:rPr>
        <w:t>о</w:t>
      </w:r>
      <w:r w:rsidRPr="000E212E">
        <w:rPr>
          <w:szCs w:val="28"/>
        </w:rPr>
        <w:t>отведения и отведения стоков по техн</w:t>
      </w:r>
      <w:r w:rsidR="00541B08" w:rsidRPr="000E212E">
        <w:rPr>
          <w:szCs w:val="28"/>
        </w:rPr>
        <w:t>ологическим зонам водоотведения</w:t>
      </w:r>
    </w:p>
    <w:p w:rsidR="00593748" w:rsidRPr="000E212E" w:rsidRDefault="00593748"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Учет сточных вод, поступивших на очистные сооружения канализации, в</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дется косвенными методами по производительности насосов и количеству часов их работы. </w:t>
      </w:r>
    </w:p>
    <w:p w:rsidR="00CF21C9" w:rsidRDefault="00AD5AA9" w:rsidP="005474C0">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Поступление сточной воды </w:t>
      </w:r>
      <w:r w:rsidR="008F6C46">
        <w:rPr>
          <w:rFonts w:ascii="Times New Roman" w:hAnsi="Times New Roman" w:cs="Times New Roman"/>
          <w:sz w:val="28"/>
          <w:szCs w:val="28"/>
        </w:rPr>
        <w:t xml:space="preserve">в </w:t>
      </w:r>
      <w:r w:rsidR="005474C0">
        <w:rPr>
          <w:rFonts w:ascii="Times New Roman" w:hAnsi="Times New Roman" w:cs="Times New Roman"/>
          <w:sz w:val="28"/>
          <w:szCs w:val="28"/>
        </w:rPr>
        <w:t>реку</w:t>
      </w:r>
      <w:r w:rsidR="00CF21C9" w:rsidRPr="00CF21C9">
        <w:rPr>
          <w:rFonts w:ascii="Times New Roman" w:hAnsi="Times New Roman" w:cs="Times New Roman"/>
          <w:sz w:val="28"/>
          <w:szCs w:val="28"/>
        </w:rPr>
        <w:t xml:space="preserve"> </w:t>
      </w:r>
      <w:r w:rsidR="0093742E">
        <w:rPr>
          <w:rFonts w:ascii="Times New Roman" w:hAnsi="Times New Roman" w:cs="Times New Roman"/>
          <w:sz w:val="28"/>
          <w:szCs w:val="28"/>
        </w:rPr>
        <w:t>п. Ключевский</w:t>
      </w:r>
      <w:r w:rsidR="00CF21C9" w:rsidRPr="000E212E">
        <w:rPr>
          <w:rFonts w:ascii="Times New Roman" w:hAnsi="Times New Roman" w:cs="Times New Roman"/>
          <w:sz w:val="28"/>
          <w:szCs w:val="28"/>
        </w:rPr>
        <w:t xml:space="preserve"> составляет</w:t>
      </w:r>
      <w:r w:rsidR="005474C0">
        <w:rPr>
          <w:rFonts w:ascii="Times New Roman" w:hAnsi="Times New Roman" w:cs="Times New Roman"/>
          <w:sz w:val="28"/>
          <w:szCs w:val="28"/>
        </w:rPr>
        <w:t xml:space="preserve"> 9,022тыс.куб.м/год  (24,7</w:t>
      </w:r>
      <w:r w:rsidR="00CF21C9">
        <w:rPr>
          <w:rFonts w:ascii="Times New Roman" w:hAnsi="Times New Roman" w:cs="Times New Roman"/>
          <w:sz w:val="28"/>
          <w:szCs w:val="28"/>
        </w:rPr>
        <w:t xml:space="preserve"> м</w:t>
      </w:r>
      <w:r w:rsidR="00CF21C9" w:rsidRPr="008F6C46">
        <w:rPr>
          <w:rFonts w:ascii="Times New Roman" w:hAnsi="Times New Roman" w:cs="Times New Roman"/>
          <w:sz w:val="28"/>
          <w:szCs w:val="28"/>
          <w:vertAlign w:val="superscript"/>
        </w:rPr>
        <w:t>3</w:t>
      </w:r>
      <w:r w:rsidR="00CF21C9">
        <w:rPr>
          <w:rFonts w:ascii="Times New Roman" w:hAnsi="Times New Roman" w:cs="Times New Roman"/>
          <w:sz w:val="28"/>
          <w:szCs w:val="28"/>
        </w:rPr>
        <w:t>/сут).</w:t>
      </w:r>
    </w:p>
    <w:p w:rsidR="00D6196E" w:rsidRPr="000E212E" w:rsidRDefault="00D6196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Водохозяйственный баланс сточных вод с указанием объемов сточных вод отдельных потребителей приведен в таблице 2.1. Баланс производительности с</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оружений системы водоотведения и удельное отведение стоков от населения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приведен в таблице 2.2.</w:t>
      </w:r>
    </w:p>
    <w:p w:rsidR="00D6196E" w:rsidRPr="000E212E" w:rsidRDefault="00D6196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анализе баланса производительности очистных сооружений и стоков н</w:t>
      </w:r>
      <w:r w:rsidRPr="000E212E">
        <w:rPr>
          <w:rFonts w:ascii="Times New Roman" w:hAnsi="Times New Roman" w:cs="Times New Roman"/>
          <w:sz w:val="28"/>
          <w:szCs w:val="28"/>
        </w:rPr>
        <w:t>а</w:t>
      </w:r>
      <w:r w:rsidRPr="000E212E">
        <w:rPr>
          <w:rFonts w:ascii="Times New Roman" w:hAnsi="Times New Roman" w:cs="Times New Roman"/>
          <w:sz w:val="28"/>
          <w:szCs w:val="28"/>
        </w:rPr>
        <w:t>селения обнаружен избыток производительности практически в десять раз пр</w:t>
      </w:r>
      <w:r w:rsidRPr="000E212E">
        <w:rPr>
          <w:rFonts w:ascii="Times New Roman" w:hAnsi="Times New Roman" w:cs="Times New Roman"/>
          <w:sz w:val="28"/>
          <w:szCs w:val="28"/>
        </w:rPr>
        <w:t>е</w:t>
      </w:r>
      <w:r w:rsidRPr="000E212E">
        <w:rPr>
          <w:rFonts w:ascii="Times New Roman" w:hAnsi="Times New Roman" w:cs="Times New Roman"/>
          <w:sz w:val="28"/>
          <w:szCs w:val="28"/>
        </w:rPr>
        <w:t>вышающий объем сточных вод.</w:t>
      </w:r>
    </w:p>
    <w:p w:rsidR="0002188B" w:rsidRPr="000E212E" w:rsidRDefault="0002188B"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2.1 – Водохозяйственный баланс </w:t>
      </w:r>
      <w:r w:rsidR="00D6196E" w:rsidRPr="000E212E">
        <w:rPr>
          <w:rFonts w:ascii="Times New Roman" w:hAnsi="Times New Roman" w:cs="Times New Roman"/>
          <w:sz w:val="28"/>
          <w:szCs w:val="28"/>
        </w:rPr>
        <w:t>сточных вод</w:t>
      </w:r>
    </w:p>
    <w:tbl>
      <w:tblPr>
        <w:tblW w:w="10151" w:type="dxa"/>
        <w:tblInd w:w="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749"/>
        <w:gridCol w:w="1594"/>
        <w:gridCol w:w="2028"/>
        <w:gridCol w:w="1883"/>
        <w:gridCol w:w="1448"/>
        <w:gridCol w:w="1449"/>
      </w:tblGrid>
      <w:tr w:rsidR="0002188B" w:rsidRPr="000E212E" w:rsidTr="00341DD2">
        <w:trPr>
          <w:trHeight w:val="338"/>
        </w:trPr>
        <w:tc>
          <w:tcPr>
            <w:tcW w:w="8702" w:type="dxa"/>
            <w:gridSpan w:val="5"/>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Водоотведение</w:t>
            </w:r>
            <w:r w:rsidR="00FB760A" w:rsidRPr="000E212E">
              <w:rPr>
                <w:rFonts w:ascii="Times New Roman" w:eastAsia="Times New Roman" w:hAnsi="Times New Roman" w:cs="Times New Roman"/>
                <w:lang w:eastAsia="ru-RU"/>
              </w:rPr>
              <w:t xml:space="preserve"> хозяйственно-бытовых сточных вод</w:t>
            </w:r>
            <w:r w:rsidRPr="000E212E">
              <w:rPr>
                <w:rFonts w:ascii="Times New Roman" w:eastAsia="Times New Roman" w:hAnsi="Times New Roman" w:cs="Times New Roman"/>
                <w:lang w:eastAsia="ru-RU"/>
              </w:rPr>
              <w:t>,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/сут, 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c>
          <w:tcPr>
            <w:tcW w:w="1449" w:type="dxa"/>
            <w:vMerge w:val="restart"/>
            <w:shd w:val="clear" w:color="auto" w:fill="auto"/>
          </w:tcPr>
          <w:p w:rsidR="0002188B" w:rsidRPr="000E212E" w:rsidRDefault="0002188B" w:rsidP="003A063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Примечание</w:t>
            </w:r>
          </w:p>
        </w:tc>
      </w:tr>
      <w:tr w:rsidR="005A3B85" w:rsidRPr="000E212E" w:rsidTr="00341DD2">
        <w:trPr>
          <w:trHeight w:val="953"/>
        </w:trPr>
        <w:tc>
          <w:tcPr>
            <w:tcW w:w="17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Всего</w:t>
            </w:r>
          </w:p>
        </w:tc>
        <w:tc>
          <w:tcPr>
            <w:tcW w:w="1594" w:type="dxa"/>
            <w:shd w:val="clear" w:color="auto" w:fill="auto"/>
          </w:tcPr>
          <w:p w:rsidR="0002188B" w:rsidRPr="000E212E" w:rsidRDefault="00B45F65"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 прочих о</w:t>
            </w:r>
            <w:r w:rsidRPr="000E212E">
              <w:rPr>
                <w:rFonts w:ascii="Times New Roman" w:eastAsia="Times New Roman" w:hAnsi="Times New Roman" w:cs="Times New Roman"/>
                <w:lang w:eastAsia="ru-RU"/>
              </w:rPr>
              <w:t>р</w:t>
            </w:r>
            <w:r w:rsidRPr="000E212E">
              <w:rPr>
                <w:rFonts w:ascii="Times New Roman" w:eastAsia="Times New Roman" w:hAnsi="Times New Roman" w:cs="Times New Roman"/>
                <w:lang w:eastAsia="ru-RU"/>
              </w:rPr>
              <w:t>ганизаций</w:t>
            </w:r>
          </w:p>
        </w:tc>
        <w:tc>
          <w:tcPr>
            <w:tcW w:w="2028" w:type="dxa"/>
            <w:shd w:val="clear" w:color="auto" w:fill="auto"/>
          </w:tcPr>
          <w:p w:rsidR="0002188B" w:rsidRPr="000E212E" w:rsidRDefault="00B45F65"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 пр</w:t>
            </w:r>
            <w:r w:rsidR="00341DD2"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мышленных предприятий</w:t>
            </w:r>
          </w:p>
        </w:tc>
        <w:tc>
          <w:tcPr>
            <w:tcW w:w="1883" w:type="dxa"/>
            <w:shd w:val="clear" w:color="auto" w:fill="auto"/>
          </w:tcPr>
          <w:p w:rsidR="0002188B" w:rsidRPr="000E212E" w:rsidRDefault="00B45F65"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 бюджетно-финансируемых организаций</w:t>
            </w:r>
          </w:p>
        </w:tc>
        <w:tc>
          <w:tcPr>
            <w:tcW w:w="1448" w:type="dxa"/>
            <w:shd w:val="clear" w:color="auto" w:fill="auto"/>
          </w:tcPr>
          <w:p w:rsidR="005A3B85" w:rsidRPr="000E212E" w:rsidRDefault="00FB760A"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от </w:t>
            </w:r>
          </w:p>
          <w:p w:rsidR="0002188B" w:rsidRPr="000E212E" w:rsidRDefault="00FB760A"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населения</w:t>
            </w:r>
          </w:p>
        </w:tc>
        <w:tc>
          <w:tcPr>
            <w:tcW w:w="1449" w:type="dxa"/>
            <w:vMerge/>
            <w:vAlign w:val="center"/>
          </w:tcPr>
          <w:p w:rsidR="0002188B" w:rsidRPr="000E212E" w:rsidRDefault="0002188B" w:rsidP="00292B99">
            <w:pPr>
              <w:spacing w:after="0" w:line="240" w:lineRule="auto"/>
              <w:jc w:val="center"/>
              <w:rPr>
                <w:rFonts w:ascii="Times New Roman" w:eastAsia="Times New Roman" w:hAnsi="Times New Roman" w:cs="Times New Roman"/>
                <w:lang w:eastAsia="ru-RU"/>
              </w:rPr>
            </w:pPr>
          </w:p>
        </w:tc>
      </w:tr>
      <w:tr w:rsidR="005A3B85" w:rsidRPr="000E212E" w:rsidTr="00341DD2">
        <w:trPr>
          <w:trHeight w:val="338"/>
        </w:trPr>
        <w:tc>
          <w:tcPr>
            <w:tcW w:w="17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1594"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028"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1883"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1448"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14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r>
      <w:tr w:rsidR="005A3B85" w:rsidRPr="000E212E" w:rsidTr="00341DD2">
        <w:trPr>
          <w:trHeight w:val="338"/>
        </w:trPr>
        <w:tc>
          <w:tcPr>
            <w:tcW w:w="1749" w:type="dxa"/>
            <w:shd w:val="clear" w:color="auto" w:fill="auto"/>
          </w:tcPr>
          <w:p w:rsidR="008F6C46" w:rsidRDefault="005474C0" w:rsidP="008F6C4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24,7</w:t>
            </w:r>
          </w:p>
          <w:p w:rsidR="008F6C46" w:rsidRDefault="008F6C46" w:rsidP="008F6C46">
            <w:pPr>
              <w:spacing w:after="0" w:line="240" w:lineRule="auto"/>
              <w:jc w:val="center"/>
              <w:rPr>
                <w:rFonts w:ascii="Times New Roman" w:eastAsia="Times New Roman" w:hAnsi="Times New Roman" w:cs="Times New Roman"/>
                <w:lang w:eastAsia="ru-RU"/>
              </w:rPr>
            </w:pPr>
          </w:p>
          <w:p w:rsidR="008F6C46" w:rsidRPr="000E212E" w:rsidRDefault="005474C0" w:rsidP="008F6C4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9,022</w:t>
            </w:r>
          </w:p>
        </w:tc>
        <w:tc>
          <w:tcPr>
            <w:tcW w:w="1594" w:type="dxa"/>
            <w:shd w:val="clear" w:color="auto" w:fill="auto"/>
            <w:vAlign w:val="center"/>
          </w:tcPr>
          <w:p w:rsidR="0002188B" w:rsidRPr="000E212E" w:rsidRDefault="008F6C46"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28" w:type="dxa"/>
            <w:shd w:val="clear" w:color="auto" w:fill="auto"/>
            <w:vAlign w:val="center"/>
          </w:tcPr>
          <w:p w:rsidR="0002188B" w:rsidRPr="000E212E" w:rsidRDefault="008F6C46"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883" w:type="dxa"/>
            <w:shd w:val="clear" w:color="auto" w:fill="auto"/>
            <w:vAlign w:val="center"/>
          </w:tcPr>
          <w:p w:rsidR="0002188B" w:rsidRPr="000E212E" w:rsidRDefault="008F6C46"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48" w:type="dxa"/>
            <w:shd w:val="clear" w:color="auto" w:fill="auto"/>
            <w:vAlign w:val="center"/>
          </w:tcPr>
          <w:p w:rsidR="00CF21C9" w:rsidRDefault="005474C0" w:rsidP="00CF21C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24,7</w:t>
            </w:r>
          </w:p>
          <w:p w:rsidR="00CF21C9" w:rsidRDefault="00CF21C9" w:rsidP="00CF21C9">
            <w:pPr>
              <w:spacing w:after="0" w:line="240" w:lineRule="auto"/>
              <w:jc w:val="center"/>
              <w:rPr>
                <w:rFonts w:ascii="Times New Roman" w:eastAsia="Times New Roman" w:hAnsi="Times New Roman" w:cs="Times New Roman"/>
                <w:lang w:eastAsia="ru-RU"/>
              </w:rPr>
            </w:pPr>
          </w:p>
          <w:p w:rsidR="0002188B" w:rsidRPr="000E212E" w:rsidRDefault="005474C0" w:rsidP="00CF21C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9,022</w:t>
            </w:r>
          </w:p>
        </w:tc>
        <w:tc>
          <w:tcPr>
            <w:tcW w:w="1449" w:type="dxa"/>
            <w:shd w:val="clear" w:color="auto" w:fill="auto"/>
            <w:noWrap/>
            <w:vAlign w:val="center"/>
          </w:tcPr>
          <w:p w:rsidR="0002188B" w:rsidRPr="000E212E" w:rsidRDefault="008F6C46"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CF21C9" w:rsidRDefault="00CF21C9" w:rsidP="001A0E6B">
      <w:pPr>
        <w:ind w:firstLine="708"/>
        <w:rPr>
          <w:rFonts w:ascii="Times New Roman" w:hAnsi="Times New Roman" w:cs="Times New Roman"/>
          <w:sz w:val="28"/>
          <w:szCs w:val="28"/>
        </w:rPr>
      </w:pPr>
    </w:p>
    <w:p w:rsidR="00CF21C9" w:rsidRDefault="00CF21C9">
      <w:pPr>
        <w:rPr>
          <w:rFonts w:ascii="Times New Roman" w:hAnsi="Times New Roman" w:cs="Times New Roman"/>
          <w:sz w:val="28"/>
          <w:szCs w:val="28"/>
        </w:rPr>
      </w:pPr>
      <w:r>
        <w:rPr>
          <w:rFonts w:ascii="Times New Roman" w:hAnsi="Times New Roman" w:cs="Times New Roman"/>
          <w:sz w:val="28"/>
          <w:szCs w:val="28"/>
        </w:rPr>
        <w:br w:type="page"/>
      </w:r>
    </w:p>
    <w:p w:rsidR="00AD5AA9" w:rsidRPr="000E212E" w:rsidRDefault="00AD5AA9" w:rsidP="001A0E6B">
      <w:pPr>
        <w:ind w:firstLine="708"/>
        <w:rPr>
          <w:rFonts w:ascii="Times New Roman" w:hAnsi="Times New Roman" w:cs="Times New Roman"/>
          <w:sz w:val="28"/>
          <w:szCs w:val="28"/>
        </w:rPr>
      </w:pPr>
      <w:r w:rsidRPr="000E212E">
        <w:rPr>
          <w:rFonts w:ascii="Times New Roman" w:hAnsi="Times New Roman" w:cs="Times New Roman"/>
          <w:sz w:val="28"/>
          <w:szCs w:val="28"/>
        </w:rPr>
        <w:lastRenderedPageBreak/>
        <w:t>Таблица 2.</w:t>
      </w:r>
      <w:r w:rsidR="006C371E" w:rsidRPr="000E212E">
        <w:rPr>
          <w:rFonts w:ascii="Times New Roman" w:hAnsi="Times New Roman" w:cs="Times New Roman"/>
          <w:sz w:val="28"/>
          <w:szCs w:val="28"/>
        </w:rPr>
        <w:t>2</w:t>
      </w:r>
      <w:r w:rsidRPr="000E212E">
        <w:rPr>
          <w:rFonts w:ascii="Times New Roman" w:hAnsi="Times New Roman" w:cs="Times New Roman"/>
          <w:sz w:val="28"/>
          <w:szCs w:val="28"/>
        </w:rPr>
        <w:t xml:space="preserve"> – Баланс производительности сооружений системы </w:t>
      </w:r>
      <w:r w:rsidR="00EC0A07" w:rsidRPr="000E212E">
        <w:rPr>
          <w:rFonts w:ascii="Times New Roman" w:hAnsi="Times New Roman" w:cs="Times New Roman"/>
          <w:sz w:val="28"/>
          <w:szCs w:val="28"/>
        </w:rPr>
        <w:t>в</w:t>
      </w:r>
      <w:r w:rsidRPr="000E212E">
        <w:rPr>
          <w:rFonts w:ascii="Times New Roman" w:hAnsi="Times New Roman" w:cs="Times New Roman"/>
          <w:sz w:val="28"/>
          <w:szCs w:val="28"/>
        </w:rPr>
        <w:t>одоотвед</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ния и удельное отведение стоков от населения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w:t>
      </w:r>
    </w:p>
    <w:tbl>
      <w:tblPr>
        <w:tblStyle w:val="a3"/>
        <w:tblW w:w="10206" w:type="dxa"/>
        <w:tblBorders>
          <w:top w:val="single" w:sz="12" w:space="0" w:color="auto"/>
          <w:left w:val="single" w:sz="12" w:space="0" w:color="auto"/>
          <w:bottom w:val="single" w:sz="12" w:space="0" w:color="auto"/>
          <w:right w:val="single" w:sz="12" w:space="0" w:color="auto"/>
        </w:tblBorders>
        <w:tblLayout w:type="fixed"/>
        <w:tblLook w:val="04A0"/>
      </w:tblPr>
      <w:tblGrid>
        <w:gridCol w:w="1951"/>
        <w:gridCol w:w="1559"/>
        <w:gridCol w:w="1577"/>
        <w:gridCol w:w="1869"/>
        <w:gridCol w:w="1770"/>
        <w:gridCol w:w="1480"/>
      </w:tblGrid>
      <w:tr w:rsidR="00AD5AA9" w:rsidRPr="000E212E" w:rsidTr="00471B20">
        <w:trPr>
          <w:trHeight w:val="1909"/>
        </w:trPr>
        <w:tc>
          <w:tcPr>
            <w:tcW w:w="1951" w:type="dxa"/>
            <w:tcBorders>
              <w:top w:val="single" w:sz="12" w:space="0" w:color="auto"/>
              <w:bottom w:val="single" w:sz="12" w:space="0" w:color="auto"/>
              <w:right w:val="single" w:sz="12" w:space="0" w:color="auto"/>
            </w:tcBorders>
            <w:vAlign w:val="center"/>
          </w:tcPr>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Наименова</w:t>
            </w:r>
            <w:r w:rsidR="00AD5AA9" w:rsidRPr="000E212E">
              <w:rPr>
                <w:rFonts w:ascii="Times New Roman" w:hAnsi="Times New Roman" w:cs="Times New Roman"/>
              </w:rPr>
              <w:t>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Количество</w:t>
            </w:r>
            <w:r w:rsidR="00E42E31" w:rsidRPr="000E212E">
              <w:rPr>
                <w:rFonts w:ascii="Times New Roman" w:hAnsi="Times New Roman" w:cs="Times New Roman"/>
              </w:rPr>
              <w:t xml:space="preserve"> п</w:t>
            </w:r>
            <w:r w:rsidRPr="000E212E">
              <w:rPr>
                <w:rFonts w:ascii="Times New Roman" w:hAnsi="Times New Roman" w:cs="Times New Roman"/>
              </w:rPr>
              <w:t>отребителей</w:t>
            </w:r>
            <w:r w:rsidR="00E42E31" w:rsidRPr="000E212E">
              <w:rPr>
                <w:rFonts w:ascii="Times New Roman" w:hAnsi="Times New Roman" w:cs="Times New Roman"/>
              </w:rPr>
              <w:t xml:space="preserve"> </w:t>
            </w:r>
            <w:r w:rsidRPr="000E212E">
              <w:rPr>
                <w:rFonts w:ascii="Times New Roman" w:hAnsi="Times New Roman" w:cs="Times New Roman"/>
              </w:rPr>
              <w:t>по состоянию на 1 января 2013 г.</w:t>
            </w:r>
          </w:p>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Норма вод</w:t>
            </w:r>
            <w:r w:rsidRPr="000E212E">
              <w:rPr>
                <w:rFonts w:ascii="Times New Roman" w:hAnsi="Times New Roman" w:cs="Times New Roman"/>
              </w:rPr>
              <w:t>о</w:t>
            </w:r>
            <w:r w:rsidR="00CF21C9">
              <w:rPr>
                <w:rFonts w:ascii="Times New Roman" w:hAnsi="Times New Roman" w:cs="Times New Roman"/>
              </w:rPr>
              <w:t>отведения 31</w:t>
            </w:r>
            <w:r w:rsidRPr="000E212E">
              <w:rPr>
                <w:rFonts w:ascii="Times New Roman" w:hAnsi="Times New Roman" w:cs="Times New Roman"/>
              </w:rPr>
              <w:t xml:space="preserve"> л/сут на 1чел.</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тыс.куб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D6196E" w:rsidRPr="000E212E" w:rsidRDefault="00D165D0" w:rsidP="00292B99">
            <w:pPr>
              <w:jc w:val="center"/>
              <w:rPr>
                <w:rFonts w:ascii="Times New Roman" w:hAnsi="Times New Roman" w:cs="Times New Roman"/>
              </w:rPr>
            </w:pPr>
            <w:r w:rsidRPr="000E212E">
              <w:rPr>
                <w:rFonts w:ascii="Times New Roman" w:hAnsi="Times New Roman" w:cs="Times New Roman"/>
              </w:rPr>
              <w:t>Производител</w:t>
            </w:r>
            <w:r w:rsidRPr="000E212E">
              <w:rPr>
                <w:rFonts w:ascii="Times New Roman" w:hAnsi="Times New Roman" w:cs="Times New Roman"/>
              </w:rPr>
              <w:t>ь</w:t>
            </w:r>
            <w:r w:rsidRPr="000E212E">
              <w:rPr>
                <w:rFonts w:ascii="Times New Roman" w:hAnsi="Times New Roman" w:cs="Times New Roman"/>
              </w:rPr>
              <w:t>ность</w:t>
            </w:r>
            <w:r w:rsidR="00AD5AA9" w:rsidRPr="000E212E">
              <w:rPr>
                <w:rFonts w:ascii="Times New Roman" w:hAnsi="Times New Roman" w:cs="Times New Roman"/>
              </w:rPr>
              <w:t xml:space="preserve"> очистных сооружений</w:t>
            </w:r>
            <w:r w:rsidR="00D6196E" w:rsidRPr="000E212E">
              <w:rPr>
                <w:rFonts w:ascii="Times New Roman" w:hAnsi="Times New Roman" w:cs="Times New Roman"/>
              </w:rPr>
              <w:t>,</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p w:rsidR="00AD5AA9" w:rsidRPr="000E212E" w:rsidRDefault="00AD5AA9" w:rsidP="00292B99">
            <w:pPr>
              <w:jc w:val="center"/>
              <w:rPr>
                <w:rFonts w:ascii="Times New Roman" w:hAnsi="Times New Roman" w:cs="Times New Roman"/>
              </w:rPr>
            </w:pPr>
          </w:p>
        </w:tc>
        <w:tc>
          <w:tcPr>
            <w:tcW w:w="1770"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Дефицит пр</w:t>
            </w:r>
            <w:r w:rsidR="00D165D0" w:rsidRPr="000E212E">
              <w:rPr>
                <w:rFonts w:ascii="Times New Roman" w:hAnsi="Times New Roman" w:cs="Times New Roman"/>
              </w:rPr>
              <w:t>ои</w:t>
            </w:r>
            <w:r w:rsidR="00D165D0" w:rsidRPr="000E212E">
              <w:rPr>
                <w:rFonts w:ascii="Times New Roman" w:hAnsi="Times New Roman" w:cs="Times New Roman"/>
              </w:rPr>
              <w:t>з</w:t>
            </w:r>
            <w:r w:rsidR="00D165D0" w:rsidRPr="000E212E">
              <w:rPr>
                <w:rFonts w:ascii="Times New Roman" w:hAnsi="Times New Roman" w:cs="Times New Roman"/>
              </w:rPr>
              <w:t>води</w:t>
            </w:r>
            <w:r w:rsidRPr="000E212E">
              <w:rPr>
                <w:rFonts w:ascii="Times New Roman" w:hAnsi="Times New Roman" w:cs="Times New Roman"/>
              </w:rPr>
              <w:t>тельн</w:t>
            </w:r>
            <w:r w:rsidR="00D165D0" w:rsidRPr="000E212E">
              <w:rPr>
                <w:rFonts w:ascii="Times New Roman" w:hAnsi="Times New Roman" w:cs="Times New Roman"/>
              </w:rPr>
              <w:t>о</w:t>
            </w:r>
            <w:r w:rsidRPr="000E212E">
              <w:rPr>
                <w:rFonts w:ascii="Times New Roman" w:hAnsi="Times New Roman" w:cs="Times New Roman"/>
              </w:rPr>
              <w:t>сти станции очис</w:t>
            </w:r>
            <w:r w:rsidRPr="000E212E">
              <w:rPr>
                <w:rFonts w:ascii="Times New Roman" w:hAnsi="Times New Roman" w:cs="Times New Roman"/>
              </w:rPr>
              <w:t>т</w:t>
            </w:r>
            <w:r w:rsidRPr="000E212E">
              <w:rPr>
                <w:rFonts w:ascii="Times New Roman" w:hAnsi="Times New Roman" w:cs="Times New Roman"/>
              </w:rPr>
              <w:t>ки стоков.</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p w:rsidR="00AD5AA9" w:rsidRPr="000E212E" w:rsidRDefault="00AD5AA9" w:rsidP="00292B99">
            <w:pPr>
              <w:jc w:val="center"/>
              <w:rPr>
                <w:rFonts w:ascii="Times New Roman" w:hAnsi="Times New Roman" w:cs="Times New Roman"/>
              </w:rPr>
            </w:pPr>
          </w:p>
        </w:tc>
        <w:tc>
          <w:tcPr>
            <w:tcW w:w="1480"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Избыток</w:t>
            </w:r>
          </w:p>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производ</w:t>
            </w:r>
            <w:r w:rsidRPr="000E212E">
              <w:rPr>
                <w:rFonts w:ascii="Times New Roman" w:hAnsi="Times New Roman" w:cs="Times New Roman"/>
              </w:rPr>
              <w:t>и</w:t>
            </w:r>
            <w:r w:rsidRPr="000E212E">
              <w:rPr>
                <w:rFonts w:ascii="Times New Roman" w:hAnsi="Times New Roman" w:cs="Times New Roman"/>
              </w:rPr>
              <w:t>тельности</w:t>
            </w:r>
            <w:r w:rsidR="00AD5AA9" w:rsidRPr="000E212E">
              <w:rPr>
                <w:rFonts w:ascii="Times New Roman" w:hAnsi="Times New Roman" w:cs="Times New Roman"/>
              </w:rPr>
              <w:t xml:space="preserve"> станции оч</w:t>
            </w:r>
            <w:r w:rsidR="00AD5AA9" w:rsidRPr="000E212E">
              <w:rPr>
                <w:rFonts w:ascii="Times New Roman" w:hAnsi="Times New Roman" w:cs="Times New Roman"/>
              </w:rPr>
              <w:t>и</w:t>
            </w:r>
            <w:r w:rsidR="00AD5AA9" w:rsidRPr="000E212E">
              <w:rPr>
                <w:rFonts w:ascii="Times New Roman" w:hAnsi="Times New Roman" w:cs="Times New Roman"/>
              </w:rPr>
              <w:t>стки стоков.</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tc>
      </w:tr>
      <w:tr w:rsidR="005474C0" w:rsidRPr="000E212E" w:rsidTr="00AD5AA9">
        <w:trPr>
          <w:trHeight w:val="413"/>
        </w:trPr>
        <w:tc>
          <w:tcPr>
            <w:tcW w:w="1951" w:type="dxa"/>
            <w:tcBorders>
              <w:top w:val="single" w:sz="12" w:space="0" w:color="auto"/>
              <w:right w:val="single" w:sz="12" w:space="0" w:color="auto"/>
            </w:tcBorders>
          </w:tcPr>
          <w:p w:rsidR="005474C0" w:rsidRPr="000E212E" w:rsidRDefault="005474C0" w:rsidP="00292B99">
            <w:pPr>
              <w:jc w:val="center"/>
              <w:rPr>
                <w:rFonts w:ascii="Times New Roman" w:hAnsi="Times New Roman" w:cs="Times New Roman"/>
              </w:rPr>
            </w:pPr>
            <w:r>
              <w:rPr>
                <w:rFonts w:ascii="Times New Roman" w:hAnsi="Times New Roman" w:cs="Times New Roman"/>
              </w:rPr>
              <w:t>п. Ключевский</w:t>
            </w:r>
          </w:p>
        </w:tc>
        <w:tc>
          <w:tcPr>
            <w:tcW w:w="1559" w:type="dxa"/>
            <w:tcBorders>
              <w:top w:val="single" w:sz="12" w:space="0" w:color="auto"/>
              <w:left w:val="single" w:sz="12" w:space="0" w:color="auto"/>
              <w:right w:val="single" w:sz="12" w:space="0" w:color="auto"/>
            </w:tcBorders>
            <w:vAlign w:val="center"/>
          </w:tcPr>
          <w:p w:rsidR="005474C0" w:rsidRPr="000E212E" w:rsidRDefault="005474C0" w:rsidP="008F106E">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577" w:type="dxa"/>
            <w:tcBorders>
              <w:top w:val="single" w:sz="12" w:space="0" w:color="auto"/>
              <w:left w:val="single" w:sz="12" w:space="0" w:color="auto"/>
              <w:right w:val="single" w:sz="12" w:space="0" w:color="auto"/>
            </w:tcBorders>
            <w:vAlign w:val="center"/>
          </w:tcPr>
          <w:p w:rsidR="005474C0" w:rsidRPr="000E212E" w:rsidRDefault="005474C0" w:rsidP="005474C0">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869" w:type="dxa"/>
            <w:tcBorders>
              <w:top w:val="single" w:sz="12" w:space="0" w:color="auto"/>
              <w:left w:val="single" w:sz="12" w:space="0" w:color="auto"/>
              <w:right w:val="single" w:sz="12" w:space="0" w:color="auto"/>
            </w:tcBorders>
            <w:vAlign w:val="center"/>
          </w:tcPr>
          <w:p w:rsidR="005474C0" w:rsidRPr="000E212E" w:rsidRDefault="005474C0" w:rsidP="00D6196E">
            <w:pPr>
              <w:pStyle w:val="a4"/>
              <w:ind w:left="0"/>
              <w:contextualSpacing w:val="0"/>
              <w:jc w:val="center"/>
              <w:rPr>
                <w:rFonts w:ascii="Times New Roman" w:hAnsi="Times New Roman" w:cs="Times New Roman"/>
              </w:rPr>
            </w:pPr>
            <w:r>
              <w:rPr>
                <w:rFonts w:ascii="Times New Roman" w:hAnsi="Times New Roman" w:cs="Times New Roman"/>
              </w:rPr>
              <w:t>0</w:t>
            </w:r>
          </w:p>
        </w:tc>
        <w:tc>
          <w:tcPr>
            <w:tcW w:w="1770" w:type="dxa"/>
            <w:tcBorders>
              <w:top w:val="single" w:sz="12" w:space="0" w:color="auto"/>
              <w:left w:val="single" w:sz="12" w:space="0" w:color="auto"/>
              <w:right w:val="single" w:sz="12" w:space="0" w:color="auto"/>
            </w:tcBorders>
            <w:vAlign w:val="center"/>
          </w:tcPr>
          <w:p w:rsidR="005474C0" w:rsidRPr="000E212E" w:rsidRDefault="005474C0" w:rsidP="008F106E">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480" w:type="dxa"/>
            <w:tcBorders>
              <w:top w:val="single" w:sz="12" w:space="0" w:color="auto"/>
              <w:left w:val="single" w:sz="12" w:space="0" w:color="auto"/>
              <w:right w:val="single" w:sz="12" w:space="0" w:color="auto"/>
            </w:tcBorders>
            <w:vAlign w:val="center"/>
          </w:tcPr>
          <w:p w:rsidR="005474C0" w:rsidRPr="000E212E" w:rsidRDefault="005474C0" w:rsidP="008F106E">
            <w:pPr>
              <w:pStyle w:val="a4"/>
              <w:ind w:left="0"/>
              <w:contextualSpacing w:val="0"/>
              <w:jc w:val="center"/>
              <w:rPr>
                <w:rFonts w:ascii="Times New Roman" w:hAnsi="Times New Roman" w:cs="Times New Roman"/>
              </w:rPr>
            </w:pPr>
            <w:r>
              <w:rPr>
                <w:rFonts w:ascii="Times New Roman" w:hAnsi="Times New Roman" w:cs="Times New Roman"/>
              </w:rPr>
              <w:t>0</w:t>
            </w:r>
          </w:p>
        </w:tc>
      </w:tr>
      <w:tr w:rsidR="005474C0" w:rsidRPr="000E212E" w:rsidTr="00AD5AA9">
        <w:trPr>
          <w:trHeight w:val="413"/>
        </w:trPr>
        <w:tc>
          <w:tcPr>
            <w:tcW w:w="1951" w:type="dxa"/>
            <w:tcBorders>
              <w:bottom w:val="single" w:sz="12" w:space="0" w:color="auto"/>
              <w:right w:val="single" w:sz="12" w:space="0" w:color="auto"/>
            </w:tcBorders>
          </w:tcPr>
          <w:p w:rsidR="005474C0" w:rsidRPr="000E212E" w:rsidRDefault="005474C0" w:rsidP="00292B99">
            <w:pPr>
              <w:jc w:val="center"/>
              <w:rPr>
                <w:rFonts w:ascii="Times New Roman" w:hAnsi="Times New Roman" w:cs="Times New Roman"/>
              </w:rPr>
            </w:pPr>
            <w:r w:rsidRPr="000E212E">
              <w:rPr>
                <w:rFonts w:ascii="Times New Roman" w:hAnsi="Times New Roman" w:cs="Times New Roman"/>
              </w:rPr>
              <w:t>ИТОГО:</w:t>
            </w:r>
          </w:p>
        </w:tc>
        <w:tc>
          <w:tcPr>
            <w:tcW w:w="1559" w:type="dxa"/>
            <w:tcBorders>
              <w:left w:val="single" w:sz="12" w:space="0" w:color="auto"/>
              <w:bottom w:val="single" w:sz="12" w:space="0" w:color="auto"/>
              <w:right w:val="single" w:sz="12" w:space="0" w:color="auto"/>
            </w:tcBorders>
            <w:vAlign w:val="center"/>
          </w:tcPr>
          <w:p w:rsidR="005474C0" w:rsidRPr="000E212E" w:rsidRDefault="005474C0" w:rsidP="008F106E">
            <w:pPr>
              <w:pStyle w:val="a4"/>
              <w:ind w:left="0"/>
              <w:contextualSpacing w:val="0"/>
              <w:jc w:val="center"/>
              <w:rPr>
                <w:rFonts w:ascii="Times New Roman" w:hAnsi="Times New Roman" w:cs="Times New Roman"/>
              </w:rPr>
            </w:pPr>
            <w:r>
              <w:rPr>
                <w:rFonts w:ascii="Times New Roman" w:hAnsi="Times New Roman" w:cs="Times New Roman"/>
              </w:rPr>
              <w:t>1353</w:t>
            </w:r>
          </w:p>
        </w:tc>
        <w:tc>
          <w:tcPr>
            <w:tcW w:w="1577" w:type="dxa"/>
            <w:tcBorders>
              <w:left w:val="single" w:sz="12" w:space="0" w:color="auto"/>
              <w:bottom w:val="single" w:sz="12" w:space="0" w:color="auto"/>
              <w:right w:val="single" w:sz="12" w:space="0" w:color="auto"/>
            </w:tcBorders>
            <w:vAlign w:val="center"/>
          </w:tcPr>
          <w:p w:rsidR="005474C0" w:rsidRPr="000E212E" w:rsidRDefault="005474C0" w:rsidP="005474C0">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869" w:type="dxa"/>
            <w:tcBorders>
              <w:left w:val="single" w:sz="12" w:space="0" w:color="auto"/>
              <w:bottom w:val="single" w:sz="12" w:space="0" w:color="auto"/>
              <w:right w:val="single" w:sz="12" w:space="0" w:color="auto"/>
            </w:tcBorders>
            <w:vAlign w:val="center"/>
          </w:tcPr>
          <w:p w:rsidR="005474C0" w:rsidRPr="000E212E" w:rsidRDefault="005474C0" w:rsidP="00D6196E">
            <w:pPr>
              <w:pStyle w:val="a4"/>
              <w:ind w:left="0"/>
              <w:contextualSpacing w:val="0"/>
              <w:jc w:val="center"/>
              <w:rPr>
                <w:rFonts w:ascii="Times New Roman" w:hAnsi="Times New Roman" w:cs="Times New Roman"/>
              </w:rPr>
            </w:pPr>
            <w:r>
              <w:rPr>
                <w:rFonts w:ascii="Times New Roman" w:hAnsi="Times New Roman" w:cs="Times New Roman"/>
              </w:rPr>
              <w:t>0</w:t>
            </w:r>
          </w:p>
        </w:tc>
        <w:tc>
          <w:tcPr>
            <w:tcW w:w="1770" w:type="dxa"/>
            <w:tcBorders>
              <w:left w:val="single" w:sz="12" w:space="0" w:color="auto"/>
              <w:bottom w:val="single" w:sz="12" w:space="0" w:color="auto"/>
              <w:right w:val="single" w:sz="12" w:space="0" w:color="auto"/>
            </w:tcBorders>
            <w:vAlign w:val="center"/>
          </w:tcPr>
          <w:p w:rsidR="005474C0" w:rsidRPr="000E212E" w:rsidRDefault="005474C0" w:rsidP="008F106E">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480" w:type="dxa"/>
            <w:tcBorders>
              <w:left w:val="single" w:sz="12" w:space="0" w:color="auto"/>
              <w:bottom w:val="single" w:sz="12" w:space="0" w:color="auto"/>
              <w:right w:val="single" w:sz="12" w:space="0" w:color="auto"/>
            </w:tcBorders>
            <w:vAlign w:val="center"/>
          </w:tcPr>
          <w:p w:rsidR="005474C0" w:rsidRPr="000E212E" w:rsidRDefault="005474C0" w:rsidP="0085415A">
            <w:pPr>
              <w:pStyle w:val="a4"/>
              <w:ind w:left="0"/>
              <w:contextualSpacing w:val="0"/>
              <w:jc w:val="center"/>
              <w:rPr>
                <w:rFonts w:ascii="Times New Roman" w:hAnsi="Times New Roman" w:cs="Times New Roman"/>
              </w:rPr>
            </w:pPr>
            <w:r>
              <w:rPr>
                <w:rFonts w:ascii="Times New Roman" w:hAnsi="Times New Roman" w:cs="Times New Roman"/>
              </w:rPr>
              <w:t>0</w:t>
            </w:r>
          </w:p>
        </w:tc>
      </w:tr>
    </w:tbl>
    <w:p w:rsidR="00AD5AA9" w:rsidRPr="000E212E" w:rsidRDefault="00AD5AA9" w:rsidP="006D25C6">
      <w:pPr>
        <w:pStyle w:val="2"/>
        <w:rPr>
          <w:szCs w:val="28"/>
        </w:rPr>
      </w:pPr>
      <w:r w:rsidRPr="000E212E">
        <w:rPr>
          <w:szCs w:val="28"/>
        </w:rPr>
        <w:t>2.2 Оценка фактического притока неорганизованного стока по технол</w:t>
      </w:r>
      <w:r w:rsidRPr="000E212E">
        <w:rPr>
          <w:szCs w:val="28"/>
        </w:rPr>
        <w:t>о</w:t>
      </w:r>
      <w:r w:rsidR="00541B08" w:rsidRPr="000E212E">
        <w:rPr>
          <w:szCs w:val="28"/>
        </w:rPr>
        <w:t>гическим зонам водоотведения</w:t>
      </w:r>
    </w:p>
    <w:p w:rsidR="00AD5AA9"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На территории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не ведется оценка и подсчет неорганизова</w:t>
      </w:r>
      <w:r w:rsidRPr="000E212E">
        <w:rPr>
          <w:rFonts w:ascii="Times New Roman" w:hAnsi="Times New Roman" w:cs="Times New Roman"/>
          <w:sz w:val="28"/>
          <w:szCs w:val="28"/>
        </w:rPr>
        <w:t>н</w:t>
      </w:r>
      <w:r w:rsidRPr="000E212E">
        <w:rPr>
          <w:rFonts w:ascii="Times New Roman" w:hAnsi="Times New Roman" w:cs="Times New Roman"/>
          <w:sz w:val="28"/>
          <w:szCs w:val="28"/>
        </w:rPr>
        <w:t>ных стоков поступающих по рельефу местности, поэтому невозможно произвести оценку данного типа показателей.</w:t>
      </w:r>
    </w:p>
    <w:p w:rsidR="00D51A4B" w:rsidRPr="000E212E" w:rsidRDefault="00D51A4B" w:rsidP="006D25C6">
      <w:pPr>
        <w:spacing w:after="0" w:line="360" w:lineRule="auto"/>
        <w:ind w:firstLine="567"/>
        <w:jc w:val="both"/>
        <w:rPr>
          <w:rFonts w:ascii="Times New Roman" w:hAnsi="Times New Roman" w:cs="Times New Roman"/>
          <w:sz w:val="28"/>
          <w:szCs w:val="28"/>
        </w:rPr>
      </w:pPr>
    </w:p>
    <w:p w:rsidR="00AD5AA9" w:rsidRDefault="00AD5AA9" w:rsidP="006D25C6">
      <w:pPr>
        <w:pStyle w:val="2"/>
        <w:rPr>
          <w:szCs w:val="28"/>
        </w:rPr>
      </w:pPr>
      <w:r w:rsidRPr="000E212E">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0E212E">
        <w:rPr>
          <w:szCs w:val="28"/>
        </w:rPr>
        <w:t>м</w:t>
      </w:r>
      <w:r w:rsidR="00541B08" w:rsidRPr="000E212E">
        <w:rPr>
          <w:szCs w:val="28"/>
        </w:rPr>
        <w:t>мерческих расчетов</w:t>
      </w:r>
    </w:p>
    <w:p w:rsidR="00D51A4B" w:rsidRPr="00D51A4B" w:rsidRDefault="00D51A4B" w:rsidP="00D51A4B">
      <w:pPr>
        <w:rPr>
          <w:lang w:eastAsia="ru-RU"/>
        </w:rPr>
      </w:pPr>
    </w:p>
    <w:p w:rsidR="00AD5AA9" w:rsidRDefault="00EC0A07"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Информация об оснащенности зданий и сооружений приборами учета пр</w:t>
      </w:r>
      <w:r w:rsidRPr="000E212E">
        <w:rPr>
          <w:rFonts w:ascii="Times New Roman" w:hAnsi="Times New Roman" w:cs="Times New Roman"/>
          <w:sz w:val="28"/>
          <w:szCs w:val="28"/>
        </w:rPr>
        <w:t>и</w:t>
      </w:r>
      <w:r w:rsidRPr="000E212E">
        <w:rPr>
          <w:rFonts w:ascii="Times New Roman" w:hAnsi="Times New Roman" w:cs="Times New Roman"/>
          <w:sz w:val="28"/>
          <w:szCs w:val="28"/>
        </w:rPr>
        <w:t>нимаемых сточных вод отсутствует.</w:t>
      </w:r>
    </w:p>
    <w:p w:rsidR="00D51A4B" w:rsidRPr="000E212E" w:rsidRDefault="00D51A4B" w:rsidP="006D25C6">
      <w:pPr>
        <w:spacing w:after="0" w:line="360" w:lineRule="auto"/>
        <w:ind w:firstLine="567"/>
        <w:jc w:val="both"/>
        <w:rPr>
          <w:rFonts w:ascii="Times New Roman" w:hAnsi="Times New Roman" w:cs="Times New Roman"/>
          <w:sz w:val="28"/>
          <w:szCs w:val="28"/>
        </w:rPr>
      </w:pPr>
    </w:p>
    <w:p w:rsidR="00AD5AA9" w:rsidRDefault="00AD5AA9" w:rsidP="006D25C6">
      <w:pPr>
        <w:pStyle w:val="2"/>
        <w:rPr>
          <w:szCs w:val="28"/>
        </w:rPr>
      </w:pPr>
      <w:r w:rsidRPr="000E212E">
        <w:rPr>
          <w:szCs w:val="28"/>
        </w:rPr>
        <w:t>2.4 Результаты ретроспективного анализа балансов поступления сто</w:t>
      </w:r>
      <w:r w:rsidRPr="000E212E">
        <w:rPr>
          <w:szCs w:val="28"/>
        </w:rPr>
        <w:t>ч</w:t>
      </w:r>
      <w:r w:rsidRPr="000E212E">
        <w:rPr>
          <w:szCs w:val="28"/>
        </w:rPr>
        <w:t>ных вод в централизованную систему водоотведения по технологическим з</w:t>
      </w:r>
      <w:r w:rsidRPr="000E212E">
        <w:rPr>
          <w:szCs w:val="28"/>
        </w:rPr>
        <w:t>о</w:t>
      </w:r>
      <w:r w:rsidRPr="000E212E">
        <w:rPr>
          <w:szCs w:val="28"/>
        </w:rPr>
        <w:t>нам водоотведения и по поселениям с выделением зон дефицитов и резе</w:t>
      </w:r>
      <w:r w:rsidR="00541B08" w:rsidRPr="000E212E">
        <w:rPr>
          <w:szCs w:val="28"/>
        </w:rPr>
        <w:t>рвов производственных мощностей</w:t>
      </w:r>
    </w:p>
    <w:p w:rsidR="00D51A4B" w:rsidRPr="00D51A4B" w:rsidRDefault="00D51A4B" w:rsidP="00D51A4B">
      <w:pPr>
        <w:rPr>
          <w:lang w:eastAsia="ru-RU"/>
        </w:rPr>
      </w:pP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Отсутствует информация о ретроспективных балансах отведения сточных вод в централизованную систему по технологическим зонам, поэтому невозможно пров</w:t>
      </w:r>
      <w:r w:rsidR="00136435" w:rsidRPr="000E212E">
        <w:rPr>
          <w:rFonts w:ascii="Times New Roman" w:hAnsi="Times New Roman" w:cs="Times New Roman"/>
          <w:sz w:val="28"/>
          <w:szCs w:val="28"/>
        </w:rPr>
        <w:t>ести анализ поступления стоков.</w:t>
      </w:r>
    </w:p>
    <w:p w:rsidR="00AD5AA9" w:rsidRDefault="00AD5AA9" w:rsidP="006D25C6">
      <w:pPr>
        <w:pStyle w:val="2"/>
        <w:rPr>
          <w:szCs w:val="28"/>
        </w:rPr>
      </w:pPr>
      <w:r w:rsidRPr="000E212E">
        <w:rPr>
          <w:szCs w:val="28"/>
        </w:rPr>
        <w:lastRenderedPageBreak/>
        <w:t>2.5 Прогнозные балансы поступления сточных вод в централизованную систему водоотведения и отведения стоков по технологическим зонам вод</w:t>
      </w:r>
      <w:r w:rsidRPr="000E212E">
        <w:rPr>
          <w:szCs w:val="28"/>
        </w:rPr>
        <w:t>о</w:t>
      </w:r>
      <w:r w:rsidRPr="000E212E">
        <w:rPr>
          <w:szCs w:val="28"/>
        </w:rPr>
        <w:t>отведения с учетом различн</w:t>
      </w:r>
      <w:r w:rsidR="00541B08" w:rsidRPr="000E212E">
        <w:rPr>
          <w:szCs w:val="28"/>
        </w:rPr>
        <w:t>ых сценариев развития поселения</w:t>
      </w:r>
    </w:p>
    <w:p w:rsidR="00D51A4B" w:rsidRPr="00D51A4B" w:rsidRDefault="00D51A4B" w:rsidP="00D51A4B">
      <w:pPr>
        <w:rPr>
          <w:lang w:eastAsia="ru-RU"/>
        </w:rPr>
      </w:pPr>
    </w:p>
    <w:p w:rsidR="0085415A" w:rsidRPr="000E212E" w:rsidRDefault="001A0E6B" w:rsidP="001A0E6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Перспективная застройка в </w:t>
      </w:r>
      <w:r w:rsidR="0093742E">
        <w:rPr>
          <w:rFonts w:ascii="Times New Roman" w:hAnsi="Times New Roman" w:cs="Times New Roman"/>
          <w:sz w:val="28"/>
          <w:szCs w:val="28"/>
        </w:rPr>
        <w:t>п. Ключевский</w:t>
      </w:r>
      <w:r>
        <w:rPr>
          <w:rFonts w:ascii="Times New Roman" w:hAnsi="Times New Roman" w:cs="Times New Roman"/>
          <w:sz w:val="28"/>
          <w:szCs w:val="28"/>
        </w:rPr>
        <w:t xml:space="preserve"> не планируется, в связи с этим </w:t>
      </w:r>
      <w:r w:rsidR="0085415A" w:rsidRPr="000E212E">
        <w:rPr>
          <w:rFonts w:ascii="Times New Roman" w:hAnsi="Times New Roman" w:cs="Times New Roman"/>
          <w:sz w:val="28"/>
          <w:szCs w:val="28"/>
        </w:rPr>
        <w:t>нет возможности составить прогнозные балансы поступления сточных вод в центр</w:t>
      </w:r>
      <w:r w:rsidR="0085415A" w:rsidRPr="000E212E">
        <w:rPr>
          <w:rFonts w:ascii="Times New Roman" w:hAnsi="Times New Roman" w:cs="Times New Roman"/>
          <w:sz w:val="28"/>
          <w:szCs w:val="28"/>
        </w:rPr>
        <w:t>а</w:t>
      </w:r>
      <w:r w:rsidR="0085415A" w:rsidRPr="000E212E">
        <w:rPr>
          <w:rFonts w:ascii="Times New Roman" w:hAnsi="Times New Roman" w:cs="Times New Roman"/>
          <w:sz w:val="28"/>
          <w:szCs w:val="28"/>
        </w:rPr>
        <w:t>лизованную системы водоотведения с учетом различных сценариев развития п</w:t>
      </w:r>
      <w:r w:rsidR="0085415A" w:rsidRPr="000E212E">
        <w:rPr>
          <w:rFonts w:ascii="Times New Roman" w:hAnsi="Times New Roman" w:cs="Times New Roman"/>
          <w:sz w:val="28"/>
          <w:szCs w:val="28"/>
        </w:rPr>
        <w:t>о</w:t>
      </w:r>
      <w:r w:rsidR="0085415A" w:rsidRPr="000E212E">
        <w:rPr>
          <w:rFonts w:ascii="Times New Roman" w:hAnsi="Times New Roman" w:cs="Times New Roman"/>
          <w:sz w:val="28"/>
          <w:szCs w:val="28"/>
        </w:rPr>
        <w:t xml:space="preserve">селения. </w:t>
      </w:r>
    </w:p>
    <w:p w:rsidR="00541B08" w:rsidRPr="000E212E" w:rsidRDefault="00541B08">
      <w:pPr>
        <w:rPr>
          <w:rFonts w:ascii="Times New Roman" w:eastAsia="Times New Roman" w:hAnsi="Times New Roman" w:cs="Times New Roman"/>
          <w:b/>
          <w:bCs/>
          <w:sz w:val="28"/>
          <w:szCs w:val="28"/>
          <w:lang w:eastAsia="ru-RU"/>
        </w:rPr>
      </w:pPr>
    </w:p>
    <w:p w:rsidR="00471B20" w:rsidRPr="000E212E" w:rsidRDefault="00471B20">
      <w:pPr>
        <w:rPr>
          <w:rFonts w:ascii="Times New Roman" w:eastAsia="Times New Roman" w:hAnsi="Times New Roman" w:cs="Times New Roman"/>
          <w:b/>
          <w:bCs/>
          <w:sz w:val="28"/>
          <w:szCs w:val="28"/>
          <w:lang w:eastAsia="ru-RU"/>
        </w:rPr>
      </w:pPr>
      <w:r w:rsidRPr="000E212E">
        <w:br w:type="page"/>
      </w:r>
    </w:p>
    <w:p w:rsidR="00AD5AA9" w:rsidRPr="000E212E" w:rsidRDefault="00831551" w:rsidP="000E212E">
      <w:pPr>
        <w:pStyle w:val="1"/>
      </w:pPr>
      <w:r w:rsidRPr="000E212E">
        <w:lastRenderedPageBreak/>
        <w:t>РАЗДЕЛ</w:t>
      </w:r>
      <w:r w:rsidR="008F106E" w:rsidRPr="000E212E">
        <w:t xml:space="preserve"> 3</w:t>
      </w:r>
      <w:r w:rsidR="00AD5AA9" w:rsidRPr="000E212E">
        <w:t xml:space="preserve"> ПР</w:t>
      </w:r>
      <w:r w:rsidR="001732FD" w:rsidRPr="000E212E">
        <w:t>ОГНОЗ</w:t>
      </w:r>
      <w:r w:rsidR="00AD5AA9" w:rsidRPr="000E212E">
        <w:t xml:space="preserve"> </w:t>
      </w:r>
      <w:r w:rsidR="001732FD" w:rsidRPr="000E212E">
        <w:t>ОБЪЕМА</w:t>
      </w:r>
      <w:r w:rsidR="00541B08" w:rsidRPr="000E212E">
        <w:t xml:space="preserve"> СТОЧНЫХ ВОД</w:t>
      </w:r>
    </w:p>
    <w:p w:rsidR="00541B08" w:rsidRPr="000E212E" w:rsidRDefault="00541B08" w:rsidP="00541B08">
      <w:pPr>
        <w:rPr>
          <w:lang w:eastAsia="ru-RU"/>
        </w:rPr>
      </w:pPr>
    </w:p>
    <w:p w:rsidR="00AD5AA9" w:rsidRPr="000E212E" w:rsidRDefault="00AD5AA9" w:rsidP="006D25C6">
      <w:pPr>
        <w:pStyle w:val="2"/>
        <w:rPr>
          <w:szCs w:val="28"/>
        </w:rPr>
      </w:pPr>
      <w:r w:rsidRPr="000E212E">
        <w:rPr>
          <w:caps/>
          <w:szCs w:val="28"/>
        </w:rPr>
        <w:t xml:space="preserve">3.1 </w:t>
      </w:r>
      <w:r w:rsidRPr="000E212E">
        <w:rPr>
          <w:szCs w:val="28"/>
        </w:rPr>
        <w:t>Сведения о фактическом и ожидаемом поступлении сточных вод в централ</w:t>
      </w:r>
      <w:r w:rsidR="00541B08" w:rsidRPr="000E212E">
        <w:rPr>
          <w:szCs w:val="28"/>
        </w:rPr>
        <w:t>изованную систему водоотведения</w:t>
      </w:r>
    </w:p>
    <w:p w:rsidR="00E212F5" w:rsidRPr="000E212E" w:rsidRDefault="00E212F5" w:rsidP="00E212F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анализа достаточности производительности, выявления дефицита или избытка производительности существующих очистных сооружений канализации рассчитан объем сточных вод по потребителям, согласно нормативной докуме</w:t>
      </w:r>
      <w:r w:rsidRPr="000E212E">
        <w:rPr>
          <w:rFonts w:ascii="Times New Roman" w:hAnsi="Times New Roman" w:cs="Times New Roman"/>
          <w:sz w:val="28"/>
          <w:szCs w:val="28"/>
        </w:rPr>
        <w:t>н</w:t>
      </w:r>
      <w:r w:rsidRPr="000E212E">
        <w:rPr>
          <w:rFonts w:ascii="Times New Roman" w:hAnsi="Times New Roman" w:cs="Times New Roman"/>
          <w:sz w:val="28"/>
          <w:szCs w:val="28"/>
        </w:rPr>
        <w:t>тации и приведен в виде баланса. Баланс производительности очистных сооруж</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ний системы водоотведения и объема сточных воды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w:t>
      </w:r>
      <w:r w:rsidR="0093742E">
        <w:rPr>
          <w:rFonts w:ascii="Times New Roman" w:hAnsi="Times New Roman" w:cs="Times New Roman"/>
          <w:sz w:val="28"/>
          <w:szCs w:val="28"/>
        </w:rPr>
        <w:t>ю</w:t>
      </w:r>
      <w:r w:rsidR="0093742E">
        <w:rPr>
          <w:rFonts w:ascii="Times New Roman" w:hAnsi="Times New Roman" w:cs="Times New Roman"/>
          <w:sz w:val="28"/>
          <w:szCs w:val="28"/>
        </w:rPr>
        <w:t>чевское»</w:t>
      </w:r>
      <w:r w:rsidRPr="000E212E">
        <w:rPr>
          <w:rFonts w:ascii="Times New Roman" w:hAnsi="Times New Roman" w:cs="Times New Roman"/>
          <w:sz w:val="28"/>
          <w:szCs w:val="28"/>
        </w:rPr>
        <w:t xml:space="preserve"> приведен в таблице 2.3</w:t>
      </w:r>
    </w:p>
    <w:p w:rsidR="009E0722" w:rsidRPr="000E212E" w:rsidRDefault="001A0E6B" w:rsidP="00E212F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приведенными показателями в </w:t>
      </w:r>
      <w:r w:rsidR="009E0722" w:rsidRPr="000E212E">
        <w:rPr>
          <w:rFonts w:ascii="Times New Roman" w:hAnsi="Times New Roman" w:cs="Times New Roman"/>
          <w:sz w:val="28"/>
          <w:szCs w:val="28"/>
        </w:rPr>
        <w:t>таблицы 2.3</w:t>
      </w:r>
      <w:r>
        <w:rPr>
          <w:rFonts w:ascii="Times New Roman" w:hAnsi="Times New Roman" w:cs="Times New Roman"/>
          <w:sz w:val="28"/>
          <w:szCs w:val="28"/>
        </w:rPr>
        <w:t>, требуется ус</w:t>
      </w:r>
      <w:r>
        <w:rPr>
          <w:rFonts w:ascii="Times New Roman" w:hAnsi="Times New Roman" w:cs="Times New Roman"/>
          <w:sz w:val="28"/>
          <w:szCs w:val="28"/>
        </w:rPr>
        <w:t>т</w:t>
      </w:r>
      <w:r>
        <w:rPr>
          <w:rFonts w:ascii="Times New Roman" w:hAnsi="Times New Roman" w:cs="Times New Roman"/>
          <w:sz w:val="28"/>
          <w:szCs w:val="28"/>
        </w:rPr>
        <w:t xml:space="preserve">ройство очистных сооружений производительностью </w:t>
      </w:r>
      <w:r w:rsidR="00B00D40">
        <w:rPr>
          <w:rFonts w:ascii="Times New Roman" w:hAnsi="Times New Roman" w:cs="Times New Roman"/>
          <w:sz w:val="28"/>
          <w:szCs w:val="28"/>
        </w:rPr>
        <w:t>105</w:t>
      </w:r>
      <w:r>
        <w:rPr>
          <w:rFonts w:ascii="Times New Roman" w:hAnsi="Times New Roman" w:cs="Times New Roman"/>
          <w:sz w:val="28"/>
          <w:szCs w:val="28"/>
        </w:rPr>
        <w:t xml:space="preserve"> м</w:t>
      </w:r>
      <w:r w:rsidRPr="001A0E6B">
        <w:rPr>
          <w:rFonts w:ascii="Times New Roman" w:hAnsi="Times New Roman" w:cs="Times New Roman"/>
          <w:sz w:val="28"/>
          <w:szCs w:val="28"/>
          <w:vertAlign w:val="superscript"/>
        </w:rPr>
        <w:t>3</w:t>
      </w:r>
      <w:r>
        <w:rPr>
          <w:rFonts w:ascii="Times New Roman" w:hAnsi="Times New Roman" w:cs="Times New Roman"/>
          <w:sz w:val="28"/>
          <w:szCs w:val="28"/>
        </w:rPr>
        <w:t>/сут</w:t>
      </w:r>
      <w:r w:rsidR="009E0722" w:rsidRPr="000E212E">
        <w:rPr>
          <w:rFonts w:ascii="Times New Roman" w:hAnsi="Times New Roman" w:cs="Times New Roman"/>
          <w:sz w:val="28"/>
          <w:szCs w:val="28"/>
        </w:rPr>
        <w:t xml:space="preserve">. </w:t>
      </w:r>
      <w:r w:rsidR="0085415A" w:rsidRPr="000E212E">
        <w:rPr>
          <w:rFonts w:ascii="Times New Roman" w:hAnsi="Times New Roman" w:cs="Times New Roman"/>
          <w:sz w:val="28"/>
          <w:szCs w:val="28"/>
        </w:rPr>
        <w:t>На стадии пр</w:t>
      </w:r>
      <w:r w:rsidR="0085415A" w:rsidRPr="000E212E">
        <w:rPr>
          <w:rFonts w:ascii="Times New Roman" w:hAnsi="Times New Roman" w:cs="Times New Roman"/>
          <w:sz w:val="28"/>
          <w:szCs w:val="28"/>
        </w:rPr>
        <w:t>о</w:t>
      </w:r>
      <w:r w:rsidR="0085415A" w:rsidRPr="000E212E">
        <w:rPr>
          <w:rFonts w:ascii="Times New Roman" w:hAnsi="Times New Roman" w:cs="Times New Roman"/>
          <w:sz w:val="28"/>
          <w:szCs w:val="28"/>
        </w:rPr>
        <w:t>ектирования</w:t>
      </w:r>
      <w:r w:rsidR="009E0722" w:rsidRPr="000E212E">
        <w:rPr>
          <w:rFonts w:ascii="Times New Roman" w:hAnsi="Times New Roman" w:cs="Times New Roman"/>
          <w:sz w:val="28"/>
          <w:szCs w:val="28"/>
        </w:rPr>
        <w:t xml:space="preserve"> сетей водоотведения и водоочистных сооружений необходимо пр</w:t>
      </w:r>
      <w:r w:rsidR="009E0722" w:rsidRPr="000E212E">
        <w:rPr>
          <w:rFonts w:ascii="Times New Roman" w:hAnsi="Times New Roman" w:cs="Times New Roman"/>
          <w:sz w:val="28"/>
          <w:szCs w:val="28"/>
        </w:rPr>
        <w:t>и</w:t>
      </w:r>
      <w:r w:rsidR="009E0722" w:rsidRPr="000E212E">
        <w:rPr>
          <w:rFonts w:ascii="Times New Roman" w:hAnsi="Times New Roman" w:cs="Times New Roman"/>
          <w:sz w:val="28"/>
          <w:szCs w:val="28"/>
        </w:rPr>
        <w:t>нять решение о месте расположения новых очистных сооружений производител</w:t>
      </w:r>
      <w:r w:rsidR="009E0722" w:rsidRPr="000E212E">
        <w:rPr>
          <w:rFonts w:ascii="Times New Roman" w:hAnsi="Times New Roman" w:cs="Times New Roman"/>
          <w:sz w:val="28"/>
          <w:szCs w:val="28"/>
        </w:rPr>
        <w:t>ь</w:t>
      </w:r>
      <w:r w:rsidR="009E0722" w:rsidRPr="000E212E">
        <w:rPr>
          <w:rFonts w:ascii="Times New Roman" w:hAnsi="Times New Roman" w:cs="Times New Roman"/>
          <w:sz w:val="28"/>
          <w:szCs w:val="28"/>
        </w:rPr>
        <w:t xml:space="preserve">ностью </w:t>
      </w:r>
      <w:r w:rsidR="00B00D40">
        <w:rPr>
          <w:rFonts w:ascii="Times New Roman" w:hAnsi="Times New Roman" w:cs="Times New Roman"/>
          <w:sz w:val="28"/>
          <w:szCs w:val="28"/>
        </w:rPr>
        <w:t>105</w:t>
      </w:r>
      <w:r w:rsidR="009E0722" w:rsidRPr="000E212E">
        <w:rPr>
          <w:rFonts w:ascii="Times New Roman" w:hAnsi="Times New Roman" w:cs="Times New Roman"/>
          <w:sz w:val="28"/>
          <w:szCs w:val="28"/>
        </w:rPr>
        <w:t xml:space="preserve"> куб. м/сут</w:t>
      </w:r>
      <w:r w:rsidR="0085415A" w:rsidRPr="000E212E">
        <w:rPr>
          <w:rFonts w:ascii="Times New Roman" w:hAnsi="Times New Roman" w:cs="Times New Roman"/>
          <w:sz w:val="28"/>
          <w:szCs w:val="28"/>
        </w:rPr>
        <w:t>.</w:t>
      </w:r>
      <w:r w:rsidR="00BB70DB" w:rsidRPr="000E212E">
        <w:rPr>
          <w:rFonts w:ascii="Times New Roman" w:hAnsi="Times New Roman" w:cs="Times New Roman"/>
          <w:sz w:val="28"/>
          <w:szCs w:val="28"/>
        </w:rPr>
        <w:t xml:space="preserve"> </w:t>
      </w:r>
    </w:p>
    <w:p w:rsidR="00EC1ED9" w:rsidRPr="000E212E" w:rsidRDefault="00EC1ED9" w:rsidP="006D25C6">
      <w:pPr>
        <w:spacing w:after="0" w:line="360" w:lineRule="auto"/>
        <w:ind w:firstLine="567"/>
        <w:jc w:val="both"/>
        <w:rPr>
          <w:rFonts w:ascii="Times New Roman" w:hAnsi="Times New Roman" w:cs="Times New Roman"/>
          <w:sz w:val="28"/>
          <w:szCs w:val="28"/>
        </w:rPr>
      </w:pPr>
    </w:p>
    <w:p w:rsidR="000503BE" w:rsidRPr="000E212E" w:rsidRDefault="000503BE" w:rsidP="006D25C6">
      <w:pPr>
        <w:shd w:val="clear" w:color="auto" w:fill="FFFFFF"/>
        <w:spacing w:after="0" w:line="360" w:lineRule="auto"/>
        <w:ind w:firstLine="567"/>
        <w:jc w:val="both"/>
        <w:rPr>
          <w:rFonts w:ascii="Times New Roman" w:hAnsi="Times New Roman" w:cs="Times New Roman"/>
          <w:sz w:val="28"/>
          <w:szCs w:val="28"/>
          <w:highlight w:val="yellow"/>
        </w:rPr>
      </w:pPr>
    </w:p>
    <w:p w:rsidR="00793D15" w:rsidRPr="000E212E" w:rsidRDefault="00793D15" w:rsidP="006D25C6">
      <w:pPr>
        <w:shd w:val="clear" w:color="auto" w:fill="FFFFFF"/>
        <w:spacing w:after="0" w:line="360" w:lineRule="auto"/>
        <w:ind w:firstLine="567"/>
        <w:jc w:val="both"/>
        <w:rPr>
          <w:rFonts w:ascii="Times New Roman" w:hAnsi="Times New Roman" w:cs="Times New Roman"/>
          <w:sz w:val="28"/>
          <w:szCs w:val="28"/>
          <w:highlight w:val="yellow"/>
        </w:rPr>
      </w:pPr>
    </w:p>
    <w:p w:rsidR="00793D15" w:rsidRPr="000E212E" w:rsidRDefault="00793D15" w:rsidP="006D25C6">
      <w:pPr>
        <w:shd w:val="clear" w:color="auto" w:fill="FFFFFF"/>
        <w:spacing w:after="0" w:line="360" w:lineRule="auto"/>
        <w:ind w:firstLine="567"/>
        <w:jc w:val="both"/>
        <w:rPr>
          <w:rFonts w:ascii="Times New Roman" w:hAnsi="Times New Roman" w:cs="Times New Roman"/>
          <w:sz w:val="28"/>
          <w:szCs w:val="28"/>
          <w:highlight w:val="yellow"/>
        </w:rPr>
        <w:sectPr w:rsidR="00793D15" w:rsidRPr="000E212E" w:rsidSect="005F4210">
          <w:headerReference w:type="even" r:id="rId17"/>
          <w:footerReference w:type="default" r:id="rId18"/>
          <w:headerReference w:type="first" r:id="rId19"/>
          <w:pgSz w:w="11906" w:h="16838"/>
          <w:pgMar w:top="1276" w:right="709" w:bottom="567" w:left="1276" w:header="283" w:footer="0" w:gutter="0"/>
          <w:cols w:space="708"/>
          <w:docGrid w:linePitch="360"/>
        </w:sectPr>
      </w:pP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3.</w:t>
      </w:r>
      <w:r w:rsidR="000503BE" w:rsidRPr="000E212E">
        <w:rPr>
          <w:rFonts w:ascii="Times New Roman" w:hAnsi="Times New Roman" w:cs="Times New Roman"/>
          <w:sz w:val="28"/>
          <w:szCs w:val="28"/>
        </w:rPr>
        <w:t>1</w:t>
      </w:r>
      <w:r w:rsidRPr="000E212E">
        <w:rPr>
          <w:rFonts w:ascii="Times New Roman" w:hAnsi="Times New Roman" w:cs="Times New Roman"/>
          <w:sz w:val="28"/>
          <w:szCs w:val="28"/>
        </w:rPr>
        <w:t xml:space="preserve"> – Перспективный баланс производительности сооружений системы водоотведения и удельное отведение стоков от населения </w:t>
      </w:r>
      <w:r w:rsidR="0093742E">
        <w:rPr>
          <w:rFonts w:ascii="Times New Roman" w:hAnsi="Times New Roman" w:cs="Times New Roman"/>
          <w:sz w:val="28"/>
          <w:szCs w:val="28"/>
        </w:rPr>
        <w:t>п. Ключевский</w:t>
      </w:r>
    </w:p>
    <w:tbl>
      <w:tblPr>
        <w:tblStyle w:val="a3"/>
        <w:tblW w:w="14470" w:type="dxa"/>
        <w:tblBorders>
          <w:top w:val="single" w:sz="12" w:space="0" w:color="auto"/>
          <w:left w:val="single" w:sz="12" w:space="0" w:color="auto"/>
          <w:bottom w:val="single" w:sz="12" w:space="0" w:color="auto"/>
          <w:right w:val="single" w:sz="12" w:space="0" w:color="auto"/>
        </w:tblBorders>
        <w:tblLayout w:type="fixed"/>
        <w:tblLook w:val="04A0"/>
      </w:tblPr>
      <w:tblGrid>
        <w:gridCol w:w="1654"/>
        <w:gridCol w:w="1715"/>
        <w:gridCol w:w="1701"/>
        <w:gridCol w:w="1701"/>
        <w:gridCol w:w="1984"/>
        <w:gridCol w:w="2226"/>
        <w:gridCol w:w="1749"/>
        <w:gridCol w:w="1740"/>
      </w:tblGrid>
      <w:tr w:rsidR="000C3BB1" w:rsidRPr="000E212E" w:rsidTr="000C3BB1">
        <w:trPr>
          <w:trHeight w:val="2327"/>
        </w:trPr>
        <w:tc>
          <w:tcPr>
            <w:tcW w:w="1654" w:type="dxa"/>
            <w:tcBorders>
              <w:top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Наименов</w:t>
            </w:r>
            <w:r w:rsidRPr="000E212E">
              <w:rPr>
                <w:rFonts w:ascii="Times New Roman" w:hAnsi="Times New Roman" w:cs="Times New Roman"/>
                <w:sz w:val="24"/>
                <w:szCs w:val="24"/>
              </w:rPr>
              <w:t>а</w:t>
            </w:r>
            <w:r w:rsidRPr="000E212E">
              <w:rPr>
                <w:rFonts w:ascii="Times New Roman" w:hAnsi="Times New Roman" w:cs="Times New Roman"/>
                <w:sz w:val="24"/>
                <w:szCs w:val="24"/>
              </w:rPr>
              <w:t>ние населе</w:t>
            </w:r>
            <w:r w:rsidRPr="000E212E">
              <w:rPr>
                <w:rFonts w:ascii="Times New Roman" w:hAnsi="Times New Roman" w:cs="Times New Roman"/>
                <w:sz w:val="24"/>
                <w:szCs w:val="24"/>
              </w:rPr>
              <w:t>н</w:t>
            </w:r>
            <w:r w:rsidRPr="000E212E">
              <w:rPr>
                <w:rFonts w:ascii="Times New Roman" w:hAnsi="Times New Roman" w:cs="Times New Roman"/>
                <w:sz w:val="24"/>
                <w:szCs w:val="24"/>
              </w:rPr>
              <w:t>ного пункта</w:t>
            </w:r>
          </w:p>
        </w:tc>
        <w:tc>
          <w:tcPr>
            <w:tcW w:w="1715"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Количество</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потребителей</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 состоянию на 1 января 2013 г.</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чел.</w:t>
            </w:r>
          </w:p>
        </w:tc>
        <w:tc>
          <w:tcPr>
            <w:tcW w:w="1701"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Норма вод</w:t>
            </w:r>
            <w:r w:rsidRPr="000E212E">
              <w:rPr>
                <w:rFonts w:ascii="Times New Roman" w:hAnsi="Times New Roman" w:cs="Times New Roman"/>
                <w:sz w:val="24"/>
                <w:szCs w:val="24"/>
              </w:rPr>
              <w:t>о</w:t>
            </w:r>
            <w:r w:rsidRPr="000E212E">
              <w:rPr>
                <w:rFonts w:ascii="Times New Roman" w:hAnsi="Times New Roman" w:cs="Times New Roman"/>
                <w:sz w:val="24"/>
                <w:szCs w:val="24"/>
              </w:rPr>
              <w:t>отведения</w:t>
            </w:r>
            <w:r w:rsidR="00CF21C9">
              <w:rPr>
                <w:rFonts w:ascii="Times New Roman" w:hAnsi="Times New Roman" w:cs="Times New Roman"/>
                <w:sz w:val="24"/>
                <w:szCs w:val="24"/>
              </w:rPr>
              <w:t xml:space="preserve"> 31</w:t>
            </w:r>
            <w:r w:rsidRPr="000E212E">
              <w:rPr>
                <w:rFonts w:ascii="Times New Roman" w:hAnsi="Times New Roman" w:cs="Times New Roman"/>
                <w:sz w:val="24"/>
                <w:szCs w:val="24"/>
              </w:rPr>
              <w:t xml:space="preserve"> л/сут на 1чел.</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тыс.куб м/год</w:t>
            </w:r>
          </w:p>
        </w:tc>
        <w:tc>
          <w:tcPr>
            <w:tcW w:w="1701"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Количество</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потребителей</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на расчетный срок ,чел.</w:t>
            </w:r>
          </w:p>
        </w:tc>
        <w:tc>
          <w:tcPr>
            <w:tcW w:w="1984"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CE70C3">
            <w:pPr>
              <w:jc w:val="center"/>
              <w:rPr>
                <w:rFonts w:ascii="Times New Roman" w:hAnsi="Times New Roman" w:cs="Times New Roman"/>
                <w:sz w:val="24"/>
                <w:szCs w:val="24"/>
              </w:rPr>
            </w:pPr>
            <w:r w:rsidRPr="000E212E">
              <w:rPr>
                <w:rFonts w:ascii="Times New Roman" w:hAnsi="Times New Roman" w:cs="Times New Roman"/>
                <w:sz w:val="24"/>
                <w:szCs w:val="24"/>
              </w:rPr>
              <w:t>Норма водоо</w:t>
            </w:r>
            <w:r w:rsidRPr="000E212E">
              <w:rPr>
                <w:rFonts w:ascii="Times New Roman" w:hAnsi="Times New Roman" w:cs="Times New Roman"/>
                <w:sz w:val="24"/>
                <w:szCs w:val="24"/>
              </w:rPr>
              <w:t>т</w:t>
            </w:r>
            <w:r w:rsidRPr="000E212E">
              <w:rPr>
                <w:rFonts w:ascii="Times New Roman" w:hAnsi="Times New Roman" w:cs="Times New Roman"/>
                <w:sz w:val="24"/>
                <w:szCs w:val="24"/>
              </w:rPr>
              <w:t>ведения 7</w:t>
            </w:r>
            <w:r w:rsidR="00CF21C9">
              <w:rPr>
                <w:rFonts w:ascii="Times New Roman" w:hAnsi="Times New Roman" w:cs="Times New Roman"/>
                <w:sz w:val="24"/>
                <w:szCs w:val="24"/>
              </w:rPr>
              <w:t>5</w:t>
            </w:r>
            <w:r w:rsidRPr="000E212E">
              <w:rPr>
                <w:rFonts w:ascii="Times New Roman" w:hAnsi="Times New Roman" w:cs="Times New Roman"/>
                <w:sz w:val="24"/>
                <w:szCs w:val="24"/>
              </w:rPr>
              <w:t xml:space="preserve"> л/сут на 1чел.</w:t>
            </w:r>
          </w:p>
          <w:p w:rsidR="000C3BB1" w:rsidRPr="000E212E" w:rsidRDefault="000C3BB1" w:rsidP="00CE70C3">
            <w:pPr>
              <w:jc w:val="center"/>
              <w:rPr>
                <w:rFonts w:ascii="Times New Roman" w:hAnsi="Times New Roman" w:cs="Times New Roman"/>
                <w:sz w:val="24"/>
                <w:szCs w:val="24"/>
              </w:rPr>
            </w:pPr>
            <w:r w:rsidRPr="000E212E">
              <w:rPr>
                <w:rFonts w:ascii="Times New Roman" w:hAnsi="Times New Roman" w:cs="Times New Roman"/>
                <w:sz w:val="24"/>
                <w:szCs w:val="24"/>
              </w:rPr>
              <w:t>тыс.куб м/год</w:t>
            </w:r>
          </w:p>
        </w:tc>
        <w:tc>
          <w:tcPr>
            <w:tcW w:w="2226"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Производител</w:t>
            </w:r>
            <w:r w:rsidRPr="000E212E">
              <w:rPr>
                <w:rFonts w:ascii="Times New Roman" w:hAnsi="Times New Roman" w:cs="Times New Roman"/>
                <w:sz w:val="24"/>
                <w:szCs w:val="24"/>
              </w:rPr>
              <w:t>ь</w:t>
            </w:r>
            <w:r w:rsidRPr="000E212E">
              <w:rPr>
                <w:rFonts w:ascii="Times New Roman" w:hAnsi="Times New Roman" w:cs="Times New Roman"/>
                <w:sz w:val="24"/>
                <w:szCs w:val="24"/>
              </w:rPr>
              <w:t xml:space="preserve">ность очистных сооружений, </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c>
          <w:tcPr>
            <w:tcW w:w="1749"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Дефицит пр</w:t>
            </w:r>
            <w:r w:rsidRPr="000E212E">
              <w:rPr>
                <w:rFonts w:ascii="Times New Roman" w:hAnsi="Times New Roman" w:cs="Times New Roman"/>
                <w:sz w:val="24"/>
                <w:szCs w:val="24"/>
              </w:rPr>
              <w:t>о</w:t>
            </w:r>
            <w:r w:rsidRPr="000E212E">
              <w:rPr>
                <w:rFonts w:ascii="Times New Roman" w:hAnsi="Times New Roman" w:cs="Times New Roman"/>
                <w:sz w:val="24"/>
                <w:szCs w:val="24"/>
              </w:rPr>
              <w:t>изводительн</w:t>
            </w:r>
            <w:r w:rsidRPr="000E212E">
              <w:rPr>
                <w:rFonts w:ascii="Times New Roman" w:hAnsi="Times New Roman" w:cs="Times New Roman"/>
                <w:sz w:val="24"/>
                <w:szCs w:val="24"/>
              </w:rPr>
              <w:t>о</w:t>
            </w:r>
            <w:r w:rsidRPr="000E212E">
              <w:rPr>
                <w:rFonts w:ascii="Times New Roman" w:hAnsi="Times New Roman" w:cs="Times New Roman"/>
                <w:sz w:val="24"/>
                <w:szCs w:val="24"/>
              </w:rPr>
              <w:t>сти станции очистки ст</w:t>
            </w:r>
            <w:r w:rsidRPr="000E212E">
              <w:rPr>
                <w:rFonts w:ascii="Times New Roman" w:hAnsi="Times New Roman" w:cs="Times New Roman"/>
                <w:sz w:val="24"/>
                <w:szCs w:val="24"/>
              </w:rPr>
              <w:t>о</w:t>
            </w:r>
            <w:r w:rsidRPr="000E212E">
              <w:rPr>
                <w:rFonts w:ascii="Times New Roman" w:hAnsi="Times New Roman" w:cs="Times New Roman"/>
                <w:sz w:val="24"/>
                <w:szCs w:val="24"/>
              </w:rPr>
              <w:t>ков,</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c>
          <w:tcPr>
            <w:tcW w:w="1740" w:type="dxa"/>
            <w:tcBorders>
              <w:top w:val="single" w:sz="12" w:space="0" w:color="auto"/>
              <w:left w:val="single" w:sz="12" w:space="0" w:color="auto"/>
              <w:bottom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Избыток</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производ</w:t>
            </w:r>
            <w:r w:rsidRPr="000E212E">
              <w:rPr>
                <w:rFonts w:ascii="Times New Roman" w:hAnsi="Times New Roman" w:cs="Times New Roman"/>
                <w:sz w:val="24"/>
                <w:szCs w:val="24"/>
              </w:rPr>
              <w:t>и</w:t>
            </w:r>
            <w:r w:rsidRPr="000E212E">
              <w:rPr>
                <w:rFonts w:ascii="Times New Roman" w:hAnsi="Times New Roman" w:cs="Times New Roman"/>
                <w:sz w:val="24"/>
                <w:szCs w:val="24"/>
              </w:rPr>
              <w:t>тельности станции оч</w:t>
            </w:r>
            <w:r w:rsidRPr="000E212E">
              <w:rPr>
                <w:rFonts w:ascii="Times New Roman" w:hAnsi="Times New Roman" w:cs="Times New Roman"/>
                <w:sz w:val="24"/>
                <w:szCs w:val="24"/>
              </w:rPr>
              <w:t>и</w:t>
            </w:r>
            <w:r w:rsidRPr="000E212E">
              <w:rPr>
                <w:rFonts w:ascii="Times New Roman" w:hAnsi="Times New Roman" w:cs="Times New Roman"/>
                <w:sz w:val="24"/>
                <w:szCs w:val="24"/>
              </w:rPr>
              <w:t>стки стоков,</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r>
      <w:tr w:rsidR="00B00D40" w:rsidRPr="000E212E" w:rsidTr="000C3BB1">
        <w:trPr>
          <w:trHeight w:val="411"/>
        </w:trPr>
        <w:tc>
          <w:tcPr>
            <w:tcW w:w="1654" w:type="dxa"/>
            <w:tcBorders>
              <w:top w:val="single" w:sz="12" w:space="0" w:color="auto"/>
              <w:bottom w:val="single" w:sz="4" w:space="0" w:color="auto"/>
              <w:right w:val="single" w:sz="12" w:space="0" w:color="auto"/>
            </w:tcBorders>
            <w:vAlign w:val="center"/>
          </w:tcPr>
          <w:p w:rsidR="00B00D40" w:rsidRPr="000E212E" w:rsidRDefault="00B00D40" w:rsidP="00DC35FF">
            <w:pPr>
              <w:rPr>
                <w:rFonts w:ascii="Times New Roman" w:hAnsi="Times New Roman" w:cs="Times New Roman"/>
              </w:rPr>
            </w:pPr>
            <w:r>
              <w:rPr>
                <w:rFonts w:ascii="Times New Roman" w:hAnsi="Times New Roman" w:cs="Times New Roman"/>
              </w:rPr>
              <w:t>п. Ключевский</w:t>
            </w:r>
          </w:p>
        </w:tc>
        <w:tc>
          <w:tcPr>
            <w:tcW w:w="1715" w:type="dxa"/>
            <w:tcBorders>
              <w:top w:val="single" w:sz="12" w:space="0" w:color="auto"/>
              <w:left w:val="single" w:sz="12" w:space="0" w:color="auto"/>
              <w:bottom w:val="single" w:sz="4"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1353</w:t>
            </w:r>
          </w:p>
        </w:tc>
        <w:tc>
          <w:tcPr>
            <w:tcW w:w="1701" w:type="dxa"/>
            <w:tcBorders>
              <w:top w:val="single" w:sz="12" w:space="0" w:color="auto"/>
              <w:left w:val="single" w:sz="12" w:space="0" w:color="auto"/>
              <w:bottom w:val="single" w:sz="4" w:space="0" w:color="auto"/>
              <w:right w:val="single" w:sz="12" w:space="0" w:color="auto"/>
            </w:tcBorders>
            <w:vAlign w:val="center"/>
          </w:tcPr>
          <w:p w:rsidR="00B00D40" w:rsidRPr="000E212E" w:rsidRDefault="00B00D40" w:rsidP="005474C0">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701" w:type="dxa"/>
            <w:tcBorders>
              <w:top w:val="single" w:sz="12" w:space="0" w:color="auto"/>
              <w:left w:val="single" w:sz="12" w:space="0" w:color="auto"/>
              <w:bottom w:val="single" w:sz="4"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1353</w:t>
            </w:r>
          </w:p>
        </w:tc>
        <w:tc>
          <w:tcPr>
            <w:tcW w:w="1984" w:type="dxa"/>
            <w:tcBorders>
              <w:top w:val="single" w:sz="12" w:space="0" w:color="auto"/>
              <w:left w:val="single" w:sz="12" w:space="0" w:color="auto"/>
              <w:bottom w:val="single" w:sz="4" w:space="0" w:color="auto"/>
              <w:right w:val="single" w:sz="12" w:space="0" w:color="auto"/>
            </w:tcBorders>
            <w:vAlign w:val="center"/>
          </w:tcPr>
          <w:p w:rsidR="00B00D40" w:rsidRPr="00B00D40" w:rsidRDefault="00B00D40" w:rsidP="00DC35FF">
            <w:pPr>
              <w:ind w:right="274"/>
              <w:jc w:val="center"/>
              <w:rPr>
                <w:rFonts w:ascii="Times New Roman" w:hAnsi="Times New Roman" w:cs="Times New Roman"/>
              </w:rPr>
            </w:pPr>
            <w:r w:rsidRPr="00B00D40">
              <w:rPr>
                <w:rFonts w:ascii="Times New Roman" w:hAnsi="Times New Roman" w:cs="Times New Roman"/>
              </w:rPr>
              <w:t>37,038</w:t>
            </w:r>
          </w:p>
        </w:tc>
        <w:tc>
          <w:tcPr>
            <w:tcW w:w="2226" w:type="dxa"/>
            <w:tcBorders>
              <w:top w:val="single" w:sz="12" w:space="0" w:color="auto"/>
              <w:left w:val="single" w:sz="12" w:space="0" w:color="auto"/>
              <w:bottom w:val="single" w:sz="4"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0</w:t>
            </w:r>
          </w:p>
        </w:tc>
        <w:tc>
          <w:tcPr>
            <w:tcW w:w="1749" w:type="dxa"/>
            <w:tcBorders>
              <w:top w:val="single" w:sz="12" w:space="0" w:color="auto"/>
              <w:left w:val="single" w:sz="12" w:space="0" w:color="auto"/>
              <w:bottom w:val="single" w:sz="4" w:space="0" w:color="auto"/>
              <w:right w:val="single" w:sz="12" w:space="0" w:color="auto"/>
            </w:tcBorders>
            <w:vAlign w:val="center"/>
          </w:tcPr>
          <w:p w:rsidR="00B00D40" w:rsidRPr="000E212E" w:rsidRDefault="00B00D40" w:rsidP="00B00D40">
            <w:pPr>
              <w:ind w:right="274"/>
              <w:jc w:val="center"/>
              <w:rPr>
                <w:rFonts w:ascii="Times New Roman" w:hAnsi="Times New Roman" w:cs="Times New Roman"/>
              </w:rPr>
            </w:pPr>
            <w:r>
              <w:rPr>
                <w:rFonts w:ascii="Times New Roman" w:hAnsi="Times New Roman" w:cs="Times New Roman"/>
              </w:rPr>
              <w:t>37,038</w:t>
            </w:r>
          </w:p>
        </w:tc>
        <w:tc>
          <w:tcPr>
            <w:tcW w:w="1740" w:type="dxa"/>
            <w:tcBorders>
              <w:top w:val="single" w:sz="12" w:space="0" w:color="auto"/>
              <w:left w:val="single" w:sz="12" w:space="0" w:color="auto"/>
              <w:bottom w:val="single" w:sz="4"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0</w:t>
            </w:r>
          </w:p>
        </w:tc>
      </w:tr>
      <w:tr w:rsidR="00B00D40" w:rsidRPr="000E212E" w:rsidTr="000C3BB1">
        <w:trPr>
          <w:trHeight w:val="411"/>
        </w:trPr>
        <w:tc>
          <w:tcPr>
            <w:tcW w:w="1654" w:type="dxa"/>
            <w:tcBorders>
              <w:top w:val="single" w:sz="4" w:space="0" w:color="auto"/>
              <w:bottom w:val="single" w:sz="12" w:space="0" w:color="auto"/>
              <w:right w:val="single" w:sz="12" w:space="0" w:color="auto"/>
            </w:tcBorders>
            <w:vAlign w:val="center"/>
          </w:tcPr>
          <w:p w:rsidR="00B00D40" w:rsidRPr="000E212E" w:rsidRDefault="00B00D40" w:rsidP="00DC35FF">
            <w:pPr>
              <w:rPr>
                <w:rFonts w:ascii="Times New Roman" w:hAnsi="Times New Roman" w:cs="Times New Roman"/>
              </w:rPr>
            </w:pPr>
            <w:r w:rsidRPr="000E212E">
              <w:rPr>
                <w:rFonts w:ascii="Times New Roman" w:hAnsi="Times New Roman" w:cs="Times New Roman"/>
              </w:rPr>
              <w:t>ИТОГО:</w:t>
            </w:r>
          </w:p>
        </w:tc>
        <w:tc>
          <w:tcPr>
            <w:tcW w:w="1715" w:type="dxa"/>
            <w:tcBorders>
              <w:top w:val="single" w:sz="4" w:space="0" w:color="auto"/>
              <w:left w:val="single" w:sz="12" w:space="0" w:color="auto"/>
              <w:bottom w:val="single" w:sz="12"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1353</w:t>
            </w:r>
          </w:p>
        </w:tc>
        <w:tc>
          <w:tcPr>
            <w:tcW w:w="1701" w:type="dxa"/>
            <w:tcBorders>
              <w:top w:val="single" w:sz="4" w:space="0" w:color="auto"/>
              <w:left w:val="single" w:sz="12" w:space="0" w:color="auto"/>
              <w:bottom w:val="single" w:sz="12" w:space="0" w:color="auto"/>
              <w:right w:val="single" w:sz="12" w:space="0" w:color="auto"/>
            </w:tcBorders>
            <w:vAlign w:val="center"/>
          </w:tcPr>
          <w:p w:rsidR="00B00D40" w:rsidRPr="000E212E" w:rsidRDefault="00B00D40" w:rsidP="005474C0">
            <w:pPr>
              <w:pStyle w:val="a4"/>
              <w:ind w:left="0"/>
              <w:contextualSpacing w:val="0"/>
              <w:jc w:val="center"/>
              <w:rPr>
                <w:rFonts w:ascii="Times New Roman" w:hAnsi="Times New Roman" w:cs="Times New Roman"/>
              </w:rPr>
            </w:pPr>
            <w:r>
              <w:rPr>
                <w:rFonts w:ascii="Times New Roman" w:hAnsi="Times New Roman" w:cs="Times New Roman"/>
              </w:rPr>
              <w:t>15,309</w:t>
            </w:r>
          </w:p>
        </w:tc>
        <w:tc>
          <w:tcPr>
            <w:tcW w:w="1701" w:type="dxa"/>
            <w:tcBorders>
              <w:top w:val="single" w:sz="4" w:space="0" w:color="auto"/>
              <w:left w:val="single" w:sz="12" w:space="0" w:color="auto"/>
              <w:bottom w:val="single" w:sz="12"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1353</w:t>
            </w:r>
          </w:p>
        </w:tc>
        <w:tc>
          <w:tcPr>
            <w:tcW w:w="1984" w:type="dxa"/>
            <w:tcBorders>
              <w:top w:val="single" w:sz="4" w:space="0" w:color="auto"/>
              <w:left w:val="single" w:sz="12" w:space="0" w:color="auto"/>
              <w:bottom w:val="single" w:sz="12" w:space="0" w:color="auto"/>
              <w:right w:val="single" w:sz="12" w:space="0" w:color="auto"/>
            </w:tcBorders>
            <w:vAlign w:val="center"/>
          </w:tcPr>
          <w:p w:rsidR="00B00D40" w:rsidRPr="00B00D40" w:rsidRDefault="00B00D40" w:rsidP="00DC35FF">
            <w:pPr>
              <w:ind w:right="274"/>
              <w:jc w:val="center"/>
              <w:rPr>
                <w:rFonts w:ascii="Times New Roman" w:hAnsi="Times New Roman" w:cs="Times New Roman"/>
              </w:rPr>
            </w:pPr>
            <w:r w:rsidRPr="00B00D40">
              <w:rPr>
                <w:rFonts w:ascii="Times New Roman" w:hAnsi="Times New Roman" w:cs="Times New Roman"/>
              </w:rPr>
              <w:t>37,038</w:t>
            </w:r>
          </w:p>
        </w:tc>
        <w:tc>
          <w:tcPr>
            <w:tcW w:w="2226" w:type="dxa"/>
            <w:tcBorders>
              <w:top w:val="single" w:sz="4" w:space="0" w:color="auto"/>
              <w:left w:val="single" w:sz="12" w:space="0" w:color="auto"/>
              <w:bottom w:val="single" w:sz="12" w:space="0" w:color="auto"/>
              <w:righ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0</w:t>
            </w:r>
          </w:p>
        </w:tc>
        <w:tc>
          <w:tcPr>
            <w:tcW w:w="1749" w:type="dxa"/>
            <w:tcBorders>
              <w:top w:val="single" w:sz="4" w:space="0" w:color="auto"/>
              <w:left w:val="single" w:sz="12" w:space="0" w:color="auto"/>
              <w:bottom w:val="single" w:sz="12" w:space="0" w:color="auto"/>
              <w:right w:val="single" w:sz="12" w:space="0" w:color="auto"/>
            </w:tcBorders>
            <w:vAlign w:val="center"/>
          </w:tcPr>
          <w:p w:rsidR="00B00D40" w:rsidRPr="000E212E" w:rsidRDefault="00B00D40" w:rsidP="00B00D40">
            <w:pPr>
              <w:ind w:right="274"/>
              <w:jc w:val="center"/>
              <w:rPr>
                <w:rFonts w:ascii="Times New Roman" w:hAnsi="Times New Roman" w:cs="Times New Roman"/>
              </w:rPr>
            </w:pPr>
            <w:r>
              <w:rPr>
                <w:rFonts w:ascii="Times New Roman" w:hAnsi="Times New Roman" w:cs="Times New Roman"/>
              </w:rPr>
              <w:t>37,038</w:t>
            </w:r>
          </w:p>
        </w:tc>
        <w:tc>
          <w:tcPr>
            <w:tcW w:w="1740" w:type="dxa"/>
            <w:tcBorders>
              <w:top w:val="single" w:sz="4" w:space="0" w:color="auto"/>
              <w:left w:val="single" w:sz="12" w:space="0" w:color="auto"/>
            </w:tcBorders>
            <w:vAlign w:val="center"/>
          </w:tcPr>
          <w:p w:rsidR="00B00D40" w:rsidRPr="000E212E" w:rsidRDefault="00B00D40" w:rsidP="00DC35FF">
            <w:pPr>
              <w:jc w:val="center"/>
              <w:rPr>
                <w:rFonts w:ascii="Times New Roman" w:hAnsi="Times New Roman" w:cs="Times New Roman"/>
              </w:rPr>
            </w:pPr>
            <w:r>
              <w:rPr>
                <w:rFonts w:ascii="Times New Roman" w:hAnsi="Times New Roman" w:cs="Times New Roman"/>
              </w:rPr>
              <w:t>0</w:t>
            </w:r>
          </w:p>
        </w:tc>
      </w:tr>
    </w:tbl>
    <w:p w:rsidR="00EC1ED9" w:rsidRPr="000E212E" w:rsidRDefault="00EC1ED9" w:rsidP="006D25C6">
      <w:pPr>
        <w:spacing w:after="0" w:line="360" w:lineRule="auto"/>
        <w:ind w:firstLine="567"/>
        <w:jc w:val="both"/>
        <w:rPr>
          <w:rFonts w:ascii="Times New Roman" w:hAnsi="Times New Roman" w:cs="Times New Roman"/>
          <w:bCs/>
          <w:sz w:val="28"/>
          <w:szCs w:val="28"/>
        </w:rPr>
      </w:pPr>
    </w:p>
    <w:p w:rsidR="00EC1ED9" w:rsidRPr="000E212E" w:rsidRDefault="00EC1ED9" w:rsidP="006D25C6">
      <w:pPr>
        <w:spacing w:after="0" w:line="360" w:lineRule="auto"/>
        <w:ind w:firstLine="567"/>
        <w:jc w:val="both"/>
        <w:rPr>
          <w:rFonts w:ascii="Times New Roman" w:hAnsi="Times New Roman" w:cs="Times New Roman"/>
          <w:bCs/>
          <w:sz w:val="28"/>
          <w:szCs w:val="28"/>
        </w:rPr>
      </w:pPr>
    </w:p>
    <w:p w:rsidR="00AD5AA9" w:rsidRPr="000E212E" w:rsidRDefault="00AD5AA9" w:rsidP="006D25C6">
      <w:pPr>
        <w:spacing w:after="0" w:line="360" w:lineRule="auto"/>
        <w:ind w:firstLine="567"/>
        <w:jc w:val="both"/>
        <w:rPr>
          <w:rFonts w:ascii="Times New Roman" w:hAnsi="Times New Roman" w:cs="Times New Roman"/>
          <w:sz w:val="28"/>
          <w:szCs w:val="28"/>
        </w:rPr>
        <w:sectPr w:rsidR="00AD5AA9" w:rsidRPr="000E212E" w:rsidSect="00206846">
          <w:pgSz w:w="16838" w:h="11906" w:orient="landscape"/>
          <w:pgMar w:top="709" w:right="567" w:bottom="1276" w:left="1276" w:header="283" w:footer="0" w:gutter="0"/>
          <w:cols w:space="708"/>
          <w:docGrid w:linePitch="360"/>
        </w:sectPr>
      </w:pPr>
    </w:p>
    <w:p w:rsidR="00AD5AA9" w:rsidRPr="000E212E" w:rsidRDefault="00AD5AA9" w:rsidP="006D25C6">
      <w:pPr>
        <w:pStyle w:val="2"/>
        <w:rPr>
          <w:szCs w:val="28"/>
        </w:rPr>
      </w:pPr>
      <w:r w:rsidRPr="000E212E">
        <w:rPr>
          <w:szCs w:val="28"/>
        </w:rPr>
        <w:lastRenderedPageBreak/>
        <w:t>3.2 Описание структуры централ</w:t>
      </w:r>
      <w:r w:rsidR="00541B08" w:rsidRPr="000E212E">
        <w:rPr>
          <w:szCs w:val="28"/>
        </w:rPr>
        <w:t>изованной системы водоотведения</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Централизованная система водоотведения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состоит из: </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внутриквартальн</w:t>
      </w:r>
      <w:r w:rsidR="00391DB2" w:rsidRPr="000E212E">
        <w:rPr>
          <w:rFonts w:ascii="Times New Roman" w:hAnsi="Times New Roman" w:cs="Times New Roman"/>
          <w:sz w:val="28"/>
          <w:szCs w:val="28"/>
        </w:rPr>
        <w:t>ой</w:t>
      </w:r>
      <w:r w:rsidRPr="000E212E">
        <w:rPr>
          <w:rFonts w:ascii="Times New Roman" w:hAnsi="Times New Roman" w:cs="Times New Roman"/>
          <w:sz w:val="28"/>
          <w:szCs w:val="28"/>
        </w:rPr>
        <w:t xml:space="preserve"> </w:t>
      </w:r>
      <w:r w:rsidR="00D92F95" w:rsidRPr="000E212E">
        <w:rPr>
          <w:rFonts w:ascii="Times New Roman" w:hAnsi="Times New Roman" w:cs="Times New Roman"/>
          <w:sz w:val="28"/>
          <w:szCs w:val="28"/>
        </w:rPr>
        <w:t>и внутридворов</w:t>
      </w:r>
      <w:r w:rsidR="00391DB2" w:rsidRPr="000E212E">
        <w:rPr>
          <w:rFonts w:ascii="Times New Roman" w:hAnsi="Times New Roman" w:cs="Times New Roman"/>
          <w:sz w:val="28"/>
          <w:szCs w:val="28"/>
        </w:rPr>
        <w:t>ой</w:t>
      </w:r>
      <w:r w:rsidR="00D92F95" w:rsidRPr="000E212E">
        <w:rPr>
          <w:rFonts w:ascii="Times New Roman" w:hAnsi="Times New Roman" w:cs="Times New Roman"/>
          <w:sz w:val="28"/>
          <w:szCs w:val="28"/>
        </w:rPr>
        <w:t xml:space="preserve"> сети</w:t>
      </w:r>
      <w:r w:rsidRPr="000E212E">
        <w:rPr>
          <w:rFonts w:ascii="Times New Roman" w:hAnsi="Times New Roman" w:cs="Times New Roman"/>
          <w:sz w:val="28"/>
          <w:szCs w:val="28"/>
        </w:rPr>
        <w:t>;</w:t>
      </w:r>
    </w:p>
    <w:p w:rsidR="00D92F95" w:rsidRPr="000E212E" w:rsidRDefault="00D92F9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уличной сети;</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смотровых колодцев;</w:t>
      </w:r>
    </w:p>
    <w:p w:rsidR="00AD5AA9" w:rsidRPr="000E212E" w:rsidRDefault="00D92F9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1A0E6B">
        <w:rPr>
          <w:rFonts w:ascii="Times New Roman" w:hAnsi="Times New Roman" w:cs="Times New Roman"/>
          <w:sz w:val="28"/>
          <w:szCs w:val="28"/>
        </w:rPr>
        <w:t>отстойника</w:t>
      </w:r>
      <w:r w:rsidR="00391DB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 </w:t>
      </w:r>
    </w:p>
    <w:p w:rsidR="00AD5AA9" w:rsidRPr="000E212E" w:rsidRDefault="00AD5AA9" w:rsidP="006D25C6">
      <w:pPr>
        <w:pStyle w:val="2"/>
        <w:rPr>
          <w:szCs w:val="28"/>
        </w:rPr>
      </w:pPr>
      <w:r w:rsidRPr="000E212E">
        <w:rPr>
          <w:caps/>
          <w:szCs w:val="28"/>
        </w:rPr>
        <w:t xml:space="preserve">3.3 </w:t>
      </w:r>
      <w:r w:rsidRPr="000E212E">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0E212E">
        <w:rPr>
          <w:szCs w:val="28"/>
        </w:rPr>
        <w:t>о</w:t>
      </w:r>
      <w:r w:rsidRPr="000E212E">
        <w:rPr>
          <w:szCs w:val="28"/>
        </w:rPr>
        <w:t>логическим зонам сооружений вод</w:t>
      </w:r>
      <w:r w:rsidR="00541B08" w:rsidRPr="000E212E">
        <w:rPr>
          <w:szCs w:val="28"/>
        </w:rPr>
        <w:t>оотведения с разбивкой по годам</w:t>
      </w:r>
    </w:p>
    <w:p w:rsidR="002C0328" w:rsidRPr="000E212E" w:rsidRDefault="007026A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На данный момент </w:t>
      </w:r>
      <w:r w:rsidR="001A0E6B">
        <w:rPr>
          <w:rFonts w:ascii="Times New Roman" w:hAnsi="Times New Roman" w:cs="Times New Roman"/>
          <w:sz w:val="28"/>
          <w:szCs w:val="28"/>
        </w:rPr>
        <w:t xml:space="preserve">в виду отсутствии </w:t>
      </w:r>
      <w:r w:rsidRPr="000E212E">
        <w:rPr>
          <w:rFonts w:ascii="Times New Roman" w:hAnsi="Times New Roman" w:cs="Times New Roman"/>
          <w:sz w:val="28"/>
          <w:szCs w:val="28"/>
        </w:rPr>
        <w:t xml:space="preserve"> очистных сооружений</w:t>
      </w:r>
      <w:r w:rsidR="001A0E6B">
        <w:rPr>
          <w:rFonts w:ascii="Times New Roman" w:hAnsi="Times New Roman" w:cs="Times New Roman"/>
          <w:sz w:val="28"/>
          <w:szCs w:val="28"/>
        </w:rPr>
        <w:t>,</w:t>
      </w:r>
      <w:r w:rsidRPr="000E212E">
        <w:rPr>
          <w:rFonts w:ascii="Times New Roman" w:hAnsi="Times New Roman" w:cs="Times New Roman"/>
          <w:sz w:val="28"/>
          <w:szCs w:val="28"/>
        </w:rPr>
        <w:t xml:space="preserve"> не</w:t>
      </w:r>
      <w:r w:rsidR="001A0E6B">
        <w:rPr>
          <w:rFonts w:ascii="Times New Roman" w:hAnsi="Times New Roman" w:cs="Times New Roman"/>
          <w:sz w:val="28"/>
          <w:szCs w:val="28"/>
        </w:rPr>
        <w:t>т</w:t>
      </w:r>
      <w:r w:rsidRPr="000E212E">
        <w:rPr>
          <w:rFonts w:ascii="Times New Roman" w:hAnsi="Times New Roman" w:cs="Times New Roman"/>
          <w:sz w:val="28"/>
          <w:szCs w:val="28"/>
        </w:rPr>
        <w:t xml:space="preserve"> </w:t>
      </w:r>
      <w:r w:rsidR="001A0E6B">
        <w:rPr>
          <w:rFonts w:ascii="Times New Roman" w:hAnsi="Times New Roman" w:cs="Times New Roman"/>
          <w:sz w:val="28"/>
          <w:szCs w:val="28"/>
        </w:rPr>
        <w:t>возможн</w:t>
      </w:r>
      <w:r w:rsidR="001A0E6B">
        <w:rPr>
          <w:rFonts w:ascii="Times New Roman" w:hAnsi="Times New Roman" w:cs="Times New Roman"/>
          <w:sz w:val="28"/>
          <w:szCs w:val="28"/>
        </w:rPr>
        <w:t>о</w:t>
      </w:r>
      <w:r w:rsidR="001A0E6B">
        <w:rPr>
          <w:rFonts w:ascii="Times New Roman" w:hAnsi="Times New Roman" w:cs="Times New Roman"/>
          <w:sz w:val="28"/>
          <w:szCs w:val="28"/>
        </w:rPr>
        <w:t xml:space="preserve">сти </w:t>
      </w:r>
      <w:r w:rsidRPr="000E212E">
        <w:rPr>
          <w:rFonts w:ascii="Times New Roman" w:hAnsi="Times New Roman" w:cs="Times New Roman"/>
          <w:sz w:val="28"/>
          <w:szCs w:val="28"/>
        </w:rPr>
        <w:t xml:space="preserve">обработать </w:t>
      </w:r>
      <w:r w:rsidR="001A0E6B">
        <w:rPr>
          <w:rFonts w:ascii="Times New Roman" w:hAnsi="Times New Roman" w:cs="Times New Roman"/>
          <w:sz w:val="28"/>
          <w:szCs w:val="28"/>
        </w:rPr>
        <w:t xml:space="preserve">весь </w:t>
      </w:r>
      <w:r w:rsidRPr="000E212E">
        <w:rPr>
          <w:rFonts w:ascii="Times New Roman" w:hAnsi="Times New Roman" w:cs="Times New Roman"/>
          <w:sz w:val="28"/>
          <w:szCs w:val="28"/>
        </w:rPr>
        <w:t xml:space="preserve">объем сточных вод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Дефицит производител</w:t>
      </w:r>
      <w:r w:rsidRPr="000E212E">
        <w:rPr>
          <w:rFonts w:ascii="Times New Roman" w:hAnsi="Times New Roman" w:cs="Times New Roman"/>
          <w:sz w:val="28"/>
          <w:szCs w:val="28"/>
        </w:rPr>
        <w:t>ь</w:t>
      </w:r>
      <w:r w:rsidRPr="000E212E">
        <w:rPr>
          <w:rFonts w:ascii="Times New Roman" w:hAnsi="Times New Roman" w:cs="Times New Roman"/>
          <w:sz w:val="28"/>
          <w:szCs w:val="28"/>
        </w:rPr>
        <w:t xml:space="preserve">ности станции </w:t>
      </w:r>
      <w:r w:rsidR="00212317" w:rsidRPr="000E212E">
        <w:rPr>
          <w:rFonts w:ascii="Times New Roman" w:hAnsi="Times New Roman" w:cs="Times New Roman"/>
          <w:sz w:val="28"/>
          <w:szCs w:val="28"/>
        </w:rPr>
        <w:t xml:space="preserve">очистки составляет </w:t>
      </w:r>
      <w:r w:rsidR="00B00D40">
        <w:rPr>
          <w:rFonts w:ascii="Times New Roman" w:hAnsi="Times New Roman" w:cs="Times New Roman"/>
          <w:sz w:val="28"/>
          <w:szCs w:val="28"/>
        </w:rPr>
        <w:t>37,038</w:t>
      </w:r>
      <w:r w:rsidRPr="000E212E">
        <w:rPr>
          <w:rFonts w:ascii="Times New Roman" w:hAnsi="Times New Roman" w:cs="Times New Roman"/>
          <w:sz w:val="28"/>
          <w:szCs w:val="28"/>
        </w:rPr>
        <w:t xml:space="preserve"> тыс. куб м/год.</w:t>
      </w:r>
    </w:p>
    <w:p w:rsidR="00AD5AA9" w:rsidRPr="000E212E" w:rsidRDefault="00AD5AA9" w:rsidP="006D25C6">
      <w:pPr>
        <w:pStyle w:val="2"/>
        <w:rPr>
          <w:szCs w:val="28"/>
        </w:rPr>
      </w:pPr>
      <w:r w:rsidRPr="000E212E">
        <w:rPr>
          <w:szCs w:val="28"/>
        </w:rPr>
        <w:t>3.4 Результаты анализа гидравлических режимов и режимов работы элементов централ</w:t>
      </w:r>
      <w:r w:rsidR="00541B08" w:rsidRPr="000E212E">
        <w:rPr>
          <w:szCs w:val="28"/>
        </w:rPr>
        <w:t>изованной системы водоотведения</w:t>
      </w:r>
    </w:p>
    <w:p w:rsidR="00D33DE8"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связи с</w:t>
      </w:r>
      <w:r w:rsidR="00D33DE8" w:rsidRPr="000E212E">
        <w:rPr>
          <w:rFonts w:ascii="Times New Roman" w:hAnsi="Times New Roman" w:cs="Times New Roman"/>
          <w:sz w:val="28"/>
          <w:szCs w:val="28"/>
        </w:rPr>
        <w:t xml:space="preserve"> наличием на канализационной сети участков, подлежащих замене, возможно</w:t>
      </w:r>
      <w:r w:rsidRPr="000E212E">
        <w:rPr>
          <w:rFonts w:ascii="Times New Roman" w:hAnsi="Times New Roman" w:cs="Times New Roman"/>
          <w:sz w:val="28"/>
          <w:szCs w:val="28"/>
        </w:rPr>
        <w:t xml:space="preserve"> возникновение аварийных ситуаций.</w:t>
      </w:r>
    </w:p>
    <w:p w:rsidR="00AD5AA9" w:rsidRPr="000E212E" w:rsidRDefault="00AD5AA9" w:rsidP="006D25C6">
      <w:pPr>
        <w:pStyle w:val="2"/>
        <w:rPr>
          <w:szCs w:val="28"/>
        </w:rPr>
      </w:pPr>
      <w:r w:rsidRPr="000E212E">
        <w:rPr>
          <w:szCs w:val="28"/>
        </w:rPr>
        <w:t>3.5 Анализ резервов производственных мощностей очистных сооруж</w:t>
      </w:r>
      <w:r w:rsidRPr="000E212E">
        <w:rPr>
          <w:szCs w:val="28"/>
        </w:rPr>
        <w:t>е</w:t>
      </w:r>
      <w:r w:rsidRPr="000E212E">
        <w:rPr>
          <w:szCs w:val="28"/>
        </w:rPr>
        <w:t>ний системы водоотведения и возможно</w:t>
      </w:r>
      <w:r w:rsidR="00541B08" w:rsidRPr="000E212E">
        <w:rPr>
          <w:szCs w:val="28"/>
        </w:rPr>
        <w:t>сти расширения зоны их действия</w:t>
      </w:r>
    </w:p>
    <w:p w:rsidR="00BD6F53" w:rsidRPr="000E212E" w:rsidRDefault="009E3250"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настоящее время </w:t>
      </w:r>
      <w:r w:rsidR="00BB0C3D">
        <w:rPr>
          <w:rFonts w:ascii="Times New Roman" w:hAnsi="Times New Roman" w:cs="Times New Roman"/>
          <w:sz w:val="28"/>
          <w:szCs w:val="28"/>
        </w:rPr>
        <w:t xml:space="preserve">в связи с отсутствием работающих очистных сооружений канализации </w:t>
      </w:r>
      <w:r w:rsidR="000C3BB1" w:rsidRPr="000E212E">
        <w:rPr>
          <w:rFonts w:ascii="Times New Roman" w:hAnsi="Times New Roman" w:cs="Times New Roman"/>
          <w:sz w:val="28"/>
          <w:szCs w:val="28"/>
        </w:rPr>
        <w:t>не</w:t>
      </w:r>
      <w:r w:rsidR="00BB0C3D">
        <w:rPr>
          <w:rFonts w:ascii="Times New Roman" w:hAnsi="Times New Roman" w:cs="Times New Roman"/>
          <w:sz w:val="28"/>
          <w:szCs w:val="28"/>
        </w:rPr>
        <w:t>т</w:t>
      </w:r>
      <w:r w:rsidR="000C3BB1" w:rsidRPr="000E212E">
        <w:rPr>
          <w:rFonts w:ascii="Times New Roman" w:hAnsi="Times New Roman" w:cs="Times New Roman"/>
          <w:sz w:val="28"/>
          <w:szCs w:val="28"/>
        </w:rPr>
        <w:t xml:space="preserve"> </w:t>
      </w:r>
      <w:r w:rsidR="00BB0C3D">
        <w:rPr>
          <w:rFonts w:ascii="Times New Roman" w:hAnsi="Times New Roman" w:cs="Times New Roman"/>
          <w:sz w:val="28"/>
          <w:szCs w:val="28"/>
        </w:rPr>
        <w:t>возможности</w:t>
      </w:r>
      <w:r w:rsidRPr="000E212E">
        <w:rPr>
          <w:rFonts w:ascii="Times New Roman" w:hAnsi="Times New Roman" w:cs="Times New Roman"/>
          <w:sz w:val="28"/>
          <w:szCs w:val="28"/>
        </w:rPr>
        <w:t xml:space="preserve"> подключить дополнительных абонентов к системе централизованного водоотведения</w:t>
      </w:r>
      <w:r w:rsidR="00BD6F53" w:rsidRPr="000E212E">
        <w:rPr>
          <w:rFonts w:ascii="Times New Roman" w:hAnsi="Times New Roman" w:cs="Times New Roman"/>
          <w:sz w:val="28"/>
          <w:szCs w:val="28"/>
        </w:rPr>
        <w:t>.</w:t>
      </w:r>
    </w:p>
    <w:p w:rsidR="00BD6F53" w:rsidRPr="000E212E" w:rsidRDefault="00BD6F53" w:rsidP="00006192">
      <w:pPr>
        <w:spacing w:after="0" w:line="360" w:lineRule="auto"/>
        <w:ind w:firstLine="567"/>
        <w:jc w:val="both"/>
        <w:rPr>
          <w:rFonts w:ascii="Times New Roman" w:eastAsia="Times New Roman" w:hAnsi="Times New Roman" w:cs="Times New Roman"/>
          <w:b/>
          <w:bCs/>
          <w:sz w:val="28"/>
          <w:szCs w:val="28"/>
          <w:lang w:eastAsia="ru-RU"/>
        </w:rPr>
      </w:pPr>
      <w:r w:rsidRPr="000E212E">
        <w:rPr>
          <w:rFonts w:ascii="Times New Roman" w:hAnsi="Times New Roman" w:cs="Times New Roman"/>
          <w:sz w:val="28"/>
          <w:szCs w:val="28"/>
        </w:rPr>
        <w:t>В ходе проектных работ и технико</w:t>
      </w:r>
      <w:r w:rsidR="00BB0C3D">
        <w:rPr>
          <w:rFonts w:ascii="Times New Roman" w:hAnsi="Times New Roman" w:cs="Times New Roman"/>
          <w:sz w:val="28"/>
          <w:szCs w:val="28"/>
        </w:rPr>
        <w:t>-</w:t>
      </w:r>
      <w:r w:rsidRPr="000E212E">
        <w:rPr>
          <w:rFonts w:ascii="Times New Roman" w:hAnsi="Times New Roman" w:cs="Times New Roman"/>
          <w:sz w:val="28"/>
          <w:szCs w:val="28"/>
        </w:rPr>
        <w:t xml:space="preserve">экономического обоснования принять решение о месте расположения новых очистных </w:t>
      </w:r>
      <w:r w:rsidR="000C3BB1" w:rsidRPr="000E212E">
        <w:rPr>
          <w:rFonts w:ascii="Times New Roman" w:hAnsi="Times New Roman" w:cs="Times New Roman"/>
          <w:sz w:val="28"/>
          <w:szCs w:val="28"/>
        </w:rPr>
        <w:t>сооружений производительн</w:t>
      </w:r>
      <w:r w:rsidR="000C3BB1" w:rsidRPr="000E212E">
        <w:rPr>
          <w:rFonts w:ascii="Times New Roman" w:hAnsi="Times New Roman" w:cs="Times New Roman"/>
          <w:sz w:val="28"/>
          <w:szCs w:val="28"/>
        </w:rPr>
        <w:t>о</w:t>
      </w:r>
      <w:r w:rsidR="000C3BB1" w:rsidRPr="000E212E">
        <w:rPr>
          <w:rFonts w:ascii="Times New Roman" w:hAnsi="Times New Roman" w:cs="Times New Roman"/>
          <w:sz w:val="28"/>
          <w:szCs w:val="28"/>
        </w:rPr>
        <w:t xml:space="preserve">стью </w:t>
      </w:r>
      <w:r w:rsidR="00B00D40">
        <w:rPr>
          <w:rFonts w:ascii="Times New Roman" w:hAnsi="Times New Roman" w:cs="Times New Roman"/>
          <w:sz w:val="28"/>
          <w:szCs w:val="28"/>
        </w:rPr>
        <w:t>105</w:t>
      </w:r>
      <w:r w:rsidRPr="000E212E">
        <w:rPr>
          <w:rFonts w:ascii="Times New Roman" w:hAnsi="Times New Roman" w:cs="Times New Roman"/>
          <w:sz w:val="28"/>
          <w:szCs w:val="28"/>
        </w:rPr>
        <w:t xml:space="preserve"> куб. м/сут</w:t>
      </w:r>
      <w:r w:rsidR="00CF58BC">
        <w:rPr>
          <w:rFonts w:ascii="Times New Roman" w:hAnsi="Times New Roman" w:cs="Times New Roman"/>
          <w:sz w:val="28"/>
          <w:szCs w:val="28"/>
        </w:rPr>
        <w:t xml:space="preserve"> с устройством очистных станций на месте существующих с</w:t>
      </w:r>
      <w:r w:rsidR="00CF58BC">
        <w:rPr>
          <w:rFonts w:ascii="Times New Roman" w:hAnsi="Times New Roman" w:cs="Times New Roman"/>
          <w:sz w:val="28"/>
          <w:szCs w:val="28"/>
        </w:rPr>
        <w:t>о</w:t>
      </w:r>
      <w:r w:rsidR="00CF58BC">
        <w:rPr>
          <w:rFonts w:ascii="Times New Roman" w:hAnsi="Times New Roman" w:cs="Times New Roman"/>
          <w:sz w:val="28"/>
          <w:szCs w:val="28"/>
        </w:rPr>
        <w:t>оружений очистки сточных вод.</w:t>
      </w:r>
      <w:r w:rsidRPr="000E212E">
        <w:br w:type="page"/>
      </w:r>
    </w:p>
    <w:p w:rsidR="00AD5AA9" w:rsidRPr="000E212E" w:rsidRDefault="00831551" w:rsidP="000E212E">
      <w:pPr>
        <w:pStyle w:val="1"/>
      </w:pPr>
      <w:r w:rsidRPr="000E212E">
        <w:lastRenderedPageBreak/>
        <w:t>РАЗДЕЛ</w:t>
      </w:r>
      <w:r w:rsidR="00AD5AA9" w:rsidRPr="000E212E">
        <w:t xml:space="preserve"> 4 ПРЕДЛОЖЕНИЯ ПО СТРОИТЕЛЬСТВУ, РЕКОНСТРУ</w:t>
      </w:r>
      <w:r w:rsidR="00AD5AA9" w:rsidRPr="000E212E">
        <w:t>К</w:t>
      </w:r>
      <w:r w:rsidR="00AD5AA9" w:rsidRPr="000E212E">
        <w:t>ЦИИ И МОДЕРНИЗАЦИИ ОБЪЕКТ</w:t>
      </w:r>
      <w:r w:rsidR="00541B08" w:rsidRPr="000E212E">
        <w:t>ОВ СИСТЕМ ВОДООТВЕДЕНИЯ И СЕТЕЙ</w:t>
      </w:r>
    </w:p>
    <w:p w:rsidR="00541B08" w:rsidRPr="009F6474" w:rsidRDefault="00541B08" w:rsidP="00541B08">
      <w:pPr>
        <w:rPr>
          <w:lang w:eastAsia="ru-RU"/>
        </w:rPr>
      </w:pPr>
    </w:p>
    <w:p w:rsidR="00AD5AA9" w:rsidRPr="009F6474" w:rsidRDefault="00AD5AA9" w:rsidP="006D25C6">
      <w:pPr>
        <w:pStyle w:val="2"/>
        <w:rPr>
          <w:szCs w:val="28"/>
        </w:rPr>
      </w:pPr>
      <w:r w:rsidRPr="009F6474">
        <w:rPr>
          <w:szCs w:val="28"/>
        </w:rPr>
        <w:t>4.1 Основные направления, принципы, задачи и целевые показатели развития централизованно</w:t>
      </w:r>
      <w:r w:rsidR="00541B08" w:rsidRPr="009F6474">
        <w:rPr>
          <w:szCs w:val="28"/>
        </w:rPr>
        <w:t>й системы водоотведения</w:t>
      </w:r>
    </w:p>
    <w:p w:rsidR="00F300DC" w:rsidRPr="009F6474" w:rsidRDefault="00BD6F53"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hAnsi="Times New Roman" w:cs="Times New Roman"/>
          <w:sz w:val="28"/>
          <w:szCs w:val="28"/>
        </w:rPr>
        <w:t>И</w:t>
      </w:r>
      <w:r w:rsidR="00F300DC" w:rsidRPr="009F6474">
        <w:rPr>
          <w:rFonts w:ascii="Times New Roman" w:hAnsi="Times New Roman" w:cs="Times New Roman"/>
          <w:sz w:val="28"/>
          <w:szCs w:val="28"/>
        </w:rPr>
        <w:t>нвести</w:t>
      </w:r>
      <w:r w:rsidRPr="009F6474">
        <w:rPr>
          <w:rFonts w:ascii="Times New Roman" w:hAnsi="Times New Roman" w:cs="Times New Roman"/>
          <w:sz w:val="28"/>
          <w:szCs w:val="28"/>
        </w:rPr>
        <w:t>ционной программы, направленной на улучшение технического и технологического состояния объектов</w:t>
      </w:r>
      <w:r w:rsidR="00CF58BC">
        <w:rPr>
          <w:rFonts w:ascii="Times New Roman" w:hAnsi="Times New Roman" w:cs="Times New Roman"/>
          <w:sz w:val="28"/>
          <w:szCs w:val="28"/>
        </w:rPr>
        <w:t xml:space="preserve"> канализации</w:t>
      </w:r>
      <w:r w:rsidRPr="009F6474">
        <w:rPr>
          <w:rFonts w:ascii="Times New Roman" w:hAnsi="Times New Roman" w:cs="Times New Roman"/>
          <w:sz w:val="28"/>
          <w:szCs w:val="28"/>
        </w:rPr>
        <w:t xml:space="preserve"> и сети водоотведения </w:t>
      </w:r>
      <w:r w:rsidR="0092269E">
        <w:rPr>
          <w:rFonts w:ascii="Times New Roman" w:hAnsi="Times New Roman" w:cs="Times New Roman"/>
          <w:sz w:val="28"/>
          <w:szCs w:val="28"/>
        </w:rPr>
        <w:t>МУП ЖКХ «Ключевский»</w:t>
      </w:r>
      <w:r w:rsidRPr="009F6474">
        <w:rPr>
          <w:rFonts w:ascii="Times New Roman" w:hAnsi="Times New Roman" w:cs="Times New Roman"/>
          <w:sz w:val="28"/>
          <w:szCs w:val="28"/>
        </w:rPr>
        <w:t>, на данный момент</w:t>
      </w:r>
      <w:r w:rsidR="00BD26A1" w:rsidRPr="009F6474">
        <w:rPr>
          <w:rFonts w:ascii="Times New Roman" w:hAnsi="Times New Roman" w:cs="Times New Roman"/>
          <w:sz w:val="28"/>
          <w:szCs w:val="28"/>
        </w:rPr>
        <w:t xml:space="preserve"> нет. Инвестиционные программы необходимо разрабатывать</w:t>
      </w:r>
      <w:r w:rsidR="00F300DC" w:rsidRPr="009F6474">
        <w:rPr>
          <w:rFonts w:ascii="Times New Roman" w:eastAsia="Times New Roman" w:hAnsi="Times New Roman" w:cs="Times New Roman"/>
          <w:sz w:val="28"/>
          <w:szCs w:val="28"/>
          <w:lang w:eastAsia="ar-SA"/>
        </w:rPr>
        <w:t xml:space="preserve"> в соответствии с:</w:t>
      </w:r>
    </w:p>
    <w:p w:rsidR="00F300DC" w:rsidRPr="009F6474" w:rsidRDefault="00F300DC"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Федеральным законом от 30 декабря 2004 года №210-ФЗ «Об основах регулирования тарифов организаций коммунального комплекса»;</w:t>
      </w:r>
    </w:p>
    <w:p w:rsidR="00F300DC" w:rsidRPr="009F6474" w:rsidRDefault="00F300DC"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«Методических рекомендаций по разработке инвестиционных программ организаций коммунального комплекса», утвержденных приказом Министерства регионального развития Российской Федерации от 10 октября 2007 года №99;</w:t>
      </w:r>
    </w:p>
    <w:p w:rsidR="00F300DC" w:rsidRPr="009F6474" w:rsidRDefault="00F300DC"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 иных нормативных и правовых документов, касающихся водоснабжени</w:t>
      </w:r>
      <w:r w:rsidR="00BD26A1" w:rsidRPr="009F6474">
        <w:rPr>
          <w:rFonts w:ascii="Times New Roman" w:eastAsia="Times New Roman" w:hAnsi="Times New Roman" w:cs="Times New Roman"/>
          <w:sz w:val="28"/>
          <w:szCs w:val="28"/>
          <w:lang w:eastAsia="ar-SA"/>
        </w:rPr>
        <w:t>я, водоотведения</w:t>
      </w:r>
      <w:r w:rsidRPr="009F6474">
        <w:rPr>
          <w:rFonts w:ascii="Times New Roman" w:eastAsia="Times New Roman" w:hAnsi="Times New Roman" w:cs="Times New Roman"/>
          <w:sz w:val="28"/>
          <w:szCs w:val="28"/>
          <w:lang w:eastAsia="ar-SA"/>
        </w:rPr>
        <w:t>.</w:t>
      </w:r>
    </w:p>
    <w:p w:rsidR="00F300DC" w:rsidRPr="000E212E" w:rsidRDefault="00F300DC"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9F6474">
        <w:rPr>
          <w:rFonts w:ascii="Times New Roman" w:eastAsia="Times New Roman" w:hAnsi="Times New Roman" w:cs="Times New Roman"/>
          <w:sz w:val="28"/>
          <w:szCs w:val="28"/>
          <w:lang w:eastAsia="ar-SA"/>
        </w:rPr>
        <w:t>Инвестиционна</w:t>
      </w:r>
      <w:r w:rsidR="00BD26A1" w:rsidRPr="009F6474">
        <w:rPr>
          <w:rFonts w:ascii="Times New Roman" w:eastAsia="Times New Roman" w:hAnsi="Times New Roman" w:cs="Times New Roman"/>
          <w:sz w:val="28"/>
          <w:szCs w:val="28"/>
          <w:lang w:eastAsia="ar-SA"/>
        </w:rPr>
        <w:t>я программа разрабатывается</w:t>
      </w:r>
      <w:r w:rsidRPr="009F6474">
        <w:rPr>
          <w:rFonts w:ascii="Times New Roman" w:eastAsia="Times New Roman" w:hAnsi="Times New Roman" w:cs="Times New Roman"/>
          <w:sz w:val="28"/>
          <w:szCs w:val="28"/>
          <w:lang w:eastAsia="ar-SA"/>
        </w:rPr>
        <w:t xml:space="preserve"> как программа финансирования развития системы коммунальной инфраструктуры – централизованной системы вод</w:t>
      </w:r>
      <w:r w:rsidR="00BD26A1" w:rsidRPr="009F6474">
        <w:rPr>
          <w:rFonts w:ascii="Times New Roman" w:eastAsia="Times New Roman" w:hAnsi="Times New Roman" w:cs="Times New Roman"/>
          <w:sz w:val="28"/>
          <w:szCs w:val="28"/>
          <w:lang w:eastAsia="ar-SA"/>
        </w:rPr>
        <w:t xml:space="preserve">оотведения </w:t>
      </w:r>
      <w:r w:rsidR="00B00D40">
        <w:rPr>
          <w:rFonts w:ascii="Times New Roman" w:eastAsia="Times New Roman" w:hAnsi="Times New Roman" w:cs="Times New Roman"/>
          <w:sz w:val="28"/>
          <w:szCs w:val="28"/>
          <w:lang w:eastAsia="ar-SA"/>
        </w:rPr>
        <w:t>Городского</w:t>
      </w:r>
      <w:r w:rsidR="0093742E">
        <w:rPr>
          <w:rFonts w:ascii="Times New Roman" w:eastAsia="Times New Roman" w:hAnsi="Times New Roman" w:cs="Times New Roman"/>
          <w:sz w:val="28"/>
          <w:szCs w:val="28"/>
          <w:lang w:eastAsia="ar-SA"/>
        </w:rPr>
        <w:t xml:space="preserve"> поселения «Ключевское»</w:t>
      </w:r>
      <w:r w:rsidRPr="009F6474">
        <w:rPr>
          <w:rFonts w:ascii="Times New Roman" w:eastAsia="Times New Roman" w:hAnsi="Times New Roman" w:cs="Times New Roman"/>
          <w:sz w:val="28"/>
          <w:szCs w:val="28"/>
          <w:lang w:eastAsia="ar-SA"/>
        </w:rPr>
        <w:t>.</w:t>
      </w:r>
      <w:r w:rsidR="00E64043" w:rsidRPr="009F6474">
        <w:rPr>
          <w:rFonts w:ascii="Times New Roman" w:eastAsia="Times New Roman" w:hAnsi="Times New Roman" w:cs="Times New Roman"/>
          <w:sz w:val="28"/>
          <w:szCs w:val="28"/>
          <w:lang w:eastAsia="ar-SA"/>
        </w:rPr>
        <w:t xml:space="preserve"> Необходимость разработки данной программы связана с недостаточным финансированием строительства, модернизации и развития водопроводно-канализационного хозяйства,</w:t>
      </w:r>
      <w:r w:rsidR="00E64043" w:rsidRPr="000E212E">
        <w:rPr>
          <w:rFonts w:ascii="Times New Roman" w:eastAsia="Times New Roman" w:hAnsi="Times New Roman" w:cs="Times New Roman"/>
          <w:sz w:val="28"/>
          <w:szCs w:val="28"/>
          <w:lang w:eastAsia="ar-SA"/>
        </w:rPr>
        <w:t xml:space="preserve"> осуществления комплекса водохозяйственных и водоохранных.</w:t>
      </w:r>
    </w:p>
    <w:p w:rsidR="00F300DC" w:rsidRPr="000E212E" w:rsidRDefault="00F300DC"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В основе составления инвестиционной программы </w:t>
      </w:r>
      <w:r w:rsidR="00BD26A1" w:rsidRPr="000E212E">
        <w:rPr>
          <w:rFonts w:ascii="Times New Roman" w:eastAsia="Times New Roman" w:hAnsi="Times New Roman" w:cs="Times New Roman"/>
          <w:sz w:val="28"/>
          <w:szCs w:val="28"/>
          <w:lang w:eastAsia="ar-SA"/>
        </w:rPr>
        <w:t xml:space="preserve">необходимо учитывать </w:t>
      </w:r>
      <w:r w:rsidRPr="000E212E">
        <w:rPr>
          <w:rFonts w:ascii="Times New Roman" w:eastAsia="Times New Roman" w:hAnsi="Times New Roman" w:cs="Times New Roman"/>
          <w:sz w:val="28"/>
          <w:szCs w:val="28"/>
          <w:lang w:eastAsia="ar-SA"/>
        </w:rPr>
        <w:t xml:space="preserve">приоритетные направления развития коммунальной </w:t>
      </w:r>
      <w:r w:rsidR="00BD26A1" w:rsidRPr="000E212E">
        <w:rPr>
          <w:rFonts w:ascii="Times New Roman" w:eastAsia="Times New Roman" w:hAnsi="Times New Roman" w:cs="Times New Roman"/>
          <w:sz w:val="28"/>
          <w:szCs w:val="28"/>
          <w:lang w:eastAsia="ar-SA"/>
        </w:rPr>
        <w:t xml:space="preserve">инфраструктуры на период до </w:t>
      </w:r>
      <w:r w:rsidR="00C01B8E">
        <w:rPr>
          <w:rFonts w:ascii="Times New Roman" w:eastAsia="Times New Roman" w:hAnsi="Times New Roman" w:cs="Times New Roman"/>
          <w:sz w:val="28"/>
          <w:szCs w:val="28"/>
          <w:lang w:eastAsia="ar-SA"/>
        </w:rPr>
        <w:t>2024</w:t>
      </w:r>
      <w:r w:rsidRPr="000E212E">
        <w:rPr>
          <w:rFonts w:ascii="Times New Roman" w:eastAsia="Times New Roman" w:hAnsi="Times New Roman" w:cs="Times New Roman"/>
          <w:sz w:val="28"/>
          <w:szCs w:val="28"/>
          <w:lang w:eastAsia="ar-SA"/>
        </w:rPr>
        <w:t xml:space="preserve"> года</w:t>
      </w:r>
      <w:r w:rsidR="00BD26A1" w:rsidRPr="000E212E">
        <w:rPr>
          <w:rFonts w:ascii="Times New Roman" w:eastAsia="Times New Roman" w:hAnsi="Times New Roman" w:cs="Times New Roman"/>
          <w:sz w:val="28"/>
          <w:szCs w:val="28"/>
          <w:lang w:eastAsia="ar-SA"/>
        </w:rPr>
        <w:t xml:space="preserve"> в</w:t>
      </w:r>
      <w:r w:rsidRPr="000E212E">
        <w:rPr>
          <w:rFonts w:ascii="Times New Roman" w:eastAsia="Times New Roman" w:hAnsi="Times New Roman" w:cs="Times New Roman"/>
          <w:sz w:val="28"/>
          <w:szCs w:val="28"/>
          <w:lang w:eastAsia="ar-SA"/>
        </w:rPr>
        <w:t xml:space="preserve"> сфере водоотведения:</w:t>
      </w:r>
    </w:p>
    <w:p w:rsidR="00D620C9" w:rsidRPr="000E212E" w:rsidRDefault="00D620C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повышение надежности работы системы водоотведения;</w:t>
      </w:r>
    </w:p>
    <w:p w:rsidR="00D620C9" w:rsidRPr="000E212E" w:rsidRDefault="00E64043"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620C9" w:rsidRPr="000E212E">
        <w:rPr>
          <w:rFonts w:ascii="Times New Roman" w:hAnsi="Times New Roman" w:cs="Times New Roman"/>
          <w:sz w:val="28"/>
          <w:szCs w:val="28"/>
        </w:rPr>
        <w:t xml:space="preserve"> обеспечение качества очищенных сточных вод в соответствии с требов</w:t>
      </w:r>
      <w:r w:rsidR="00D620C9" w:rsidRPr="000E212E">
        <w:rPr>
          <w:rFonts w:ascii="Times New Roman" w:hAnsi="Times New Roman" w:cs="Times New Roman"/>
          <w:sz w:val="28"/>
          <w:szCs w:val="28"/>
        </w:rPr>
        <w:t>а</w:t>
      </w:r>
      <w:r w:rsidR="00D620C9" w:rsidRPr="000E212E">
        <w:rPr>
          <w:rFonts w:ascii="Times New Roman" w:hAnsi="Times New Roman" w:cs="Times New Roman"/>
          <w:sz w:val="28"/>
          <w:szCs w:val="28"/>
        </w:rPr>
        <w:t>ниями Федерального закона №7-ФЗ от 10.01.2002 год</w:t>
      </w:r>
      <w:r w:rsidR="00AB24BB" w:rsidRPr="000E212E">
        <w:rPr>
          <w:rFonts w:ascii="Times New Roman" w:hAnsi="Times New Roman" w:cs="Times New Roman"/>
          <w:sz w:val="28"/>
          <w:szCs w:val="28"/>
        </w:rPr>
        <w:t>а «Об охране окружающей среды»;</w:t>
      </w:r>
    </w:p>
    <w:p w:rsidR="00D620C9" w:rsidRPr="000E212E" w:rsidRDefault="00D620C9" w:rsidP="00E64043">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обеспечение условий для развития жилищного строительства.</w:t>
      </w:r>
    </w:p>
    <w:p w:rsidR="00A97F87" w:rsidRPr="000E212E" w:rsidRDefault="00A97F87" w:rsidP="006D25C6">
      <w:pPr>
        <w:tabs>
          <w:tab w:val="left" w:pos="1418"/>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Мониторинг выполнение инвестиционной программы проводится органами регулирования. Мониторинг включает сбор и анализ информации о выполнении показателей, установленных Программой.</w:t>
      </w:r>
    </w:p>
    <w:p w:rsidR="00A97F87" w:rsidRPr="000E212E" w:rsidRDefault="00A97F87" w:rsidP="006D25C6">
      <w:pPr>
        <w:tabs>
          <w:tab w:val="left" w:pos="1418"/>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Мониторинг инвестиционной программы проводится в соответствии с методикой проведения указанного мониторинга, содержащей перечень экономических и иных показателей, применяемых органами регулирования для анализа информации о выполнении инвестиционной программы. </w:t>
      </w:r>
    </w:p>
    <w:p w:rsidR="007A6332" w:rsidRPr="000E212E" w:rsidRDefault="007A6332"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Необходимость программно – целевого метода решения проблем вызвана  требованиями новых подходов действующих законодательных механизмов, в соответствии с Федеральным законом о</w:t>
      </w:r>
      <w:r w:rsidR="00E64043" w:rsidRPr="000E212E">
        <w:rPr>
          <w:rFonts w:ascii="Times New Roman" w:eastAsia="Times New Roman" w:hAnsi="Times New Roman" w:cs="Times New Roman"/>
          <w:sz w:val="28"/>
          <w:szCs w:val="28"/>
          <w:lang w:eastAsia="ar-SA"/>
        </w:rPr>
        <w:t>т 30 декабря 2004 года №210-ФЗ «</w:t>
      </w:r>
      <w:r w:rsidRPr="000E212E">
        <w:rPr>
          <w:rFonts w:ascii="Times New Roman" w:eastAsia="Times New Roman" w:hAnsi="Times New Roman" w:cs="Times New Roman"/>
          <w:sz w:val="28"/>
          <w:szCs w:val="28"/>
          <w:lang w:eastAsia="ar-SA"/>
        </w:rPr>
        <w:t>Об основах регулирования тарифов орга</w:t>
      </w:r>
      <w:r w:rsidR="00E64043" w:rsidRPr="000E212E">
        <w:rPr>
          <w:rFonts w:ascii="Times New Roman" w:eastAsia="Times New Roman" w:hAnsi="Times New Roman" w:cs="Times New Roman"/>
          <w:sz w:val="28"/>
          <w:szCs w:val="28"/>
          <w:lang w:eastAsia="ar-SA"/>
        </w:rPr>
        <w:t>низаций коммунального комплекса»</w:t>
      </w:r>
      <w:r w:rsidRPr="000E212E">
        <w:rPr>
          <w:rFonts w:ascii="Times New Roman" w:eastAsia="Times New Roman" w:hAnsi="Times New Roman" w:cs="Times New Roman"/>
          <w:sz w:val="28"/>
          <w:szCs w:val="28"/>
          <w:lang w:eastAsia="ar-SA"/>
        </w:rPr>
        <w:t>. При разработке Инвестиционной программы необходимо согласовывать ее мероприятия с рядом других Муниципальных, Федеральных  целевых программ для наиболее рационального подхода, а также с целью эффективного использования финансовых, материальных, информационных и иных средств.</w:t>
      </w:r>
    </w:p>
    <w:p w:rsidR="007A6332" w:rsidRPr="000E212E" w:rsidRDefault="00E64043"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Программно-</w:t>
      </w:r>
      <w:r w:rsidR="007A6332" w:rsidRPr="000E212E">
        <w:rPr>
          <w:rFonts w:ascii="Times New Roman" w:eastAsia="Times New Roman" w:hAnsi="Times New Roman" w:cs="Times New Roman"/>
          <w:sz w:val="28"/>
          <w:szCs w:val="28"/>
          <w:lang w:eastAsia="ar-SA"/>
        </w:rPr>
        <w:t>целевой метод обоснован:</w:t>
      </w:r>
    </w:p>
    <w:p w:rsidR="007A6332" w:rsidRPr="000E212E" w:rsidRDefault="007A6332"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 xml:space="preserve">значимостью мероприятий в сферах водоснабжения, водоотведения и экологическом секторе жизнедеятельности </w:t>
      </w:r>
      <w:r w:rsidR="002C2A07">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w:t>
      </w:r>
    </w:p>
    <w:p w:rsidR="007A6332" w:rsidRPr="000E212E" w:rsidRDefault="007A6332"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невозможностью выполнения  мероприятий Инвестиционной программы иными способами.</w:t>
      </w:r>
    </w:p>
    <w:p w:rsidR="007A6332" w:rsidRPr="000E212E" w:rsidRDefault="007A6332"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необходимостью внедрения современных научно-технических достижений;</w:t>
      </w:r>
    </w:p>
    <w:p w:rsidR="007A6332" w:rsidRPr="000E212E" w:rsidRDefault="007A6332" w:rsidP="006D25C6">
      <w:pPr>
        <w:tabs>
          <w:tab w:val="left" w:pos="993"/>
        </w:tabs>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w:t>
      </w:r>
      <w:r w:rsidRPr="000E212E">
        <w:rPr>
          <w:rFonts w:ascii="Times New Roman" w:eastAsia="Times New Roman" w:hAnsi="Times New Roman" w:cs="Times New Roman"/>
          <w:sz w:val="28"/>
          <w:szCs w:val="28"/>
          <w:lang w:eastAsia="ar-SA"/>
        </w:rPr>
        <w:tab/>
        <w:t>необходимостью концентрации финансовых ресурсов на приоритетных направлениях;</w:t>
      </w:r>
    </w:p>
    <w:p w:rsidR="007A6332" w:rsidRPr="000E212E" w:rsidRDefault="007A6332"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7A6332" w:rsidRPr="000E212E" w:rsidRDefault="007A6332"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Положительной особенностью решения проблем </w:t>
      </w:r>
      <w:r w:rsidR="002C2A07">
        <w:rPr>
          <w:rFonts w:ascii="Times New Roman" w:eastAsia="Times New Roman" w:hAnsi="Times New Roman" w:cs="Times New Roman"/>
          <w:sz w:val="28"/>
          <w:szCs w:val="28"/>
          <w:lang w:eastAsia="ar-SA"/>
        </w:rPr>
        <w:t>поселения</w:t>
      </w:r>
      <w:r w:rsidRPr="000E212E">
        <w:rPr>
          <w:rFonts w:ascii="Times New Roman" w:eastAsia="Times New Roman" w:hAnsi="Times New Roman" w:cs="Times New Roman"/>
          <w:sz w:val="28"/>
          <w:szCs w:val="28"/>
          <w:lang w:eastAsia="ar-SA"/>
        </w:rPr>
        <w:t xml:space="preserve"> программно- целевым методом является возможность проведения мониторинга  Инвестиционной программы по целевым индикаторам, представленным в </w:t>
      </w:r>
      <w:r w:rsidRPr="000E212E">
        <w:rPr>
          <w:rFonts w:ascii="Times New Roman" w:eastAsia="Times New Roman" w:hAnsi="Times New Roman" w:cs="Times New Roman"/>
          <w:sz w:val="28"/>
          <w:szCs w:val="28"/>
          <w:lang w:eastAsia="ar-SA"/>
        </w:rPr>
        <w:lastRenderedPageBreak/>
        <w:t>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AD5AA9" w:rsidRPr="000E212E" w:rsidRDefault="00AD5AA9" w:rsidP="006D25C6">
      <w:pPr>
        <w:pStyle w:val="2"/>
        <w:rPr>
          <w:szCs w:val="28"/>
        </w:rPr>
      </w:pPr>
      <w:r w:rsidRPr="000E212E">
        <w:rPr>
          <w:szCs w:val="28"/>
        </w:rPr>
        <w:t>4.2 Перечень основных мероприятий по реализации схем водоотведения с разбивкой по годам, включая техническ</w:t>
      </w:r>
      <w:r w:rsidR="00541B08" w:rsidRPr="000E212E">
        <w:rPr>
          <w:szCs w:val="28"/>
        </w:rPr>
        <w:t>ие обоснования этих мероприятий</w:t>
      </w:r>
    </w:p>
    <w:p w:rsidR="002F4267" w:rsidRPr="000E212E" w:rsidRDefault="002F4267" w:rsidP="002F426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Инвестиционной программы, направленной на улучшения в сфере жилищно-коммунального хозяйства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Pr="000E212E">
        <w:rPr>
          <w:rFonts w:ascii="Times New Roman" w:hAnsi="Times New Roman" w:cs="Times New Roman"/>
          <w:sz w:val="28"/>
          <w:szCs w:val="28"/>
        </w:rPr>
        <w:t>, нет. При форм</w:t>
      </w:r>
      <w:r w:rsidRPr="000E212E">
        <w:rPr>
          <w:rFonts w:ascii="Times New Roman" w:hAnsi="Times New Roman" w:cs="Times New Roman"/>
          <w:sz w:val="28"/>
          <w:szCs w:val="28"/>
        </w:rPr>
        <w:t>и</w:t>
      </w:r>
      <w:r w:rsidRPr="000E212E">
        <w:rPr>
          <w:rFonts w:ascii="Times New Roman" w:hAnsi="Times New Roman" w:cs="Times New Roman"/>
          <w:sz w:val="28"/>
          <w:szCs w:val="28"/>
        </w:rPr>
        <w:t>ровании инвестиционных программ схемой предлагаются следующие меропри</w:t>
      </w:r>
      <w:r w:rsidRPr="000E212E">
        <w:rPr>
          <w:rFonts w:ascii="Times New Roman" w:hAnsi="Times New Roman" w:cs="Times New Roman"/>
          <w:sz w:val="28"/>
          <w:szCs w:val="28"/>
        </w:rPr>
        <w:t>я</w:t>
      </w:r>
      <w:r w:rsidRPr="000E212E">
        <w:rPr>
          <w:rFonts w:ascii="Times New Roman" w:hAnsi="Times New Roman" w:cs="Times New Roman"/>
          <w:sz w:val="28"/>
          <w:szCs w:val="28"/>
        </w:rPr>
        <w:t>тия:</w:t>
      </w:r>
    </w:p>
    <w:p w:rsidR="002F4267" w:rsidRPr="000E212E" w:rsidRDefault="002F4267" w:rsidP="002F426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Реконструкция водоотводящей сети, замена изношенных трубопроводов 2014-2017 год; </w:t>
      </w:r>
    </w:p>
    <w:p w:rsidR="002F4267" w:rsidRPr="000E212E" w:rsidRDefault="002F4267" w:rsidP="002F426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Оснащение приборами учёта объёма сточных вод 2016 год;</w:t>
      </w:r>
    </w:p>
    <w:p w:rsidR="00B00D40" w:rsidRDefault="002F4267" w:rsidP="002F426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Проектные работы, </w:t>
      </w:r>
      <w:r w:rsidR="00CE70C3" w:rsidRPr="000E212E">
        <w:rPr>
          <w:rFonts w:ascii="Times New Roman" w:hAnsi="Times New Roman" w:cs="Times New Roman"/>
          <w:sz w:val="28"/>
          <w:szCs w:val="28"/>
        </w:rPr>
        <w:t>строительство</w:t>
      </w:r>
      <w:r w:rsidRPr="000E212E">
        <w:rPr>
          <w:rFonts w:ascii="Times New Roman" w:hAnsi="Times New Roman" w:cs="Times New Roman"/>
          <w:sz w:val="28"/>
          <w:szCs w:val="28"/>
        </w:rPr>
        <w:t xml:space="preserve"> очистных сооружений</w:t>
      </w:r>
      <w:r w:rsidR="009F6474">
        <w:rPr>
          <w:rFonts w:ascii="Times New Roman" w:hAnsi="Times New Roman" w:cs="Times New Roman"/>
          <w:sz w:val="28"/>
          <w:szCs w:val="28"/>
        </w:rPr>
        <w:t xml:space="preserve"> производительн</w:t>
      </w:r>
      <w:r w:rsidR="009F6474">
        <w:rPr>
          <w:rFonts w:ascii="Times New Roman" w:hAnsi="Times New Roman" w:cs="Times New Roman"/>
          <w:sz w:val="28"/>
          <w:szCs w:val="28"/>
        </w:rPr>
        <w:t>о</w:t>
      </w:r>
      <w:r w:rsidR="00B00D40">
        <w:rPr>
          <w:rFonts w:ascii="Times New Roman" w:hAnsi="Times New Roman" w:cs="Times New Roman"/>
          <w:sz w:val="28"/>
          <w:szCs w:val="28"/>
        </w:rPr>
        <w:t>стью 105</w:t>
      </w:r>
      <w:r w:rsidR="009F6474">
        <w:rPr>
          <w:rFonts w:ascii="Times New Roman" w:hAnsi="Times New Roman" w:cs="Times New Roman"/>
          <w:sz w:val="28"/>
          <w:szCs w:val="28"/>
        </w:rPr>
        <w:t xml:space="preserve"> м/</w:t>
      </w:r>
      <w:r w:rsidR="009F6474" w:rsidRPr="009F6474">
        <w:rPr>
          <w:rFonts w:ascii="Times New Roman" w:hAnsi="Times New Roman" w:cs="Times New Roman"/>
          <w:sz w:val="28"/>
          <w:szCs w:val="28"/>
          <w:vertAlign w:val="superscript"/>
        </w:rPr>
        <w:t>3</w:t>
      </w:r>
      <w:r w:rsidR="009F6474">
        <w:rPr>
          <w:rFonts w:ascii="Times New Roman" w:hAnsi="Times New Roman" w:cs="Times New Roman"/>
          <w:sz w:val="28"/>
          <w:szCs w:val="28"/>
        </w:rPr>
        <w:t xml:space="preserve">сут </w:t>
      </w:r>
      <w:r w:rsidRPr="000E212E">
        <w:rPr>
          <w:rFonts w:ascii="Times New Roman" w:hAnsi="Times New Roman" w:cs="Times New Roman"/>
          <w:sz w:val="28"/>
          <w:szCs w:val="28"/>
        </w:rPr>
        <w:t>2016-2018</w:t>
      </w:r>
      <w:r w:rsidR="009F6474">
        <w:rPr>
          <w:rFonts w:ascii="Times New Roman" w:hAnsi="Times New Roman" w:cs="Times New Roman"/>
          <w:sz w:val="28"/>
          <w:szCs w:val="28"/>
        </w:rPr>
        <w:t xml:space="preserve"> </w:t>
      </w:r>
      <w:r w:rsidR="009F6474" w:rsidRPr="000E212E">
        <w:rPr>
          <w:rFonts w:ascii="Times New Roman" w:hAnsi="Times New Roman" w:cs="Times New Roman"/>
          <w:sz w:val="28"/>
          <w:szCs w:val="28"/>
        </w:rPr>
        <w:t>год</w:t>
      </w:r>
      <w:r w:rsidR="00B00D40">
        <w:rPr>
          <w:rFonts w:ascii="Times New Roman" w:hAnsi="Times New Roman" w:cs="Times New Roman"/>
          <w:sz w:val="28"/>
          <w:szCs w:val="28"/>
        </w:rPr>
        <w:t>;</w:t>
      </w:r>
    </w:p>
    <w:p w:rsidR="002F4267" w:rsidRPr="000E212E" w:rsidRDefault="001A2E7C" w:rsidP="002F426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Периодические отбор проб и лабораторные исследования сточных вод, прошедших очистные сооружения канализации 2014-</w:t>
      </w:r>
      <w:r w:rsidR="00C01B8E">
        <w:rPr>
          <w:rFonts w:ascii="Times New Roman" w:hAnsi="Times New Roman" w:cs="Times New Roman"/>
          <w:sz w:val="28"/>
          <w:szCs w:val="28"/>
        </w:rPr>
        <w:t>2024</w:t>
      </w:r>
      <w:r w:rsidRPr="000E212E">
        <w:rPr>
          <w:rFonts w:ascii="Times New Roman" w:hAnsi="Times New Roman" w:cs="Times New Roman"/>
          <w:sz w:val="28"/>
          <w:szCs w:val="28"/>
        </w:rPr>
        <w:t xml:space="preserve"> год.</w:t>
      </w:r>
    </w:p>
    <w:p w:rsidR="00AD5AA9" w:rsidRPr="000E212E" w:rsidRDefault="00AD5AA9" w:rsidP="006D25C6">
      <w:pPr>
        <w:pStyle w:val="2"/>
        <w:rPr>
          <w:szCs w:val="28"/>
        </w:rPr>
      </w:pPr>
      <w:r w:rsidRPr="000E212E">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sidR="00541B08" w:rsidRPr="000E212E">
        <w:rPr>
          <w:szCs w:val="28"/>
        </w:rPr>
        <w:t>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вновь строящихся, реконструируемых и предлагаемых к в</w:t>
      </w:r>
      <w:r w:rsidRPr="000E212E">
        <w:rPr>
          <w:rFonts w:ascii="Times New Roman" w:hAnsi="Times New Roman" w:cs="Times New Roman"/>
          <w:sz w:val="28"/>
          <w:szCs w:val="28"/>
        </w:rPr>
        <w:t>ы</w:t>
      </w:r>
      <w:r w:rsidRPr="000E212E">
        <w:rPr>
          <w:rFonts w:ascii="Times New Roman" w:hAnsi="Times New Roman" w:cs="Times New Roman"/>
          <w:sz w:val="28"/>
          <w:szCs w:val="28"/>
        </w:rPr>
        <w:t>воду из эксплуатации объектах централизованной системы водоотведения отсу</w:t>
      </w:r>
      <w:r w:rsidRPr="000E212E">
        <w:rPr>
          <w:rFonts w:ascii="Times New Roman" w:hAnsi="Times New Roman" w:cs="Times New Roman"/>
          <w:sz w:val="28"/>
          <w:szCs w:val="28"/>
        </w:rPr>
        <w:t>т</w:t>
      </w:r>
      <w:r w:rsidRPr="000E212E">
        <w:rPr>
          <w:rFonts w:ascii="Times New Roman" w:hAnsi="Times New Roman" w:cs="Times New Roman"/>
          <w:sz w:val="28"/>
          <w:szCs w:val="28"/>
        </w:rPr>
        <w:t>ствует.</w:t>
      </w:r>
    </w:p>
    <w:p w:rsidR="00AD5AA9" w:rsidRPr="000E212E" w:rsidRDefault="00AD5AA9" w:rsidP="006D25C6">
      <w:pPr>
        <w:pStyle w:val="2"/>
        <w:rPr>
          <w:szCs w:val="28"/>
        </w:rPr>
      </w:pPr>
      <w:r w:rsidRPr="000E212E">
        <w:rPr>
          <w:szCs w:val="28"/>
        </w:rPr>
        <w:t>4.4 Описание вариантов маршрутов прохождения трубопроводов  (трасс) по территории поселения, расположение намечаемых площадок  под стро</w:t>
      </w:r>
      <w:r w:rsidRPr="000E212E">
        <w:rPr>
          <w:szCs w:val="28"/>
        </w:rPr>
        <w:t>и</w:t>
      </w:r>
      <w:r w:rsidRPr="000E212E">
        <w:rPr>
          <w:szCs w:val="28"/>
        </w:rPr>
        <w:t>тельство сооружений водоотведения и их обос</w:t>
      </w:r>
      <w:r w:rsidR="00541B08" w:rsidRPr="000E212E">
        <w:rPr>
          <w:szCs w:val="28"/>
        </w:rPr>
        <w:t>нование</w:t>
      </w:r>
    </w:p>
    <w:p w:rsidR="001A2E7C" w:rsidRPr="000E212E" w:rsidRDefault="001A2E7C" w:rsidP="001A2E7C">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Трубопроводы сети водоотведения схемой предлагается проводить вдоль проездов, а так же по возможности использовать существующие сети водосна</w:t>
      </w:r>
      <w:r w:rsidRPr="000E212E">
        <w:rPr>
          <w:rFonts w:ascii="Times New Roman" w:hAnsi="Times New Roman" w:cs="Times New Roman"/>
          <w:sz w:val="28"/>
          <w:szCs w:val="28"/>
        </w:rPr>
        <w:t>б</w:t>
      </w:r>
      <w:r w:rsidRPr="000E212E">
        <w:rPr>
          <w:rFonts w:ascii="Times New Roman" w:hAnsi="Times New Roman" w:cs="Times New Roman"/>
          <w:sz w:val="28"/>
          <w:szCs w:val="28"/>
        </w:rPr>
        <w:t>жения после проведения реконструкции. В ходе проектных работ следует уто</w:t>
      </w:r>
      <w:r w:rsidRPr="000E212E">
        <w:rPr>
          <w:rFonts w:ascii="Times New Roman" w:hAnsi="Times New Roman" w:cs="Times New Roman"/>
          <w:sz w:val="28"/>
          <w:szCs w:val="28"/>
        </w:rPr>
        <w:t>ч</w:t>
      </w:r>
      <w:r w:rsidRPr="000E212E">
        <w:rPr>
          <w:rFonts w:ascii="Times New Roman" w:hAnsi="Times New Roman" w:cs="Times New Roman"/>
          <w:sz w:val="28"/>
          <w:szCs w:val="28"/>
        </w:rPr>
        <w:t xml:space="preserve">нить диаметры и материалы трубопроводов с учетом объема водопотребления вновь подключаемых объектов нового строительства. </w:t>
      </w:r>
    </w:p>
    <w:p w:rsidR="001A2E7C" w:rsidRPr="000E212E" w:rsidRDefault="001A2E7C" w:rsidP="001A2E7C">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Согласно данным генерального плана новое строительство планируется ве</w:t>
      </w:r>
      <w:r w:rsidRPr="000E212E">
        <w:rPr>
          <w:rFonts w:ascii="Times New Roman" w:hAnsi="Times New Roman" w:cs="Times New Roman"/>
          <w:sz w:val="28"/>
          <w:szCs w:val="28"/>
        </w:rPr>
        <w:t>с</w:t>
      </w:r>
      <w:r w:rsidRPr="000E212E">
        <w:rPr>
          <w:rFonts w:ascii="Times New Roman" w:hAnsi="Times New Roman" w:cs="Times New Roman"/>
          <w:sz w:val="28"/>
          <w:szCs w:val="28"/>
        </w:rPr>
        <w:t>ти в зоне существующей застройки.</w:t>
      </w:r>
    </w:p>
    <w:p w:rsidR="009F6474" w:rsidRDefault="00810015" w:rsidP="009F6474">
      <w:pPr>
        <w:spacing w:after="0" w:line="360" w:lineRule="auto"/>
        <w:ind w:firstLine="567"/>
        <w:rPr>
          <w:rFonts w:ascii="Times New Roman" w:hAnsi="Times New Roman"/>
          <w:sz w:val="28"/>
          <w:szCs w:val="28"/>
        </w:rPr>
      </w:pPr>
      <w:r w:rsidRPr="000E212E">
        <w:rPr>
          <w:rFonts w:ascii="Times New Roman" w:hAnsi="Times New Roman"/>
          <w:sz w:val="28"/>
          <w:szCs w:val="28"/>
        </w:rPr>
        <w:t>Для возможности  очистки сточных вод  от жилого фонда всего поселения, требуется проектирование и строительство очистных сооружений производител</w:t>
      </w:r>
      <w:r w:rsidRPr="000E212E">
        <w:rPr>
          <w:rFonts w:ascii="Times New Roman" w:hAnsi="Times New Roman"/>
          <w:sz w:val="28"/>
          <w:szCs w:val="28"/>
        </w:rPr>
        <w:t>ь</w:t>
      </w:r>
      <w:r w:rsidR="00B00D40">
        <w:rPr>
          <w:rFonts w:ascii="Times New Roman" w:hAnsi="Times New Roman"/>
          <w:sz w:val="28"/>
          <w:szCs w:val="28"/>
        </w:rPr>
        <w:t>ностью 105</w:t>
      </w:r>
      <w:r w:rsidRPr="000E212E">
        <w:rPr>
          <w:rFonts w:ascii="Times New Roman" w:hAnsi="Times New Roman"/>
          <w:sz w:val="28"/>
          <w:szCs w:val="28"/>
        </w:rPr>
        <w:t xml:space="preserve"> м</w:t>
      </w:r>
      <w:r w:rsidRPr="000E212E">
        <w:rPr>
          <w:rFonts w:ascii="Times New Roman" w:hAnsi="Times New Roman"/>
          <w:sz w:val="28"/>
          <w:szCs w:val="28"/>
          <w:vertAlign w:val="superscript"/>
        </w:rPr>
        <w:t>3</w:t>
      </w:r>
      <w:r w:rsidRPr="000E212E">
        <w:rPr>
          <w:rFonts w:ascii="Times New Roman" w:hAnsi="Times New Roman"/>
          <w:sz w:val="28"/>
          <w:szCs w:val="28"/>
        </w:rPr>
        <w:t>/сут., с расположением сооружений на территории свободной от жилой застройки с возможностью орга</w:t>
      </w:r>
      <w:r w:rsidR="009F6474">
        <w:rPr>
          <w:rFonts w:ascii="Times New Roman" w:hAnsi="Times New Roman"/>
          <w:sz w:val="28"/>
          <w:szCs w:val="28"/>
        </w:rPr>
        <w:t>низации зоны санитарной защиты.</w:t>
      </w:r>
    </w:p>
    <w:p w:rsidR="00810015" w:rsidRPr="000E212E" w:rsidRDefault="00810015" w:rsidP="009F6474">
      <w:pPr>
        <w:spacing w:after="0" w:line="360" w:lineRule="auto"/>
        <w:ind w:firstLine="567"/>
        <w:rPr>
          <w:rFonts w:ascii="TimesNewRoman" w:hAnsi="TimesNewRoman" w:cs="TimesNewRoman"/>
          <w:sz w:val="28"/>
          <w:szCs w:val="28"/>
        </w:rPr>
      </w:pPr>
      <w:r w:rsidRPr="000E212E">
        <w:rPr>
          <w:rFonts w:ascii="TimesNewRoman" w:hAnsi="TimesNewRoman" w:cs="TimesNewRoman"/>
          <w:sz w:val="28"/>
          <w:szCs w:val="28"/>
        </w:rPr>
        <w:t xml:space="preserve">В </w:t>
      </w:r>
      <w:r w:rsidR="00B00D40">
        <w:rPr>
          <w:rFonts w:ascii="Times New Roman" w:hAnsi="Times New Roman"/>
          <w:sz w:val="28"/>
          <w:szCs w:val="28"/>
        </w:rPr>
        <w:t>г</w:t>
      </w:r>
      <w:r w:rsidR="00D007F5">
        <w:rPr>
          <w:rFonts w:ascii="Times New Roman" w:hAnsi="Times New Roman"/>
          <w:sz w:val="28"/>
          <w:szCs w:val="28"/>
        </w:rPr>
        <w:t>ородском поселении «Ключевское»</w:t>
      </w:r>
      <w:r w:rsidR="003C4879">
        <w:rPr>
          <w:rFonts w:ascii="Times New Roman" w:hAnsi="Times New Roman"/>
          <w:sz w:val="28"/>
          <w:szCs w:val="28"/>
        </w:rPr>
        <w:t xml:space="preserve"> </w:t>
      </w:r>
      <w:r w:rsidRPr="000E212E">
        <w:rPr>
          <w:rFonts w:ascii="TimesNewRoman" w:hAnsi="TimesNewRoman" w:cs="TimesNewRoman"/>
          <w:sz w:val="28"/>
          <w:szCs w:val="28"/>
        </w:rPr>
        <w:t>отсутствуют крупные промышленные предприятия, которые могут сбрасывать химически агрессивные стоки, требу</w:t>
      </w:r>
      <w:r w:rsidRPr="000E212E">
        <w:rPr>
          <w:rFonts w:ascii="TimesNewRoman" w:hAnsi="TimesNewRoman" w:cs="TimesNewRoman"/>
          <w:sz w:val="28"/>
          <w:szCs w:val="28"/>
        </w:rPr>
        <w:t>ю</w:t>
      </w:r>
      <w:r w:rsidRPr="000E212E">
        <w:rPr>
          <w:rFonts w:ascii="TimesNewRoman" w:hAnsi="TimesNewRoman" w:cs="TimesNewRoman"/>
          <w:sz w:val="28"/>
          <w:szCs w:val="28"/>
        </w:rPr>
        <w:t>щие сложные схемы очистки и утилизации. Предпочтительным методом очистки сточных вод является  - биохимический.  Данный метод очистки стоков не треб</w:t>
      </w:r>
      <w:r w:rsidRPr="000E212E">
        <w:rPr>
          <w:rFonts w:ascii="TimesNewRoman" w:hAnsi="TimesNewRoman" w:cs="TimesNewRoman"/>
          <w:sz w:val="28"/>
          <w:szCs w:val="28"/>
        </w:rPr>
        <w:t>у</w:t>
      </w:r>
      <w:r w:rsidRPr="000E212E">
        <w:rPr>
          <w:rFonts w:ascii="TimesNewRoman" w:hAnsi="TimesNewRoman" w:cs="TimesNewRoman"/>
          <w:sz w:val="28"/>
          <w:szCs w:val="28"/>
        </w:rPr>
        <w:t>ет использования большого  количества реагентов, вследствие этого количество образующихся осадков составляет 15% от объема поступающих стоков. Для уменьшения объема образующихся осадков, рекомендуется дополнительно ус</w:t>
      </w:r>
      <w:r w:rsidRPr="000E212E">
        <w:rPr>
          <w:rFonts w:ascii="TimesNewRoman" w:hAnsi="TimesNewRoman" w:cs="TimesNewRoman"/>
          <w:sz w:val="28"/>
          <w:szCs w:val="28"/>
        </w:rPr>
        <w:t>т</w:t>
      </w:r>
      <w:r w:rsidRPr="000E212E">
        <w:rPr>
          <w:rFonts w:ascii="TimesNewRoman" w:hAnsi="TimesNewRoman" w:cs="TimesNewRoman"/>
          <w:sz w:val="28"/>
          <w:szCs w:val="28"/>
        </w:rPr>
        <w:t>ройство цеха по их обработке и утилизации. После обработки осадков на вакуум – фильтрах и фильтрах прессах, объем можно уменьшить до 50 % от изначального количества. В схемах использующих термическую обработку, количество осадка снижают до 30-25% от изначального объема. Уменьшение количества сбрасыва</w:t>
      </w:r>
      <w:r w:rsidRPr="000E212E">
        <w:rPr>
          <w:rFonts w:ascii="TimesNewRoman" w:hAnsi="TimesNewRoman" w:cs="TimesNewRoman"/>
          <w:sz w:val="28"/>
          <w:szCs w:val="28"/>
        </w:rPr>
        <w:t>е</w:t>
      </w:r>
      <w:r w:rsidRPr="000E212E">
        <w:rPr>
          <w:rFonts w:ascii="TimesNewRoman" w:hAnsi="TimesNewRoman" w:cs="TimesNewRoman"/>
          <w:sz w:val="28"/>
          <w:szCs w:val="28"/>
        </w:rPr>
        <w:t>мых осадков на иловые площадки позволяет уменьшить площади хранения, при этом необходимо учитывать, что термически обработанные осадки полностью д</w:t>
      </w:r>
      <w:r w:rsidRPr="000E212E">
        <w:rPr>
          <w:rFonts w:ascii="TimesNewRoman" w:hAnsi="TimesNewRoman" w:cs="TimesNewRoman"/>
          <w:sz w:val="28"/>
          <w:szCs w:val="28"/>
        </w:rPr>
        <w:t>е</w:t>
      </w:r>
      <w:r w:rsidRPr="000E212E">
        <w:rPr>
          <w:rFonts w:ascii="TimesNewRoman" w:hAnsi="TimesNewRoman" w:cs="TimesNewRoman"/>
          <w:sz w:val="28"/>
          <w:szCs w:val="28"/>
        </w:rPr>
        <w:t>гельминтизированы и могут использоваться для хозяйственных нужд. Использ</w:t>
      </w:r>
      <w:r w:rsidRPr="000E212E">
        <w:rPr>
          <w:rFonts w:ascii="TimesNewRoman" w:hAnsi="TimesNewRoman" w:cs="TimesNewRoman"/>
          <w:sz w:val="28"/>
          <w:szCs w:val="28"/>
        </w:rPr>
        <w:t>о</w:t>
      </w:r>
      <w:r w:rsidRPr="000E212E">
        <w:rPr>
          <w:rFonts w:ascii="TimesNewRoman" w:hAnsi="TimesNewRoman" w:cs="TimesNewRoman"/>
          <w:sz w:val="28"/>
          <w:szCs w:val="28"/>
        </w:rPr>
        <w:t xml:space="preserve">вание обработанных осадков позволяет значительно сократить площади для их хранения и негативную нагрузку на окружающую среду. </w:t>
      </w:r>
    </w:p>
    <w:p w:rsidR="00810015" w:rsidRPr="000E212E" w:rsidRDefault="00810015" w:rsidP="00810015">
      <w:pPr>
        <w:spacing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В связи с развитием направления создания очистных сооружений канализ</w:t>
      </w:r>
      <w:r w:rsidRPr="000E212E">
        <w:rPr>
          <w:rFonts w:ascii="TimesNewRoman" w:hAnsi="TimesNewRoman" w:cs="TimesNewRoman"/>
          <w:sz w:val="28"/>
          <w:szCs w:val="28"/>
        </w:rPr>
        <w:t>а</w:t>
      </w:r>
      <w:r w:rsidRPr="000E212E">
        <w:rPr>
          <w:rFonts w:ascii="TimesNewRoman" w:hAnsi="TimesNewRoman" w:cs="TimesNewRoman"/>
          <w:sz w:val="28"/>
          <w:szCs w:val="28"/>
        </w:rPr>
        <w:t>ции из  готовых модулей рекомендуем к установке очистную станцию в желез</w:t>
      </w:r>
      <w:r w:rsidRPr="000E212E">
        <w:rPr>
          <w:rFonts w:ascii="TimesNewRoman" w:hAnsi="TimesNewRoman" w:cs="TimesNewRoman"/>
          <w:sz w:val="28"/>
          <w:szCs w:val="28"/>
        </w:rPr>
        <w:t>о</w:t>
      </w:r>
      <w:r w:rsidRPr="000E212E">
        <w:rPr>
          <w:rFonts w:ascii="TimesNewRoman" w:hAnsi="TimesNewRoman" w:cs="TimesNewRoman"/>
          <w:sz w:val="28"/>
          <w:szCs w:val="28"/>
        </w:rPr>
        <w:t>бетонном исполнении «ТОПОЛГЛОБАЛ» п</w:t>
      </w:r>
      <w:r w:rsidR="00E02F4F" w:rsidRPr="000E212E">
        <w:rPr>
          <w:rFonts w:ascii="TimesNewRoman" w:hAnsi="TimesNewRoman" w:cs="TimesNewRoman"/>
          <w:sz w:val="28"/>
          <w:szCs w:val="28"/>
        </w:rPr>
        <w:t xml:space="preserve">роизводительностью </w:t>
      </w:r>
      <w:r w:rsidR="00B00D40">
        <w:rPr>
          <w:rFonts w:ascii="TimesNewRoman" w:hAnsi="TimesNewRoman" w:cs="TimesNewRoman"/>
          <w:sz w:val="28"/>
          <w:szCs w:val="28"/>
        </w:rPr>
        <w:t>105</w:t>
      </w:r>
      <w:r w:rsidRPr="000E212E">
        <w:rPr>
          <w:rFonts w:ascii="TimesNewRoman" w:hAnsi="TimesNewRoman" w:cs="TimesNewRoman"/>
          <w:sz w:val="28"/>
          <w:szCs w:val="28"/>
        </w:rPr>
        <w:t xml:space="preserve"> м</w:t>
      </w:r>
      <w:r w:rsidRPr="000E212E">
        <w:rPr>
          <w:rFonts w:ascii="TimesNewRoman" w:hAnsi="TimesNewRoman" w:cs="TimesNewRoman"/>
          <w:sz w:val="28"/>
          <w:szCs w:val="28"/>
          <w:vertAlign w:val="superscript"/>
        </w:rPr>
        <w:t>3</w:t>
      </w:r>
      <w:r w:rsidRPr="000E212E">
        <w:rPr>
          <w:rFonts w:ascii="TimesNewRoman" w:hAnsi="TimesNewRoman" w:cs="TimesNewRoman"/>
          <w:sz w:val="28"/>
          <w:szCs w:val="28"/>
        </w:rPr>
        <w:t>/сут. Станция состоит из следующих сооружений очистки:</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xml:space="preserve"> - камера гашения напора;</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механизированные решетки с устройством для задержания минеральных соединений  (песколовки);</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lastRenderedPageBreak/>
        <w:t>-  аэротенки</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биореакторы</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устройство для обеззараживания сбрасываемой воды.</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комплекс обработки осадков</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Очистные сооружения поставляются с комплексом автономной модульной системы с возможностью удаленной работы и управления через интернет. Осно</w:t>
      </w:r>
      <w:r w:rsidRPr="000E212E">
        <w:rPr>
          <w:rFonts w:ascii="TimesNewRoman" w:hAnsi="TimesNewRoman" w:cs="TimesNewRoman"/>
          <w:sz w:val="28"/>
          <w:szCs w:val="28"/>
        </w:rPr>
        <w:t>в</w:t>
      </w:r>
      <w:r w:rsidRPr="000E212E">
        <w:rPr>
          <w:rFonts w:ascii="TimesNewRoman" w:hAnsi="TimesNewRoman" w:cs="TimesNewRoman"/>
          <w:sz w:val="28"/>
          <w:szCs w:val="28"/>
        </w:rPr>
        <w:t>ным положительным эффектом модульных очистных сооружений является с</w:t>
      </w:r>
      <w:r w:rsidRPr="000E212E">
        <w:rPr>
          <w:rFonts w:ascii="TimesNewRoman" w:hAnsi="TimesNewRoman" w:cs="TimesNewRoman"/>
          <w:sz w:val="28"/>
          <w:szCs w:val="28"/>
        </w:rPr>
        <w:t>о</w:t>
      </w:r>
      <w:r w:rsidRPr="000E212E">
        <w:rPr>
          <w:rFonts w:ascii="TimesNewRoman" w:hAnsi="TimesNewRoman" w:cs="TimesNewRoman"/>
          <w:sz w:val="28"/>
          <w:szCs w:val="28"/>
        </w:rPr>
        <w:t>кращение сроков строительства и уменьшения вероятности нарушений стро</w:t>
      </w:r>
      <w:r w:rsidRPr="000E212E">
        <w:rPr>
          <w:rFonts w:ascii="TimesNewRoman" w:hAnsi="TimesNewRoman" w:cs="TimesNewRoman"/>
          <w:sz w:val="28"/>
          <w:szCs w:val="28"/>
        </w:rPr>
        <w:t>и</w:t>
      </w:r>
      <w:r w:rsidRPr="000E212E">
        <w:rPr>
          <w:rFonts w:ascii="TimesNewRoman" w:hAnsi="TimesNewRoman" w:cs="TimesNewRoman"/>
          <w:sz w:val="28"/>
          <w:szCs w:val="28"/>
        </w:rPr>
        <w:t>тельного процесса при возведении очистных сооружений, которые впоследствии могут привести к выходу сооружений из строя и дорогостоящему ремонту.</w:t>
      </w:r>
    </w:p>
    <w:p w:rsidR="00E02F4F" w:rsidRPr="000E212E" w:rsidRDefault="00E02F4F" w:rsidP="00810015">
      <w:pPr>
        <w:spacing w:after="0" w:line="360" w:lineRule="auto"/>
        <w:ind w:firstLine="567"/>
        <w:jc w:val="both"/>
        <w:rPr>
          <w:rFonts w:ascii="TimesNewRoman" w:hAnsi="TimesNewRoman" w:cs="TimesNewRoman"/>
          <w:sz w:val="28"/>
          <w:szCs w:val="28"/>
        </w:rPr>
      </w:pPr>
    </w:p>
    <w:p w:rsidR="00AD5AA9" w:rsidRPr="000E212E" w:rsidRDefault="00AD5AA9" w:rsidP="006D25C6">
      <w:pPr>
        <w:pStyle w:val="2"/>
        <w:rPr>
          <w:szCs w:val="28"/>
        </w:rPr>
      </w:pPr>
      <w:r w:rsidRPr="000E212E">
        <w:rPr>
          <w:szCs w:val="28"/>
        </w:rPr>
        <w:t>4.5 Границы и характеристики охранных зон сетей и сооружений це</w:t>
      </w:r>
      <w:r w:rsidRPr="000E212E">
        <w:rPr>
          <w:szCs w:val="28"/>
        </w:rPr>
        <w:t>н</w:t>
      </w:r>
      <w:r w:rsidRPr="000E212E">
        <w:rPr>
          <w:szCs w:val="28"/>
        </w:rPr>
        <w:t>трал</w:t>
      </w:r>
      <w:r w:rsidR="00541B08" w:rsidRPr="000E212E">
        <w:rPr>
          <w:szCs w:val="28"/>
        </w:rPr>
        <w:t>изованной системы водоотведения</w:t>
      </w:r>
    </w:p>
    <w:p w:rsidR="00CE544C" w:rsidRPr="000E212E" w:rsidRDefault="008E659C"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наличии с</w:t>
      </w:r>
      <w:r w:rsidR="00AD5AA9" w:rsidRPr="000E212E">
        <w:rPr>
          <w:rFonts w:ascii="Times New Roman" w:hAnsi="Times New Roman" w:cs="Times New Roman"/>
          <w:sz w:val="28"/>
          <w:szCs w:val="28"/>
        </w:rPr>
        <w:t>анитарно-защитны</w:t>
      </w:r>
      <w:r w:rsidRPr="000E212E">
        <w:rPr>
          <w:rFonts w:ascii="Times New Roman" w:hAnsi="Times New Roman" w:cs="Times New Roman"/>
          <w:sz w:val="28"/>
          <w:szCs w:val="28"/>
        </w:rPr>
        <w:t>х</w:t>
      </w:r>
      <w:r w:rsidR="00005BAC" w:rsidRPr="000E212E">
        <w:rPr>
          <w:rFonts w:ascii="Times New Roman" w:hAnsi="Times New Roman" w:cs="Times New Roman"/>
          <w:sz w:val="28"/>
          <w:szCs w:val="28"/>
        </w:rPr>
        <w:t xml:space="preserve"> зоны централизованной сист</w:t>
      </w:r>
      <w:r w:rsidR="00005BAC" w:rsidRPr="000E212E">
        <w:rPr>
          <w:rFonts w:ascii="Times New Roman" w:hAnsi="Times New Roman" w:cs="Times New Roman"/>
          <w:sz w:val="28"/>
          <w:szCs w:val="28"/>
        </w:rPr>
        <w:t>е</w:t>
      </w:r>
      <w:r w:rsidR="00005BAC" w:rsidRPr="000E212E">
        <w:rPr>
          <w:rFonts w:ascii="Times New Roman" w:hAnsi="Times New Roman" w:cs="Times New Roman"/>
          <w:sz w:val="28"/>
          <w:szCs w:val="28"/>
        </w:rPr>
        <w:t xml:space="preserve">мы </w:t>
      </w:r>
      <w:r w:rsidR="00541B08" w:rsidRPr="000E212E">
        <w:rPr>
          <w:rFonts w:ascii="Times New Roman" w:hAnsi="Times New Roman" w:cs="Times New Roman"/>
          <w:sz w:val="28"/>
          <w:szCs w:val="28"/>
        </w:rPr>
        <w:t xml:space="preserve">водоотведения </w:t>
      </w:r>
      <w:r w:rsidR="00005BAC" w:rsidRPr="000E212E">
        <w:rPr>
          <w:rFonts w:ascii="Times New Roman" w:hAnsi="Times New Roman" w:cs="Times New Roman"/>
          <w:sz w:val="28"/>
          <w:szCs w:val="28"/>
        </w:rPr>
        <w:t xml:space="preserve">в </w:t>
      </w:r>
      <w:r w:rsidR="0093742E">
        <w:rPr>
          <w:rFonts w:ascii="Times New Roman" w:hAnsi="Times New Roman" w:cs="Times New Roman"/>
          <w:sz w:val="28"/>
          <w:szCs w:val="28"/>
        </w:rPr>
        <w:t>п. Ключевский</w:t>
      </w:r>
      <w:r w:rsidR="00005BAC" w:rsidRPr="000E212E">
        <w:rPr>
          <w:rFonts w:ascii="Times New Roman" w:hAnsi="Times New Roman" w:cs="Times New Roman"/>
          <w:sz w:val="28"/>
          <w:szCs w:val="28"/>
        </w:rPr>
        <w:t xml:space="preserve"> </w:t>
      </w:r>
      <w:r w:rsidRPr="000E212E">
        <w:rPr>
          <w:rFonts w:ascii="Times New Roman" w:hAnsi="Times New Roman" w:cs="Times New Roman"/>
          <w:sz w:val="28"/>
          <w:szCs w:val="28"/>
        </w:rPr>
        <w:t>отсутствует.</w:t>
      </w:r>
    </w:p>
    <w:p w:rsidR="00AD5AA9" w:rsidRPr="000E212E" w:rsidRDefault="00AD5AA9" w:rsidP="00541B0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Охранная зона канализационных коллекторов – это территории</w:t>
      </w:r>
      <w:r w:rsidR="00541B08" w:rsidRPr="000E212E">
        <w:rPr>
          <w:rFonts w:ascii="Times New Roman" w:hAnsi="Times New Roman" w:cs="Times New Roman"/>
          <w:sz w:val="28"/>
          <w:szCs w:val="28"/>
        </w:rPr>
        <w:t>,</w:t>
      </w:r>
      <w:r w:rsidRPr="000E212E">
        <w:rPr>
          <w:rFonts w:ascii="Times New Roman" w:hAnsi="Times New Roman" w:cs="Times New Roman"/>
          <w:sz w:val="28"/>
          <w:szCs w:val="28"/>
        </w:rPr>
        <w:t xml:space="preserve"> прилега</w:t>
      </w:r>
      <w:r w:rsidRPr="000E212E">
        <w:rPr>
          <w:rFonts w:ascii="Times New Roman" w:hAnsi="Times New Roman" w:cs="Times New Roman"/>
          <w:sz w:val="28"/>
          <w:szCs w:val="28"/>
        </w:rPr>
        <w:t>ю</w:t>
      </w:r>
      <w:r w:rsidRPr="000E212E">
        <w:rPr>
          <w:rFonts w:ascii="Times New Roman" w:hAnsi="Times New Roman" w:cs="Times New Roman"/>
          <w:sz w:val="28"/>
          <w:szCs w:val="28"/>
        </w:rPr>
        <w:t>щие к пролегающим в земле сетям, на расстоянии 5 м в обе стороны от трубопр</w:t>
      </w:r>
      <w:r w:rsidRPr="000E212E">
        <w:rPr>
          <w:rFonts w:ascii="Times New Roman" w:hAnsi="Times New Roman" w:cs="Times New Roman"/>
          <w:sz w:val="28"/>
          <w:szCs w:val="28"/>
        </w:rPr>
        <w:t>о</w:t>
      </w:r>
      <w:r w:rsidRPr="000E212E">
        <w:rPr>
          <w:rFonts w:ascii="Times New Roman" w:hAnsi="Times New Roman" w:cs="Times New Roman"/>
          <w:sz w:val="28"/>
          <w:szCs w:val="28"/>
        </w:rPr>
        <w:t>водов</w:t>
      </w:r>
      <w:r w:rsidR="00541B08" w:rsidRPr="000E212E">
        <w:rPr>
          <w:rFonts w:ascii="Times New Roman" w:hAnsi="Times New Roman" w:cs="Times New Roman"/>
          <w:sz w:val="28"/>
          <w:szCs w:val="28"/>
        </w:rPr>
        <w:t>. В охранной зоне канализационных коллекторов должно быть гарантиров</w:t>
      </w:r>
      <w:r w:rsidR="00541B08" w:rsidRPr="000E212E">
        <w:rPr>
          <w:rFonts w:ascii="Times New Roman" w:hAnsi="Times New Roman" w:cs="Times New Roman"/>
          <w:sz w:val="28"/>
          <w:szCs w:val="28"/>
        </w:rPr>
        <w:t>а</w:t>
      </w:r>
      <w:r w:rsidR="00541B08" w:rsidRPr="000E212E">
        <w:rPr>
          <w:rFonts w:ascii="Times New Roman" w:hAnsi="Times New Roman" w:cs="Times New Roman"/>
          <w:sz w:val="28"/>
          <w:szCs w:val="28"/>
        </w:rPr>
        <w:t xml:space="preserve">но </w:t>
      </w:r>
      <w:r w:rsidRPr="000E212E">
        <w:rPr>
          <w:rFonts w:ascii="Times New Roman" w:hAnsi="Times New Roman" w:cs="Times New Roman"/>
          <w:sz w:val="28"/>
          <w:szCs w:val="28"/>
        </w:rPr>
        <w:t>отсутств</w:t>
      </w:r>
      <w:r w:rsidR="00541B08" w:rsidRPr="000E212E">
        <w:rPr>
          <w:rFonts w:ascii="Times New Roman" w:hAnsi="Times New Roman" w:cs="Times New Roman"/>
          <w:sz w:val="28"/>
          <w:szCs w:val="28"/>
        </w:rPr>
        <w:t>ие</w:t>
      </w:r>
      <w:r w:rsidRPr="000E212E">
        <w:rPr>
          <w:rFonts w:ascii="Times New Roman" w:hAnsi="Times New Roman" w:cs="Times New Roman"/>
          <w:sz w:val="28"/>
          <w:szCs w:val="28"/>
        </w:rPr>
        <w:t>, строе</w:t>
      </w:r>
      <w:r w:rsidR="00541B08" w:rsidRPr="000E212E">
        <w:rPr>
          <w:rFonts w:ascii="Times New Roman" w:hAnsi="Times New Roman" w:cs="Times New Roman"/>
          <w:sz w:val="28"/>
          <w:szCs w:val="28"/>
        </w:rPr>
        <w:t>ний</w:t>
      </w:r>
      <w:r w:rsidRPr="000E212E">
        <w:rPr>
          <w:rFonts w:ascii="Times New Roman" w:hAnsi="Times New Roman" w:cs="Times New Roman"/>
          <w:sz w:val="28"/>
          <w:szCs w:val="28"/>
        </w:rPr>
        <w:t xml:space="preserve"> </w:t>
      </w:r>
      <w:r w:rsidR="00541B08" w:rsidRPr="000E212E">
        <w:rPr>
          <w:rFonts w:ascii="Times New Roman" w:hAnsi="Times New Roman" w:cs="Times New Roman"/>
          <w:sz w:val="28"/>
          <w:szCs w:val="28"/>
        </w:rPr>
        <w:t>и водных объектов</w:t>
      </w:r>
      <w:r w:rsidRPr="000E212E">
        <w:rPr>
          <w:rFonts w:ascii="Times New Roman" w:hAnsi="Times New Roman" w:cs="Times New Roman"/>
          <w:sz w:val="28"/>
          <w:szCs w:val="28"/>
        </w:rPr>
        <w:t>, что позволяет безопасно эксплуат</w:t>
      </w:r>
      <w:r w:rsidRPr="000E212E">
        <w:rPr>
          <w:rFonts w:ascii="Times New Roman" w:hAnsi="Times New Roman" w:cs="Times New Roman"/>
          <w:sz w:val="28"/>
          <w:szCs w:val="28"/>
        </w:rPr>
        <w:t>и</w:t>
      </w:r>
      <w:r w:rsidRPr="000E212E">
        <w:rPr>
          <w:rFonts w:ascii="Times New Roman" w:hAnsi="Times New Roman" w:cs="Times New Roman"/>
          <w:sz w:val="28"/>
          <w:szCs w:val="28"/>
        </w:rPr>
        <w:t>ровать данные объекты.</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для канализационных очистных сооружений и н</w:t>
      </w:r>
      <w:r w:rsidRPr="000E212E">
        <w:rPr>
          <w:rFonts w:ascii="Times New Roman" w:hAnsi="Times New Roman" w:cs="Times New Roman"/>
          <w:sz w:val="28"/>
          <w:szCs w:val="28"/>
        </w:rPr>
        <w:t>а</w:t>
      </w:r>
      <w:r w:rsidR="00541B08" w:rsidRPr="000E212E">
        <w:rPr>
          <w:rFonts w:ascii="Times New Roman" w:hAnsi="Times New Roman" w:cs="Times New Roman"/>
          <w:sz w:val="28"/>
          <w:szCs w:val="28"/>
        </w:rPr>
        <w:t>сосных станций должны быть организованы</w:t>
      </w:r>
      <w:r w:rsidR="00CE544C" w:rsidRPr="000E212E">
        <w:rPr>
          <w:rFonts w:ascii="Times New Roman" w:hAnsi="Times New Roman" w:cs="Times New Roman"/>
          <w:sz w:val="28"/>
          <w:szCs w:val="28"/>
        </w:rPr>
        <w:t xml:space="preserve"> </w:t>
      </w:r>
      <w:r w:rsidRPr="000E212E">
        <w:rPr>
          <w:rFonts w:ascii="Times New Roman" w:hAnsi="Times New Roman" w:cs="Times New Roman"/>
          <w:sz w:val="28"/>
          <w:szCs w:val="28"/>
        </w:rPr>
        <w:t>согласно с требованиями СанПиН 2.2.1/2.1.1.1200-03 и приведены в таблице 4.2.</w:t>
      </w:r>
    </w:p>
    <w:p w:rsidR="00BA1341" w:rsidRPr="000E212E" w:rsidRDefault="00BA1341" w:rsidP="00BA1341">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от сливных станций в размере 300 м.</w:t>
      </w:r>
    </w:p>
    <w:p w:rsidR="00E02F4F" w:rsidRPr="000E212E" w:rsidRDefault="00E02F4F">
      <w:pPr>
        <w:rPr>
          <w:rFonts w:ascii="Times New Roman" w:hAnsi="Times New Roman" w:cs="Times New Roman"/>
          <w:sz w:val="28"/>
          <w:szCs w:val="28"/>
        </w:rPr>
      </w:pPr>
      <w:r w:rsidRPr="000E212E">
        <w:rPr>
          <w:rFonts w:ascii="Times New Roman" w:hAnsi="Times New Roman" w:cs="Times New Roman"/>
          <w:sz w:val="28"/>
          <w:szCs w:val="28"/>
        </w:rPr>
        <w:br w:type="page"/>
      </w:r>
    </w:p>
    <w:p w:rsidR="00BA1341" w:rsidRPr="000E212E" w:rsidRDefault="00BA1341">
      <w:pPr>
        <w:rPr>
          <w:rFonts w:ascii="Times New Roman" w:hAnsi="Times New Roman" w:cs="Times New Roman"/>
          <w:sz w:val="28"/>
          <w:szCs w:val="28"/>
        </w:rPr>
      </w:pPr>
    </w:p>
    <w:p w:rsidR="00CE544C"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4.2 Зоны санитарной защиты канализационных очистных </w:t>
      </w:r>
    </w:p>
    <w:p w:rsidR="00AD5AA9" w:rsidRPr="000E212E" w:rsidRDefault="00BA1341" w:rsidP="00BA1341">
      <w:pPr>
        <w:spacing w:after="0" w:line="360" w:lineRule="auto"/>
        <w:jc w:val="both"/>
        <w:rPr>
          <w:rFonts w:ascii="Times New Roman" w:hAnsi="Times New Roman" w:cs="Times New Roman"/>
          <w:sz w:val="28"/>
          <w:szCs w:val="28"/>
        </w:rPr>
      </w:pPr>
      <w:r w:rsidRPr="000E212E">
        <w:rPr>
          <w:rFonts w:ascii="Times New Roman" w:hAnsi="Times New Roman" w:cs="Times New Roman"/>
          <w:sz w:val="28"/>
          <w:szCs w:val="28"/>
        </w:rPr>
        <w:t>сооружений</w:t>
      </w:r>
    </w:p>
    <w:tbl>
      <w:tblPr>
        <w:tblStyle w:val="1f"/>
        <w:tblW w:w="10114"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5671"/>
        <w:gridCol w:w="1275"/>
        <w:gridCol w:w="1134"/>
        <w:gridCol w:w="993"/>
        <w:gridCol w:w="1041"/>
      </w:tblGrid>
      <w:tr w:rsidR="00AD5AA9" w:rsidRPr="000E212E" w:rsidTr="00AD0CD9">
        <w:tc>
          <w:tcPr>
            <w:tcW w:w="5671" w:type="dxa"/>
            <w:vMerge w:val="restart"/>
            <w:tcBorders>
              <w:top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Сооружения для очистки сточных вод</w:t>
            </w:r>
          </w:p>
        </w:tc>
        <w:tc>
          <w:tcPr>
            <w:tcW w:w="4443" w:type="dxa"/>
            <w:gridSpan w:val="4"/>
            <w:tcBorders>
              <w:top w:val="single" w:sz="12" w:space="0" w:color="auto"/>
              <w:left w:val="single" w:sz="12" w:space="0" w:color="auto"/>
              <w:bottom w:val="single" w:sz="12" w:space="0" w:color="auto"/>
            </w:tcBorders>
            <w:hideMark/>
          </w:tcPr>
          <w:p w:rsidR="00AD5AA9" w:rsidRPr="000E212E" w:rsidRDefault="001A2E7C" w:rsidP="001A2E7C">
            <w:pPr>
              <w:jc w:val="center"/>
              <w:rPr>
                <w:rFonts w:eastAsiaTheme="minorHAnsi"/>
                <w:sz w:val="22"/>
                <w:szCs w:val="22"/>
                <w:lang w:eastAsia="en-US"/>
              </w:rPr>
            </w:pPr>
            <w:r w:rsidRPr="000E212E">
              <w:rPr>
                <w:rFonts w:eastAsiaTheme="minorHAnsi"/>
                <w:sz w:val="22"/>
                <w:szCs w:val="22"/>
                <w:lang w:eastAsia="en-US"/>
              </w:rPr>
              <w:t xml:space="preserve">Расстояние </w:t>
            </w:r>
            <w:r w:rsidR="00AD5AA9" w:rsidRPr="000E212E">
              <w:rPr>
                <w:rFonts w:eastAsiaTheme="minorHAnsi"/>
                <w:sz w:val="22"/>
                <w:szCs w:val="22"/>
                <w:lang w:eastAsia="en-US"/>
              </w:rPr>
              <w:t>при расчетной производител</w:t>
            </w:r>
            <w:r w:rsidR="00AD5AA9" w:rsidRPr="000E212E">
              <w:rPr>
                <w:rFonts w:eastAsiaTheme="minorHAnsi"/>
                <w:sz w:val="22"/>
                <w:szCs w:val="22"/>
                <w:lang w:eastAsia="en-US"/>
              </w:rPr>
              <w:t>ь</w:t>
            </w:r>
            <w:r w:rsidRPr="000E212E">
              <w:rPr>
                <w:rFonts w:eastAsiaTheme="minorHAnsi"/>
                <w:sz w:val="22"/>
                <w:szCs w:val="22"/>
                <w:lang w:eastAsia="en-US"/>
              </w:rPr>
              <w:t>ности очистных сооружений тыс.</w:t>
            </w:r>
            <w:r w:rsidR="00AD5AA9" w:rsidRPr="000E212E">
              <w:rPr>
                <w:rFonts w:eastAsiaTheme="minorHAnsi"/>
                <w:sz w:val="22"/>
                <w:szCs w:val="22"/>
                <w:lang w:eastAsia="en-US"/>
              </w:rPr>
              <w:t>м</w:t>
            </w:r>
            <w:r w:rsidRPr="000E212E">
              <w:rPr>
                <w:rFonts w:eastAsiaTheme="minorHAnsi"/>
                <w:sz w:val="22"/>
                <w:szCs w:val="22"/>
                <w:vertAlign w:val="superscript"/>
                <w:lang w:eastAsia="en-US"/>
              </w:rPr>
              <w:t>3</w:t>
            </w:r>
            <w:r w:rsidR="00AD5AA9" w:rsidRPr="000E212E">
              <w:rPr>
                <w:rFonts w:eastAsiaTheme="minorHAnsi"/>
                <w:sz w:val="22"/>
                <w:szCs w:val="22"/>
                <w:lang w:eastAsia="en-US"/>
              </w:rPr>
              <w:t>/сутки</w:t>
            </w:r>
            <w:r w:rsidRPr="000E212E">
              <w:rPr>
                <w:rFonts w:eastAsiaTheme="minorHAnsi"/>
                <w:sz w:val="22"/>
                <w:szCs w:val="22"/>
                <w:lang w:eastAsia="en-US"/>
              </w:rPr>
              <w:t>, м</w:t>
            </w:r>
          </w:p>
        </w:tc>
      </w:tr>
      <w:tr w:rsidR="00AD5AA9" w:rsidRPr="000E212E" w:rsidTr="00AD0CD9">
        <w:tc>
          <w:tcPr>
            <w:tcW w:w="5671" w:type="dxa"/>
            <w:vMerge/>
            <w:tcBorders>
              <w:top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p>
        </w:tc>
        <w:tc>
          <w:tcPr>
            <w:tcW w:w="1275" w:type="dxa"/>
            <w:tcBorders>
              <w:top w:val="single" w:sz="12" w:space="0" w:color="auto"/>
              <w:left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до 0,2 </w:t>
            </w:r>
          </w:p>
        </w:tc>
        <w:tc>
          <w:tcPr>
            <w:tcW w:w="1134" w:type="dxa"/>
            <w:tcBorders>
              <w:top w:val="single" w:sz="12" w:space="0" w:color="auto"/>
              <w:left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более 0,2 до 5,0 </w:t>
            </w:r>
          </w:p>
        </w:tc>
        <w:tc>
          <w:tcPr>
            <w:tcW w:w="993" w:type="dxa"/>
            <w:tcBorders>
              <w:top w:val="single" w:sz="12" w:space="0" w:color="auto"/>
              <w:left w:val="single" w:sz="12" w:space="0" w:color="auto"/>
              <w:bottom w:val="single" w:sz="12" w:space="0" w:color="auto"/>
              <w:right w:val="single" w:sz="12" w:space="0" w:color="auto"/>
            </w:tcBorders>
            <w:hideMark/>
          </w:tcPr>
          <w:p w:rsidR="00AD5AA9" w:rsidRPr="000E212E" w:rsidRDefault="00BA1341" w:rsidP="00292B99">
            <w:pPr>
              <w:jc w:val="center"/>
              <w:rPr>
                <w:rFonts w:eastAsiaTheme="minorHAnsi"/>
                <w:sz w:val="22"/>
                <w:szCs w:val="22"/>
                <w:lang w:eastAsia="en-US"/>
              </w:rPr>
            </w:pPr>
            <w:r w:rsidRPr="000E212E">
              <w:rPr>
                <w:rFonts w:eastAsiaTheme="minorHAnsi"/>
                <w:sz w:val="22"/>
                <w:szCs w:val="22"/>
                <w:lang w:eastAsia="en-US"/>
              </w:rPr>
              <w:t>более 5 до 50</w:t>
            </w:r>
          </w:p>
        </w:tc>
        <w:tc>
          <w:tcPr>
            <w:tcW w:w="1041" w:type="dxa"/>
            <w:tcBorders>
              <w:top w:val="single" w:sz="12" w:space="0" w:color="auto"/>
              <w:left w:val="single" w:sz="12" w:space="0" w:color="auto"/>
              <w:bottom w:val="single" w:sz="12" w:space="0" w:color="auto"/>
            </w:tcBorders>
            <w:hideMark/>
          </w:tcPr>
          <w:p w:rsidR="00AD5AA9" w:rsidRPr="000E212E" w:rsidRDefault="00BA1341" w:rsidP="00292B99">
            <w:pPr>
              <w:jc w:val="center"/>
              <w:rPr>
                <w:rFonts w:eastAsiaTheme="minorHAnsi"/>
                <w:sz w:val="22"/>
                <w:szCs w:val="22"/>
                <w:lang w:eastAsia="en-US"/>
              </w:rPr>
            </w:pPr>
            <w:r w:rsidRPr="000E212E">
              <w:rPr>
                <w:rFonts w:eastAsiaTheme="minorHAnsi"/>
                <w:sz w:val="22"/>
                <w:szCs w:val="22"/>
                <w:lang w:eastAsia="en-US"/>
              </w:rPr>
              <w:t xml:space="preserve">более 50 </w:t>
            </w:r>
            <w:r w:rsidR="00AD5AA9" w:rsidRPr="000E212E">
              <w:rPr>
                <w:rFonts w:eastAsiaTheme="minorHAnsi"/>
                <w:sz w:val="22"/>
                <w:szCs w:val="22"/>
                <w:lang w:eastAsia="en-US"/>
              </w:rPr>
              <w:t>до 280 </w:t>
            </w:r>
          </w:p>
        </w:tc>
      </w:tr>
      <w:tr w:rsidR="00AD5AA9" w:rsidRPr="000E212E" w:rsidTr="00AD0CD9">
        <w:trPr>
          <w:trHeight w:val="210"/>
        </w:trPr>
        <w:tc>
          <w:tcPr>
            <w:tcW w:w="5671" w:type="dxa"/>
            <w:tcBorders>
              <w:top w:val="single" w:sz="1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Насосные станции и аварийно-регулирующие резервуары</w:t>
            </w:r>
          </w:p>
        </w:tc>
        <w:tc>
          <w:tcPr>
            <w:tcW w:w="1275"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w:t>
            </w:r>
          </w:p>
        </w:tc>
        <w:tc>
          <w:tcPr>
            <w:tcW w:w="1134"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w:t>
            </w:r>
          </w:p>
        </w:tc>
        <w:tc>
          <w:tcPr>
            <w:tcW w:w="993"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w:t>
            </w:r>
          </w:p>
        </w:tc>
        <w:tc>
          <w:tcPr>
            <w:tcW w:w="1041" w:type="dxa"/>
            <w:tcBorders>
              <w:top w:val="single" w:sz="12" w:space="0" w:color="auto"/>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w:t>
            </w:r>
          </w:p>
        </w:tc>
      </w:tr>
      <w:tr w:rsidR="00AD5AA9" w:rsidRPr="000E212E" w:rsidTr="00AD0CD9">
        <w:trPr>
          <w:trHeight w:val="450"/>
        </w:trPr>
        <w:tc>
          <w:tcPr>
            <w:tcW w:w="5671" w:type="dxa"/>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Сооружения для механической и биологической очистки с иловыми площадками для сброженных осадков, а также иловые площадки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500</w:t>
            </w:r>
          </w:p>
        </w:tc>
      </w:tr>
      <w:tr w:rsidR="00AD5AA9" w:rsidRPr="000E212E" w:rsidTr="00AD0CD9">
        <w:trPr>
          <w:trHeight w:val="450"/>
        </w:trPr>
        <w:tc>
          <w:tcPr>
            <w:tcW w:w="5671" w:type="dxa"/>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Сооружения для механической и биологической очистки с термомеханической обработкой осадка в закрытых п</w:t>
            </w:r>
            <w:r w:rsidRPr="000E212E">
              <w:rPr>
                <w:rFonts w:eastAsiaTheme="minorHAnsi"/>
                <w:sz w:val="22"/>
                <w:szCs w:val="22"/>
                <w:lang w:eastAsia="en-US"/>
              </w:rPr>
              <w:t>о</w:t>
            </w:r>
            <w:r w:rsidRPr="000E212E">
              <w:rPr>
                <w:rFonts w:eastAsiaTheme="minorHAnsi"/>
                <w:sz w:val="22"/>
                <w:szCs w:val="22"/>
                <w:lang w:eastAsia="en-US"/>
              </w:rPr>
              <w:t>мещениях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r>
      <w:tr w:rsidR="00AD5AA9" w:rsidRPr="000E212E" w:rsidTr="00AD0CD9">
        <w:tc>
          <w:tcPr>
            <w:tcW w:w="5671" w:type="dxa"/>
            <w:vMerge w:val="restart"/>
            <w:tcBorders>
              <w:top w:val="single" w:sz="2" w:space="0" w:color="auto"/>
              <w:bottom w:val="single" w:sz="2" w:space="0" w:color="auto"/>
              <w:right w:val="single" w:sz="12" w:space="0" w:color="auto"/>
            </w:tcBorders>
            <w:hideMark/>
          </w:tcPr>
          <w:p w:rsidR="00D165D0" w:rsidRPr="000E212E" w:rsidRDefault="00AD5AA9" w:rsidP="00292B99">
            <w:pPr>
              <w:jc w:val="both"/>
              <w:rPr>
                <w:rFonts w:eastAsiaTheme="minorHAnsi"/>
                <w:sz w:val="22"/>
                <w:szCs w:val="22"/>
                <w:lang w:eastAsia="en-US"/>
              </w:rPr>
            </w:pPr>
            <w:r w:rsidRPr="000E212E">
              <w:rPr>
                <w:rFonts w:eastAsiaTheme="minorHAnsi"/>
                <w:sz w:val="22"/>
                <w:szCs w:val="22"/>
                <w:lang w:eastAsia="en-US"/>
              </w:rPr>
              <w:t>Поля</w:t>
            </w:r>
          </w:p>
          <w:p w:rsidR="00D165D0" w:rsidRPr="000E212E" w:rsidRDefault="00AD5AA9" w:rsidP="00292B99">
            <w:pPr>
              <w:jc w:val="both"/>
              <w:rPr>
                <w:rFonts w:eastAsiaTheme="minorHAnsi"/>
                <w:sz w:val="22"/>
                <w:szCs w:val="22"/>
                <w:lang w:eastAsia="en-US"/>
              </w:rPr>
            </w:pPr>
            <w:r w:rsidRPr="000E212E">
              <w:rPr>
                <w:rFonts w:eastAsiaTheme="minorHAnsi"/>
                <w:sz w:val="22"/>
                <w:szCs w:val="22"/>
                <w:lang w:eastAsia="en-US"/>
              </w:rPr>
              <w:t>а)фильтрации</w:t>
            </w:r>
          </w:p>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б) орошения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p>
        </w:tc>
      </w:tr>
      <w:tr w:rsidR="00AD5AA9" w:rsidRPr="000E212E" w:rsidTr="00AD0CD9">
        <w:tc>
          <w:tcPr>
            <w:tcW w:w="5671" w:type="dxa"/>
            <w:vMerge/>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500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1 000</w:t>
            </w:r>
          </w:p>
        </w:tc>
      </w:tr>
      <w:tr w:rsidR="00AD5AA9" w:rsidRPr="000E212E" w:rsidTr="00AD0CD9">
        <w:tc>
          <w:tcPr>
            <w:tcW w:w="5671" w:type="dxa"/>
            <w:vMerge/>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1 000</w:t>
            </w:r>
          </w:p>
        </w:tc>
      </w:tr>
      <w:tr w:rsidR="00AD5AA9" w:rsidRPr="000E212E" w:rsidTr="00AD0CD9">
        <w:trPr>
          <w:trHeight w:val="75"/>
        </w:trPr>
        <w:tc>
          <w:tcPr>
            <w:tcW w:w="5671" w:type="dxa"/>
            <w:tcBorders>
              <w:top w:val="single" w:sz="2" w:space="0" w:color="auto"/>
              <w:bottom w:val="single" w:sz="1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Биологические пруды</w:t>
            </w:r>
          </w:p>
        </w:tc>
        <w:tc>
          <w:tcPr>
            <w:tcW w:w="1275"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r>
    </w:tbl>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pStyle w:val="2"/>
        <w:rPr>
          <w:szCs w:val="28"/>
        </w:rPr>
      </w:pPr>
      <w:r w:rsidRPr="000E212E">
        <w:rPr>
          <w:szCs w:val="28"/>
        </w:rPr>
        <w:t>4.6 Границы планируемых зон размещения объектов централ</w:t>
      </w:r>
      <w:r w:rsidR="00BA1341" w:rsidRPr="000E212E">
        <w:rPr>
          <w:szCs w:val="28"/>
        </w:rPr>
        <w:t>изованной системы водоотведения</w:t>
      </w:r>
      <w:r w:rsidRPr="000E212E">
        <w:rPr>
          <w:szCs w:val="28"/>
        </w:rPr>
        <w:t xml:space="preserve">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Отсутствует информация о планируемых зонах размещения объектов це</w:t>
      </w:r>
      <w:r w:rsidRPr="000E212E">
        <w:rPr>
          <w:rFonts w:ascii="Times New Roman" w:hAnsi="Times New Roman" w:cs="Times New Roman"/>
          <w:sz w:val="28"/>
          <w:szCs w:val="28"/>
        </w:rPr>
        <w:t>н</w:t>
      </w:r>
      <w:r w:rsidRPr="000E212E">
        <w:rPr>
          <w:rFonts w:ascii="Times New Roman" w:hAnsi="Times New Roman" w:cs="Times New Roman"/>
          <w:sz w:val="28"/>
          <w:szCs w:val="28"/>
        </w:rPr>
        <w:t>трали</w:t>
      </w:r>
      <w:r w:rsidR="00AD0CD9" w:rsidRPr="000E212E">
        <w:rPr>
          <w:rFonts w:ascii="Times New Roman" w:hAnsi="Times New Roman" w:cs="Times New Roman"/>
          <w:sz w:val="28"/>
          <w:szCs w:val="28"/>
        </w:rPr>
        <w:t>зованной системы водоотведения, планирование мест размещения объектов централизованного водоотведения будет производится в ходе проектирования.</w:t>
      </w:r>
    </w:p>
    <w:p w:rsidR="00AD5AA9" w:rsidRPr="000E212E" w:rsidRDefault="00D55556" w:rsidP="006D25C6">
      <w:pPr>
        <w:pStyle w:val="2"/>
        <w:rPr>
          <w:szCs w:val="28"/>
        </w:rPr>
      </w:pPr>
      <w:r w:rsidRPr="000E212E">
        <w:rPr>
          <w:caps/>
          <w:szCs w:val="28"/>
        </w:rPr>
        <w:t>4</w:t>
      </w:r>
      <w:r w:rsidR="00AD5AA9" w:rsidRPr="000E212E">
        <w:rPr>
          <w:caps/>
          <w:szCs w:val="28"/>
        </w:rPr>
        <w:t>.</w:t>
      </w:r>
      <w:r w:rsidRPr="000E212E">
        <w:rPr>
          <w:caps/>
          <w:szCs w:val="28"/>
        </w:rPr>
        <w:t>7</w:t>
      </w:r>
      <w:r w:rsidR="00AD5AA9" w:rsidRPr="000E212E">
        <w:rPr>
          <w:caps/>
          <w:szCs w:val="28"/>
        </w:rPr>
        <w:t xml:space="preserve">  </w:t>
      </w:r>
      <w:r w:rsidR="00AD5AA9" w:rsidRPr="000E212E">
        <w:rPr>
          <w:szCs w:val="28"/>
        </w:rPr>
        <w:t>Обеспечение надежности водоотведения путем организации возмо</w:t>
      </w:r>
      <w:r w:rsidR="00AD5AA9" w:rsidRPr="000E212E">
        <w:rPr>
          <w:szCs w:val="28"/>
        </w:rPr>
        <w:t>ж</w:t>
      </w:r>
      <w:r w:rsidR="00AD5AA9" w:rsidRPr="000E212E">
        <w:rPr>
          <w:szCs w:val="28"/>
        </w:rPr>
        <w:t>ности перераспределения потоков сточных вод между технологическими з</w:t>
      </w:r>
      <w:r w:rsidR="00AD5AA9" w:rsidRPr="000E212E">
        <w:rPr>
          <w:szCs w:val="28"/>
        </w:rPr>
        <w:t>о</w:t>
      </w:r>
      <w:r w:rsidR="00BA1341" w:rsidRPr="000E212E">
        <w:rPr>
          <w:szCs w:val="28"/>
        </w:rPr>
        <w:t>нами сооружений водоотведения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связи с отсутствием информации о технической возможности перераспр</w:t>
      </w:r>
      <w:r w:rsidRPr="000E212E">
        <w:rPr>
          <w:rFonts w:ascii="Times New Roman" w:hAnsi="Times New Roman" w:cs="Times New Roman"/>
          <w:sz w:val="28"/>
          <w:szCs w:val="28"/>
        </w:rPr>
        <w:t>е</w:t>
      </w:r>
      <w:r w:rsidRPr="000E212E">
        <w:rPr>
          <w:rFonts w:ascii="Times New Roman" w:hAnsi="Times New Roman" w:cs="Times New Roman"/>
          <w:sz w:val="28"/>
          <w:szCs w:val="28"/>
        </w:rPr>
        <w:t>деления потоков сточной жидкости между технологическими зонами, данный вид работ может быть осуществлен только после проведения проектно-изыскательских работ.</w:t>
      </w:r>
    </w:p>
    <w:p w:rsidR="00AD5AA9" w:rsidRPr="000E212E" w:rsidRDefault="00D55556" w:rsidP="006D25C6">
      <w:pPr>
        <w:pStyle w:val="2"/>
        <w:rPr>
          <w:szCs w:val="28"/>
        </w:rPr>
      </w:pPr>
      <w:r w:rsidRPr="000E212E">
        <w:rPr>
          <w:szCs w:val="28"/>
        </w:rPr>
        <w:t>4</w:t>
      </w:r>
      <w:r w:rsidR="00AD5AA9" w:rsidRPr="000E212E">
        <w:rPr>
          <w:szCs w:val="28"/>
        </w:rPr>
        <w:t>.</w:t>
      </w:r>
      <w:r w:rsidRPr="000E212E">
        <w:rPr>
          <w:szCs w:val="28"/>
        </w:rPr>
        <w:t>8</w:t>
      </w:r>
      <w:r w:rsidR="00AD5AA9" w:rsidRPr="000E212E">
        <w:rPr>
          <w:szCs w:val="28"/>
        </w:rPr>
        <w:t xml:space="preserve">  Организация централизованного водоотведения на территориях п</w:t>
      </w:r>
      <w:r w:rsidR="00AD5AA9" w:rsidRPr="000E212E">
        <w:rPr>
          <w:szCs w:val="28"/>
        </w:rPr>
        <w:t>о</w:t>
      </w:r>
      <w:r w:rsidR="00AD5AA9" w:rsidRPr="000E212E">
        <w:rPr>
          <w:szCs w:val="28"/>
        </w:rPr>
        <w:t>селений, где данный в</w:t>
      </w:r>
      <w:r w:rsidR="00BA1341" w:rsidRPr="000E212E">
        <w:rPr>
          <w:szCs w:val="28"/>
        </w:rPr>
        <w:t>ид инженерных сетей отсутствует</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Организация централизованного водоотведения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r w:rsidR="00AD0CD9" w:rsidRPr="000E212E">
        <w:rPr>
          <w:rFonts w:ascii="Times New Roman" w:hAnsi="Times New Roman" w:cs="Times New Roman"/>
          <w:sz w:val="28"/>
          <w:szCs w:val="28"/>
        </w:rPr>
        <w:t>.</w:t>
      </w:r>
    </w:p>
    <w:p w:rsidR="00AD5AA9" w:rsidRPr="000E212E" w:rsidRDefault="00D55556" w:rsidP="006D25C6">
      <w:pPr>
        <w:pStyle w:val="2"/>
        <w:rPr>
          <w:szCs w:val="28"/>
        </w:rPr>
      </w:pPr>
      <w:r w:rsidRPr="000E212E">
        <w:rPr>
          <w:szCs w:val="28"/>
        </w:rPr>
        <w:lastRenderedPageBreak/>
        <w:t>4</w:t>
      </w:r>
      <w:r w:rsidR="00AD5AA9" w:rsidRPr="000E212E">
        <w:rPr>
          <w:szCs w:val="28"/>
        </w:rPr>
        <w:t>.</w:t>
      </w:r>
      <w:r w:rsidRPr="000E212E">
        <w:rPr>
          <w:szCs w:val="28"/>
        </w:rPr>
        <w:t>8</w:t>
      </w:r>
      <w:r w:rsidR="00AD5AA9" w:rsidRPr="000E212E">
        <w:rPr>
          <w:szCs w:val="28"/>
        </w:rPr>
        <w:t xml:space="preserve">  Сокращение сбросов и организация возврата очищенных с</w:t>
      </w:r>
      <w:r w:rsidR="00BA1341" w:rsidRPr="000E212E">
        <w:rPr>
          <w:szCs w:val="28"/>
        </w:rPr>
        <w:t>точных вод на технические нужды</w:t>
      </w:r>
    </w:p>
    <w:p w:rsidR="00AD5AA9" w:rsidRPr="000E212E" w:rsidRDefault="0083317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сокращении сбросов и организации возврата очищенных сточных вод на технические нужды отсутствует.</w:t>
      </w:r>
    </w:p>
    <w:p w:rsidR="00E02F4F" w:rsidRPr="000E212E" w:rsidRDefault="00AD5AA9" w:rsidP="009F6474">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Для улучшения функционирования работы централизованной системы вод</w:t>
      </w:r>
      <w:r w:rsidRPr="000E212E">
        <w:rPr>
          <w:rFonts w:ascii="Times New Roman" w:hAnsi="Times New Roman" w:cs="Times New Roman"/>
          <w:sz w:val="28"/>
          <w:szCs w:val="28"/>
        </w:rPr>
        <w:t>о</w:t>
      </w:r>
      <w:r w:rsidRPr="000E212E">
        <w:rPr>
          <w:rFonts w:ascii="Times New Roman" w:hAnsi="Times New Roman" w:cs="Times New Roman"/>
          <w:sz w:val="28"/>
          <w:szCs w:val="28"/>
        </w:rPr>
        <w:t>отведения</w:t>
      </w:r>
      <w:r w:rsidR="00CE544C" w:rsidRPr="000E212E">
        <w:rPr>
          <w:rFonts w:ascii="Times New Roman" w:hAnsi="Times New Roman" w:cs="Times New Roman"/>
          <w:sz w:val="28"/>
          <w:szCs w:val="28"/>
        </w:rPr>
        <w:t xml:space="preserve"> в </w:t>
      </w:r>
      <w:r w:rsidR="0093742E">
        <w:rPr>
          <w:rFonts w:ascii="Times New Roman" w:hAnsi="Times New Roman" w:cs="Times New Roman"/>
          <w:sz w:val="28"/>
          <w:szCs w:val="28"/>
        </w:rPr>
        <w:t>п. Ключевский</w:t>
      </w:r>
      <w:r w:rsidRPr="000E212E">
        <w:rPr>
          <w:rFonts w:ascii="Times New Roman" w:hAnsi="Times New Roman" w:cs="Times New Roman"/>
          <w:sz w:val="28"/>
          <w:szCs w:val="28"/>
        </w:rPr>
        <w:t xml:space="preserve"> могут быть применены мероприятия</w:t>
      </w:r>
      <w:r w:rsidR="00AD0CD9" w:rsidRPr="000E212E">
        <w:rPr>
          <w:rFonts w:ascii="Times New Roman" w:hAnsi="Times New Roman" w:cs="Times New Roman"/>
          <w:sz w:val="28"/>
          <w:szCs w:val="28"/>
        </w:rPr>
        <w:t>,</w:t>
      </w:r>
      <w:r w:rsidR="009F6474">
        <w:rPr>
          <w:rFonts w:ascii="Times New Roman" w:hAnsi="Times New Roman" w:cs="Times New Roman"/>
          <w:sz w:val="28"/>
          <w:szCs w:val="28"/>
        </w:rPr>
        <w:t xml:space="preserve"> приведенные в таблице 5.1</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w:t>
      </w:r>
      <w:r w:rsidR="00AD0CD9" w:rsidRPr="000E212E">
        <w:rPr>
          <w:rFonts w:ascii="Times New Roman" w:hAnsi="Times New Roman" w:cs="Times New Roman"/>
          <w:sz w:val="28"/>
          <w:szCs w:val="28"/>
        </w:rPr>
        <w:t xml:space="preserve">5.1 - </w:t>
      </w:r>
      <w:r w:rsidRPr="000E212E">
        <w:rPr>
          <w:rFonts w:ascii="Times New Roman" w:hAnsi="Times New Roman" w:cs="Times New Roman"/>
          <w:sz w:val="28"/>
          <w:szCs w:val="28"/>
        </w:rPr>
        <w:t>Перечень мероприятий для технического перевооружения об</w:t>
      </w:r>
      <w:r w:rsidRPr="000E212E">
        <w:rPr>
          <w:rFonts w:ascii="Times New Roman" w:hAnsi="Times New Roman" w:cs="Times New Roman"/>
          <w:sz w:val="28"/>
          <w:szCs w:val="28"/>
        </w:rPr>
        <w:t>ъ</w:t>
      </w:r>
      <w:r w:rsidRPr="000E212E">
        <w:rPr>
          <w:rFonts w:ascii="Times New Roman" w:hAnsi="Times New Roman" w:cs="Times New Roman"/>
          <w:sz w:val="28"/>
          <w:szCs w:val="28"/>
        </w:rPr>
        <w:t>ек</w:t>
      </w:r>
      <w:r w:rsidR="00AD0CD9" w:rsidRPr="000E212E">
        <w:rPr>
          <w:rFonts w:ascii="Times New Roman" w:hAnsi="Times New Roman" w:cs="Times New Roman"/>
          <w:sz w:val="28"/>
          <w:szCs w:val="28"/>
        </w:rPr>
        <w:t>тов систем водоотведения</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tblPr>
      <w:tblGrid>
        <w:gridCol w:w="5278"/>
        <w:gridCol w:w="4673"/>
      </w:tblGrid>
      <w:tr w:rsidR="00AD5AA9" w:rsidRPr="000E212E" w:rsidTr="00DC35FF">
        <w:trPr>
          <w:trHeight w:val="851"/>
          <w:jc w:val="center"/>
        </w:trPr>
        <w:tc>
          <w:tcPr>
            <w:tcW w:w="5278" w:type="dxa"/>
            <w:tcBorders>
              <w:top w:val="single" w:sz="12" w:space="0" w:color="auto"/>
              <w:bottom w:val="single" w:sz="12" w:space="0" w:color="auto"/>
              <w:right w:val="single" w:sz="12" w:space="0" w:color="auto"/>
            </w:tcBorders>
            <w:tcMar>
              <w:top w:w="113" w:type="dxa"/>
              <w:left w:w="113" w:type="dxa"/>
              <w:bottom w:w="113" w:type="dxa"/>
              <w:right w:w="113" w:type="dxa"/>
            </w:tcMar>
            <w:vAlign w:val="center"/>
          </w:tcPr>
          <w:p w:rsidR="00AD5AA9" w:rsidRPr="000E212E" w:rsidRDefault="00AD5AA9" w:rsidP="00DC35FF">
            <w:pPr>
              <w:spacing w:after="0"/>
              <w:jc w:val="center"/>
              <w:rPr>
                <w:rFonts w:ascii="Times New Roman" w:hAnsi="Times New Roman" w:cs="Times New Roman"/>
                <w:sz w:val="24"/>
                <w:szCs w:val="24"/>
              </w:rPr>
            </w:pPr>
            <w:r w:rsidRPr="000E212E">
              <w:rPr>
                <w:rFonts w:ascii="Times New Roman" w:hAnsi="Times New Roman" w:cs="Times New Roman"/>
                <w:bCs/>
                <w:sz w:val="24"/>
                <w:szCs w:val="24"/>
              </w:rPr>
              <w:t>Наименование мероприятия</w:t>
            </w:r>
          </w:p>
        </w:tc>
        <w:tc>
          <w:tcPr>
            <w:tcW w:w="4673" w:type="dxa"/>
            <w:tcBorders>
              <w:top w:val="single" w:sz="12" w:space="0" w:color="auto"/>
              <w:left w:val="single" w:sz="12" w:space="0" w:color="auto"/>
              <w:bottom w:val="single" w:sz="12" w:space="0" w:color="auto"/>
            </w:tcBorders>
            <w:tcMar>
              <w:top w:w="113" w:type="dxa"/>
              <w:left w:w="113" w:type="dxa"/>
              <w:bottom w:w="113" w:type="dxa"/>
              <w:right w:w="113" w:type="dxa"/>
            </w:tcMar>
            <w:vAlign w:val="center"/>
          </w:tcPr>
          <w:p w:rsidR="00AD5AA9" w:rsidRPr="000E212E" w:rsidRDefault="00AD5AA9" w:rsidP="00DC35FF">
            <w:pPr>
              <w:spacing w:after="0"/>
              <w:jc w:val="center"/>
              <w:rPr>
                <w:rFonts w:ascii="Times New Roman" w:hAnsi="Times New Roman" w:cs="Times New Roman"/>
                <w:sz w:val="24"/>
                <w:szCs w:val="24"/>
              </w:rPr>
            </w:pPr>
            <w:r w:rsidRPr="000E212E">
              <w:rPr>
                <w:rFonts w:ascii="Times New Roman" w:hAnsi="Times New Roman" w:cs="Times New Roman"/>
                <w:bCs/>
                <w:sz w:val="24"/>
                <w:szCs w:val="24"/>
              </w:rPr>
              <w:t>Источник экономии</w:t>
            </w:r>
          </w:p>
        </w:tc>
      </w:tr>
      <w:tr w:rsidR="00AD5AA9" w:rsidRPr="000E212E" w:rsidTr="00DC35FF">
        <w:trPr>
          <w:jc w:val="center"/>
        </w:trPr>
        <w:tc>
          <w:tcPr>
            <w:tcW w:w="5278" w:type="dxa"/>
            <w:tcBorders>
              <w:top w:val="single" w:sz="1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Обеспечение нормативной степени очистки;</w:t>
            </w:r>
          </w:p>
        </w:tc>
        <w:tc>
          <w:tcPr>
            <w:tcW w:w="4673" w:type="dxa"/>
            <w:tcBorders>
              <w:top w:val="single" w:sz="12" w:space="0" w:color="auto"/>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отсутствие штрафов за сбросы неоч</w:t>
            </w:r>
            <w:r w:rsidRPr="000E212E">
              <w:rPr>
                <w:rFonts w:ascii="Times New Roman" w:hAnsi="Times New Roman" w:cs="Times New Roman"/>
                <w:sz w:val="24"/>
                <w:szCs w:val="24"/>
              </w:rPr>
              <w:t>и</w:t>
            </w:r>
            <w:r w:rsidRPr="000E212E">
              <w:rPr>
                <w:rFonts w:ascii="Times New Roman" w:hAnsi="Times New Roman" w:cs="Times New Roman"/>
                <w:sz w:val="24"/>
                <w:szCs w:val="24"/>
              </w:rPr>
              <w:t>щенных или частично очищенных сточных вод.</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Использование на КНС насосного оборудования с энергоэффективными двигателями;</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Снижение избыточного давления на насосных станциях</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xml:space="preserve">  - сокращения износа материалов труб</w:t>
            </w:r>
            <w:r w:rsidRPr="000E212E">
              <w:rPr>
                <w:rFonts w:ascii="Times New Roman" w:hAnsi="Times New Roman" w:cs="Times New Roman"/>
                <w:sz w:val="24"/>
                <w:szCs w:val="24"/>
              </w:rPr>
              <w:t>о</w:t>
            </w:r>
            <w:r w:rsidRPr="000E212E">
              <w:rPr>
                <w:rFonts w:ascii="Times New Roman" w:hAnsi="Times New Roman" w:cs="Times New Roman"/>
                <w:sz w:val="24"/>
                <w:szCs w:val="24"/>
              </w:rPr>
              <w:t>проводов.</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Внедрение системы телемеханики и автоматиз</w:t>
            </w:r>
            <w:r w:rsidRPr="000E212E">
              <w:rPr>
                <w:rFonts w:ascii="Times New Roman" w:hAnsi="Times New Roman" w:cs="Times New Roman"/>
                <w:sz w:val="24"/>
                <w:szCs w:val="24"/>
              </w:rPr>
              <w:t>и</w:t>
            </w:r>
            <w:r w:rsidRPr="000E212E">
              <w:rPr>
                <w:rFonts w:ascii="Times New Roman" w:hAnsi="Times New Roman" w:cs="Times New Roman"/>
                <w:sz w:val="24"/>
                <w:szCs w:val="24"/>
              </w:rPr>
              <w:t>рованной системы управления технологическ</w:t>
            </w:r>
            <w:r w:rsidRPr="000E212E">
              <w:rPr>
                <w:rFonts w:ascii="Times New Roman" w:hAnsi="Times New Roman" w:cs="Times New Roman"/>
                <w:sz w:val="24"/>
                <w:szCs w:val="24"/>
              </w:rPr>
              <w:t>и</w:t>
            </w:r>
            <w:r w:rsidRPr="000E212E">
              <w:rPr>
                <w:rFonts w:ascii="Times New Roman" w:hAnsi="Times New Roman" w:cs="Times New Roman"/>
                <w:sz w:val="24"/>
                <w:szCs w:val="24"/>
              </w:rPr>
              <w:t>ми процессами с реконструкцией КИПиА насо</w:t>
            </w:r>
            <w:r w:rsidRPr="000E212E">
              <w:rPr>
                <w:rFonts w:ascii="Times New Roman" w:hAnsi="Times New Roman" w:cs="Times New Roman"/>
                <w:sz w:val="24"/>
                <w:szCs w:val="24"/>
              </w:rPr>
              <w:t>с</w:t>
            </w:r>
            <w:r w:rsidRPr="000E212E">
              <w:rPr>
                <w:rFonts w:ascii="Times New Roman" w:hAnsi="Times New Roman" w:cs="Times New Roman"/>
                <w:sz w:val="24"/>
                <w:szCs w:val="24"/>
              </w:rPr>
              <w:t>ных станций;</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снижение эксплуатационных затрат;</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повышение качества и надёжности эле</w:t>
            </w:r>
            <w:r w:rsidRPr="000E212E">
              <w:rPr>
                <w:rFonts w:ascii="Times New Roman" w:hAnsi="Times New Roman" w:cs="Times New Roman"/>
                <w:sz w:val="24"/>
                <w:szCs w:val="24"/>
              </w:rPr>
              <w:t>к</w:t>
            </w:r>
            <w:r w:rsidRPr="000E212E">
              <w:rPr>
                <w:rFonts w:ascii="Times New Roman" w:hAnsi="Times New Roman" w:cs="Times New Roman"/>
                <w:sz w:val="24"/>
                <w:szCs w:val="24"/>
              </w:rPr>
              <w:t>троснабжения</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Внедрение централизованной системы управл</w:t>
            </w:r>
            <w:r w:rsidRPr="000E212E">
              <w:rPr>
                <w:rFonts w:ascii="Times New Roman" w:hAnsi="Times New Roman" w:cs="Times New Roman"/>
                <w:sz w:val="24"/>
                <w:szCs w:val="24"/>
              </w:rPr>
              <w:t>е</w:t>
            </w:r>
            <w:r w:rsidRPr="000E212E">
              <w:rPr>
                <w:rFonts w:ascii="Times New Roman" w:hAnsi="Times New Roman" w:cs="Times New Roman"/>
                <w:sz w:val="24"/>
                <w:szCs w:val="24"/>
              </w:rPr>
              <w:t>ния насосными станциями</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tc>
      </w:tr>
    </w:tbl>
    <w:p w:rsidR="00E02F4F" w:rsidRPr="000E212E" w:rsidRDefault="00E02F4F"/>
    <w:p w:rsidR="00E02F4F" w:rsidRPr="000E212E" w:rsidRDefault="00E02F4F"/>
    <w:p w:rsidR="00E02F4F" w:rsidRPr="000E212E" w:rsidRDefault="00E02F4F"/>
    <w:p w:rsidR="00E02F4F" w:rsidRPr="000E212E" w:rsidRDefault="00E02F4F"/>
    <w:p w:rsidR="00E02F4F" w:rsidRPr="000E212E" w:rsidRDefault="00E02F4F"/>
    <w:p w:rsidR="00E02F4F" w:rsidRPr="000E212E" w:rsidRDefault="00E02F4F"/>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tblPr>
      <w:tblGrid>
        <w:gridCol w:w="5278"/>
        <w:gridCol w:w="4673"/>
      </w:tblGrid>
      <w:tr w:rsidR="00E02F4F" w:rsidRPr="000E212E" w:rsidTr="00E02F4F">
        <w:trPr>
          <w:trHeight w:val="1123"/>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vAlign w:val="center"/>
          </w:tcPr>
          <w:p w:rsidR="00E02F4F" w:rsidRPr="000E212E" w:rsidRDefault="00E02F4F" w:rsidP="00B5610D">
            <w:pPr>
              <w:spacing w:after="0"/>
              <w:jc w:val="center"/>
              <w:rPr>
                <w:rFonts w:ascii="Times New Roman" w:hAnsi="Times New Roman" w:cs="Times New Roman"/>
                <w:sz w:val="24"/>
                <w:szCs w:val="24"/>
              </w:rPr>
            </w:pPr>
            <w:r w:rsidRPr="000E212E">
              <w:rPr>
                <w:rFonts w:ascii="Times New Roman" w:hAnsi="Times New Roman" w:cs="Times New Roman"/>
                <w:bCs/>
                <w:sz w:val="24"/>
                <w:szCs w:val="24"/>
              </w:rPr>
              <w:lastRenderedPageBreak/>
              <w:t>Наименование мероприятия</w:t>
            </w:r>
          </w:p>
        </w:tc>
        <w:tc>
          <w:tcPr>
            <w:tcW w:w="4673" w:type="dxa"/>
            <w:tcBorders>
              <w:left w:val="single" w:sz="12" w:space="0" w:color="auto"/>
            </w:tcBorders>
            <w:tcMar>
              <w:top w:w="113" w:type="dxa"/>
              <w:left w:w="113" w:type="dxa"/>
              <w:bottom w:w="113" w:type="dxa"/>
              <w:right w:w="113" w:type="dxa"/>
            </w:tcMar>
            <w:vAlign w:val="center"/>
          </w:tcPr>
          <w:p w:rsidR="00E02F4F" w:rsidRPr="000E212E" w:rsidRDefault="00E02F4F" w:rsidP="00B5610D">
            <w:pPr>
              <w:spacing w:after="0"/>
              <w:jc w:val="center"/>
              <w:rPr>
                <w:rFonts w:ascii="Times New Roman" w:hAnsi="Times New Roman" w:cs="Times New Roman"/>
                <w:sz w:val="24"/>
                <w:szCs w:val="24"/>
              </w:rPr>
            </w:pPr>
            <w:r w:rsidRPr="000E212E">
              <w:rPr>
                <w:rFonts w:ascii="Times New Roman" w:hAnsi="Times New Roman" w:cs="Times New Roman"/>
                <w:bCs/>
                <w:sz w:val="24"/>
                <w:szCs w:val="24"/>
              </w:rPr>
              <w:t>Источник экономии</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br w:type="page"/>
              <w:t>Диспетчеризация в системах водоотведения</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оптимизация режимов работы водоотв</w:t>
            </w:r>
            <w:r w:rsidRPr="000E212E">
              <w:rPr>
                <w:rFonts w:ascii="Times New Roman" w:hAnsi="Times New Roman" w:cs="Times New Roman"/>
                <w:sz w:val="24"/>
                <w:szCs w:val="24"/>
              </w:rPr>
              <w:t>о</w:t>
            </w:r>
            <w:r w:rsidRPr="000E212E">
              <w:rPr>
                <w:rFonts w:ascii="Times New Roman" w:hAnsi="Times New Roman" w:cs="Times New Roman"/>
                <w:sz w:val="24"/>
                <w:szCs w:val="24"/>
              </w:rPr>
              <w:t>дящей сети;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сокращение времени проведения ремон</w:t>
            </w:r>
            <w:r w:rsidRPr="000E212E">
              <w:rPr>
                <w:rFonts w:ascii="Times New Roman" w:hAnsi="Times New Roman" w:cs="Times New Roman"/>
                <w:sz w:val="24"/>
                <w:szCs w:val="24"/>
              </w:rPr>
              <w:t>т</w:t>
            </w:r>
            <w:r w:rsidRPr="000E212E">
              <w:rPr>
                <w:rFonts w:ascii="Times New Roman" w:hAnsi="Times New Roman" w:cs="Times New Roman"/>
                <w:sz w:val="24"/>
                <w:szCs w:val="24"/>
              </w:rPr>
              <w:t>но-аварийных работ;</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уменьшение количества эксплуатацио</w:t>
            </w:r>
            <w:r w:rsidRPr="000E212E">
              <w:rPr>
                <w:rFonts w:ascii="Times New Roman" w:hAnsi="Times New Roman" w:cs="Times New Roman"/>
                <w:sz w:val="24"/>
                <w:szCs w:val="24"/>
              </w:rPr>
              <w:t>н</w:t>
            </w:r>
            <w:r w:rsidRPr="000E212E">
              <w:rPr>
                <w:rFonts w:ascii="Times New Roman" w:hAnsi="Times New Roman" w:cs="Times New Roman"/>
                <w:sz w:val="24"/>
                <w:szCs w:val="24"/>
              </w:rPr>
              <w:t>ного персонала</w:t>
            </w:r>
          </w:p>
        </w:tc>
      </w:tr>
      <w:tr w:rsidR="00AD5AA9" w:rsidRPr="000E212E" w:rsidTr="00DC35FF">
        <w:trPr>
          <w:jc w:val="center"/>
        </w:trPr>
        <w:tc>
          <w:tcPr>
            <w:tcW w:w="5278" w:type="dxa"/>
            <w:tcBorders>
              <w:top w:val="single" w:sz="2" w:space="0" w:color="auto"/>
              <w:bottom w:val="single" w:sz="1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Прокладка водоотводящих сетей оптимального диаметра</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электроэнергии;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повышение надёжности и качества вод</w:t>
            </w:r>
            <w:r w:rsidRPr="000E212E">
              <w:rPr>
                <w:rFonts w:ascii="Times New Roman" w:hAnsi="Times New Roman" w:cs="Times New Roman"/>
                <w:sz w:val="24"/>
                <w:szCs w:val="24"/>
              </w:rPr>
              <w:t>о</w:t>
            </w:r>
            <w:r w:rsidRPr="000E212E">
              <w:rPr>
                <w:rFonts w:ascii="Times New Roman" w:hAnsi="Times New Roman" w:cs="Times New Roman"/>
                <w:sz w:val="24"/>
                <w:szCs w:val="24"/>
              </w:rPr>
              <w:t>отведения</w:t>
            </w:r>
          </w:p>
        </w:tc>
      </w:tr>
    </w:tbl>
    <w:p w:rsidR="00AD5AA9" w:rsidRPr="000E212E" w:rsidRDefault="00AD5AA9" w:rsidP="006D25C6">
      <w:pPr>
        <w:spacing w:after="0" w:line="360" w:lineRule="auto"/>
        <w:ind w:firstLine="567"/>
        <w:jc w:val="both"/>
        <w:rPr>
          <w:rFonts w:ascii="Times New Roman" w:hAnsi="Times New Roman" w:cs="Times New Roman"/>
          <w:sz w:val="28"/>
          <w:szCs w:val="28"/>
        </w:rPr>
      </w:pP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831551" w:rsidP="000E212E">
      <w:pPr>
        <w:pStyle w:val="1"/>
      </w:pPr>
      <w:r w:rsidRPr="000E212E">
        <w:lastRenderedPageBreak/>
        <w:t>РАЗДЕЛ</w:t>
      </w:r>
      <w:r w:rsidR="00AD5AA9" w:rsidRPr="000E212E">
        <w:t xml:space="preserve"> </w:t>
      </w:r>
      <w:r w:rsidR="00D55556" w:rsidRPr="000E212E">
        <w:t>5</w:t>
      </w:r>
      <w:r w:rsidR="00AD5AA9" w:rsidRPr="000E212E">
        <w:t xml:space="preserve"> ЭКОЛОГИЧЕСКИЕ АСПЕКТЫ МЕРОПРИЯТИЙ ПО СТРОИТЕЛЬСТВУ И РЕКОНСТРУКЦИИ ОБЪЕКТОВ ЦЕНТРАЛИЗ</w:t>
      </w:r>
      <w:r w:rsidR="00AD5AA9" w:rsidRPr="000E212E">
        <w:t>О</w:t>
      </w:r>
      <w:r w:rsidR="00BA1341" w:rsidRPr="000E212E">
        <w:t>ВАННОЙ СИСТЕМЫ ВОДООТВЕДЕНИЯ</w:t>
      </w:r>
    </w:p>
    <w:p w:rsidR="00BA1341" w:rsidRPr="000E212E" w:rsidRDefault="00BA1341" w:rsidP="00BA1341">
      <w:pPr>
        <w:rPr>
          <w:lang w:eastAsia="ru-RU"/>
        </w:rPr>
      </w:pPr>
    </w:p>
    <w:p w:rsidR="00AD5AA9" w:rsidRPr="000E212E" w:rsidRDefault="00D55556" w:rsidP="006D25C6">
      <w:pPr>
        <w:pStyle w:val="2"/>
        <w:rPr>
          <w:szCs w:val="28"/>
        </w:rPr>
      </w:pPr>
      <w:r w:rsidRPr="000E212E">
        <w:rPr>
          <w:szCs w:val="28"/>
        </w:rPr>
        <w:t>5</w:t>
      </w:r>
      <w:r w:rsidR="00AD5AA9" w:rsidRPr="000E212E">
        <w:rPr>
          <w:szCs w:val="28"/>
        </w:rPr>
        <w:t>.1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sidR="00BA1341" w:rsidRPr="000E212E">
        <w:rPr>
          <w:szCs w:val="28"/>
        </w:rPr>
        <w:t>ъекты и на водозаборные площади</w:t>
      </w:r>
    </w:p>
    <w:p w:rsidR="00E639AA" w:rsidRPr="000E212E" w:rsidRDefault="000D4AFF" w:rsidP="006D25C6">
      <w:pPr>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ru-RU"/>
        </w:rPr>
        <w:t>Технологический процесс очистки сточных вод является источником нег</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 xml:space="preserve">тивного воздействия на среду обитания и здоровье человека. </w:t>
      </w:r>
      <w:r w:rsidR="00CE70C3" w:rsidRPr="000E212E">
        <w:rPr>
          <w:rFonts w:ascii="Times New Roman" w:eastAsia="Times New Roman" w:hAnsi="Times New Roman" w:cs="Times New Roman"/>
          <w:sz w:val="28"/>
          <w:szCs w:val="28"/>
          <w:lang w:eastAsia="ru-RU"/>
        </w:rPr>
        <w:t>Строительство</w:t>
      </w:r>
      <w:r w:rsidR="00E639AA" w:rsidRPr="000E212E">
        <w:rPr>
          <w:rFonts w:ascii="Times New Roman" w:hAnsi="Times New Roman" w:cs="Times New Roman"/>
          <w:sz w:val="28"/>
          <w:szCs w:val="28"/>
        </w:rPr>
        <w:t xml:space="preserve"> оч</w:t>
      </w:r>
      <w:r w:rsidR="00E639AA" w:rsidRPr="000E212E">
        <w:rPr>
          <w:rFonts w:ascii="Times New Roman" w:hAnsi="Times New Roman" w:cs="Times New Roman"/>
          <w:sz w:val="28"/>
          <w:szCs w:val="28"/>
        </w:rPr>
        <w:t>и</w:t>
      </w:r>
      <w:r w:rsidR="00E639AA" w:rsidRPr="000E212E">
        <w:rPr>
          <w:rFonts w:ascii="Times New Roman" w:hAnsi="Times New Roman" w:cs="Times New Roman"/>
          <w:sz w:val="28"/>
          <w:szCs w:val="28"/>
        </w:rPr>
        <w:t>стных сооружений должн</w:t>
      </w:r>
      <w:r w:rsidR="009F6474">
        <w:rPr>
          <w:rFonts w:ascii="Times New Roman" w:hAnsi="Times New Roman" w:cs="Times New Roman"/>
          <w:sz w:val="28"/>
          <w:szCs w:val="28"/>
        </w:rPr>
        <w:t>ы</w:t>
      </w:r>
      <w:r w:rsidR="00E639AA" w:rsidRPr="000E212E">
        <w:rPr>
          <w:rFonts w:ascii="Times New Roman" w:hAnsi="Times New Roman" w:cs="Times New Roman"/>
          <w:sz w:val="28"/>
          <w:szCs w:val="28"/>
        </w:rPr>
        <w:t xml:space="preserve"> быть произведен</w:t>
      </w:r>
      <w:r w:rsidR="009F6474">
        <w:rPr>
          <w:rFonts w:ascii="Times New Roman" w:hAnsi="Times New Roman" w:cs="Times New Roman"/>
          <w:sz w:val="28"/>
          <w:szCs w:val="28"/>
        </w:rPr>
        <w:t>ы</w:t>
      </w:r>
      <w:r w:rsidR="00E639AA" w:rsidRPr="000E212E">
        <w:rPr>
          <w:rFonts w:ascii="Times New Roman" w:hAnsi="Times New Roman" w:cs="Times New Roman"/>
          <w:sz w:val="28"/>
          <w:szCs w:val="28"/>
        </w:rPr>
        <w:t xml:space="preserve"> в приоритетном порядке – в пе</w:t>
      </w:r>
      <w:r w:rsidR="00E639AA" w:rsidRPr="000E212E">
        <w:rPr>
          <w:rFonts w:ascii="Times New Roman" w:hAnsi="Times New Roman" w:cs="Times New Roman"/>
          <w:sz w:val="28"/>
          <w:szCs w:val="28"/>
        </w:rPr>
        <w:t>р</w:t>
      </w:r>
      <w:r w:rsidR="00E639AA" w:rsidRPr="000E212E">
        <w:rPr>
          <w:rFonts w:ascii="Times New Roman" w:hAnsi="Times New Roman" w:cs="Times New Roman"/>
          <w:sz w:val="28"/>
          <w:szCs w:val="28"/>
        </w:rPr>
        <w:t>вую очередь, т</w:t>
      </w:r>
      <w:r w:rsidR="00AD0CD9" w:rsidRPr="000E212E">
        <w:rPr>
          <w:rFonts w:ascii="Times New Roman" w:hAnsi="Times New Roman" w:cs="Times New Roman"/>
          <w:sz w:val="28"/>
          <w:szCs w:val="28"/>
        </w:rPr>
        <w:t>ак как</w:t>
      </w:r>
      <w:r w:rsidR="00E639AA" w:rsidRPr="000E212E">
        <w:rPr>
          <w:rFonts w:ascii="Times New Roman" w:hAnsi="Times New Roman" w:cs="Times New Roman"/>
          <w:sz w:val="28"/>
          <w:szCs w:val="28"/>
        </w:rPr>
        <w:t xml:space="preserve"> </w:t>
      </w:r>
      <w:r w:rsidR="00CE70C3" w:rsidRPr="000E212E">
        <w:rPr>
          <w:rFonts w:ascii="Times New Roman" w:hAnsi="Times New Roman" w:cs="Times New Roman"/>
          <w:sz w:val="28"/>
          <w:szCs w:val="28"/>
        </w:rPr>
        <w:t>постоянный сброс недостаточно очищенных и бактериально активных сточных вод приводит к сильному загрязнению водных бассейнов (</w:t>
      </w:r>
      <w:r w:rsidR="00CB4BA4">
        <w:rPr>
          <w:rFonts w:ascii="Times New Roman" w:hAnsi="Times New Roman" w:cs="Times New Roman"/>
          <w:sz w:val="28"/>
          <w:szCs w:val="28"/>
        </w:rPr>
        <w:t xml:space="preserve">р. </w:t>
      </w:r>
      <w:r w:rsidR="00DB2288">
        <w:rPr>
          <w:rFonts w:ascii="Times New Roman" w:hAnsi="Times New Roman" w:cs="Times New Roman"/>
          <w:sz w:val="28"/>
          <w:szCs w:val="28"/>
        </w:rPr>
        <w:t>Ключи</w:t>
      </w:r>
      <w:r w:rsidR="00B00D40">
        <w:rPr>
          <w:rFonts w:ascii="Times New Roman" w:hAnsi="Times New Roman" w:cs="Times New Roman"/>
          <w:sz w:val="28"/>
          <w:szCs w:val="28"/>
        </w:rPr>
        <w:t>, р. Средние Ключи, р. Алексеевка</w:t>
      </w:r>
      <w:r w:rsidR="00CE70C3" w:rsidRPr="000E212E">
        <w:rPr>
          <w:rFonts w:ascii="Times New Roman" w:hAnsi="Times New Roman" w:cs="Times New Roman"/>
          <w:sz w:val="28"/>
          <w:szCs w:val="28"/>
        </w:rPr>
        <w:t>) и способствует возможности возникн</w:t>
      </w:r>
      <w:r w:rsidR="00CE70C3" w:rsidRPr="000E212E">
        <w:rPr>
          <w:rFonts w:ascii="Times New Roman" w:hAnsi="Times New Roman" w:cs="Times New Roman"/>
          <w:sz w:val="28"/>
          <w:szCs w:val="28"/>
        </w:rPr>
        <w:t>о</w:t>
      </w:r>
      <w:r w:rsidR="00CE70C3" w:rsidRPr="000E212E">
        <w:rPr>
          <w:rFonts w:ascii="Times New Roman" w:hAnsi="Times New Roman" w:cs="Times New Roman"/>
          <w:sz w:val="28"/>
          <w:szCs w:val="28"/>
        </w:rPr>
        <w:t>вения эпидемиологических вспышек различных кишечных заболеваний.</w:t>
      </w:r>
    </w:p>
    <w:p w:rsidR="00AD5AA9" w:rsidRPr="000E212E" w:rsidRDefault="00D55556" w:rsidP="006D25C6">
      <w:pPr>
        <w:pStyle w:val="2"/>
        <w:rPr>
          <w:szCs w:val="28"/>
        </w:rPr>
      </w:pPr>
      <w:r w:rsidRPr="000E212E">
        <w:rPr>
          <w:szCs w:val="28"/>
        </w:rPr>
        <w:t>5</w:t>
      </w:r>
      <w:r w:rsidR="00AD5AA9" w:rsidRPr="000E212E">
        <w:rPr>
          <w:szCs w:val="28"/>
        </w:rPr>
        <w:t>.2 Сведения о применении методов, безопасных для окружающей среды, при</w:t>
      </w:r>
      <w:r w:rsidR="00BA1341" w:rsidRPr="000E212E">
        <w:rPr>
          <w:szCs w:val="28"/>
        </w:rPr>
        <w:t xml:space="preserve"> утилизации осадков сточных вод</w:t>
      </w:r>
    </w:p>
    <w:p w:rsidR="00CE70C3" w:rsidRPr="000E212E" w:rsidRDefault="00CE70C3"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При организации станции очистки канализационных стоков возникнет нео</w:t>
      </w:r>
      <w:r w:rsidRPr="000E212E">
        <w:rPr>
          <w:rFonts w:ascii="Times New Roman" w:eastAsia="Times New Roman" w:hAnsi="Times New Roman" w:cs="Times New Roman"/>
          <w:sz w:val="28"/>
          <w:szCs w:val="28"/>
          <w:lang w:eastAsia="ru-RU"/>
        </w:rPr>
        <w:t>б</w:t>
      </w:r>
      <w:r w:rsidRPr="000E212E">
        <w:rPr>
          <w:rFonts w:ascii="Times New Roman" w:eastAsia="Times New Roman" w:hAnsi="Times New Roman" w:cs="Times New Roman"/>
          <w:sz w:val="28"/>
          <w:szCs w:val="28"/>
          <w:lang w:eastAsia="ru-RU"/>
        </w:rPr>
        <w:t>ходимость в обработке и утилизации осадков сточных вод.</w:t>
      </w:r>
    </w:p>
    <w:p w:rsidR="007B2022" w:rsidRPr="000E212E" w:rsidRDefault="00131FAA"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Комплексная у</w:t>
      </w:r>
      <w:r w:rsidR="007B2022" w:rsidRPr="000E212E">
        <w:rPr>
          <w:rFonts w:ascii="Times New Roman" w:eastAsia="Times New Roman" w:hAnsi="Times New Roman" w:cs="Times New Roman"/>
          <w:sz w:val="28"/>
          <w:szCs w:val="28"/>
          <w:lang w:eastAsia="ru-RU"/>
        </w:rPr>
        <w:t>тилизация осадков сточных вод создает возможности для пр</w:t>
      </w:r>
      <w:r w:rsidR="007B2022" w:rsidRPr="000E212E">
        <w:rPr>
          <w:rFonts w:ascii="Times New Roman" w:eastAsia="Times New Roman" w:hAnsi="Times New Roman" w:cs="Times New Roman"/>
          <w:sz w:val="28"/>
          <w:szCs w:val="28"/>
          <w:lang w:eastAsia="ru-RU"/>
        </w:rPr>
        <w:t>е</w:t>
      </w:r>
      <w:r w:rsidR="007B2022" w:rsidRPr="000E212E">
        <w:rPr>
          <w:rFonts w:ascii="Times New Roman" w:eastAsia="Times New Roman" w:hAnsi="Times New Roman" w:cs="Times New Roman"/>
          <w:sz w:val="28"/>
          <w:szCs w:val="28"/>
          <w:lang w:eastAsia="ru-RU"/>
        </w:rPr>
        <w:t>вращения отходов в полезное сырье</w:t>
      </w:r>
      <w:r w:rsidRPr="000E212E">
        <w:rPr>
          <w:rFonts w:ascii="Times New Roman" w:eastAsia="Times New Roman" w:hAnsi="Times New Roman" w:cs="Times New Roman"/>
          <w:sz w:val="28"/>
          <w:szCs w:val="28"/>
          <w:lang w:eastAsia="ru-RU"/>
        </w:rPr>
        <w:t>, применение которого возможно в различных сфера производства</w:t>
      </w:r>
      <w:r w:rsidR="00AD0CD9" w:rsidRPr="000E212E">
        <w:rPr>
          <w:rFonts w:ascii="Times New Roman" w:eastAsia="Times New Roman" w:hAnsi="Times New Roman" w:cs="Times New Roman"/>
          <w:sz w:val="28"/>
          <w:szCs w:val="28"/>
          <w:lang w:eastAsia="ru-RU"/>
        </w:rPr>
        <w:t>. На рисунке 5</w:t>
      </w:r>
      <w:r w:rsidR="007B2022" w:rsidRPr="000E212E">
        <w:rPr>
          <w:rFonts w:ascii="Times New Roman" w:eastAsia="Times New Roman" w:hAnsi="Times New Roman" w:cs="Times New Roman"/>
          <w:sz w:val="28"/>
          <w:szCs w:val="28"/>
          <w:lang w:eastAsia="ru-RU"/>
        </w:rPr>
        <w:t xml:space="preserve">.1 приведена классификация основных </w:t>
      </w:r>
      <w:r w:rsidR="00650682" w:rsidRPr="000E212E">
        <w:rPr>
          <w:rFonts w:ascii="Times New Roman" w:eastAsia="Times New Roman" w:hAnsi="Times New Roman" w:cs="Times New Roman"/>
          <w:sz w:val="28"/>
          <w:szCs w:val="28"/>
          <w:lang w:eastAsia="ru-RU"/>
        </w:rPr>
        <w:t>возмо</w:t>
      </w:r>
      <w:r w:rsidR="00650682" w:rsidRPr="000E212E">
        <w:rPr>
          <w:rFonts w:ascii="Times New Roman" w:eastAsia="Times New Roman" w:hAnsi="Times New Roman" w:cs="Times New Roman"/>
          <w:sz w:val="28"/>
          <w:szCs w:val="28"/>
          <w:lang w:eastAsia="ru-RU"/>
        </w:rPr>
        <w:t>ж</w:t>
      </w:r>
      <w:r w:rsidR="00650682" w:rsidRPr="000E212E">
        <w:rPr>
          <w:rFonts w:ascii="Times New Roman" w:eastAsia="Times New Roman" w:hAnsi="Times New Roman" w:cs="Times New Roman"/>
          <w:sz w:val="28"/>
          <w:szCs w:val="28"/>
          <w:lang w:eastAsia="ru-RU"/>
        </w:rPr>
        <w:t xml:space="preserve">ных </w:t>
      </w:r>
      <w:r w:rsidR="007B2022" w:rsidRPr="000E212E">
        <w:rPr>
          <w:rFonts w:ascii="Times New Roman" w:eastAsia="Times New Roman" w:hAnsi="Times New Roman" w:cs="Times New Roman"/>
          <w:sz w:val="28"/>
          <w:szCs w:val="28"/>
          <w:lang w:eastAsia="ru-RU"/>
        </w:rPr>
        <w:t>направлений в утилизации осадков сточных вод.</w:t>
      </w:r>
    </w:p>
    <w:p w:rsidR="00D4514F" w:rsidRPr="000E212E"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0E212E">
        <w:rPr>
          <w:rFonts w:ascii="Times New Roman" w:hAnsi="Times New Roman"/>
          <w:sz w:val="28"/>
          <w:szCs w:val="28"/>
        </w:rPr>
        <w:t>о</w:t>
      </w:r>
      <w:r w:rsidRPr="000E212E">
        <w:rPr>
          <w:rFonts w:ascii="Times New Roman" w:hAnsi="Times New Roman"/>
          <w:sz w:val="28"/>
          <w:szCs w:val="28"/>
        </w:rPr>
        <w:t>бенно богат азот</w:t>
      </w:r>
      <w:r w:rsidR="00B168F8" w:rsidRPr="000E212E">
        <w:rPr>
          <w:rFonts w:ascii="Times New Roman" w:hAnsi="Times New Roman"/>
          <w:sz w:val="28"/>
          <w:szCs w:val="28"/>
        </w:rPr>
        <w:t>ом и фосфорным ангидридом, таким</w:t>
      </w:r>
      <w:r w:rsidRPr="000E212E">
        <w:rPr>
          <w:rFonts w:ascii="Times New Roman" w:hAnsi="Times New Roman"/>
          <w:sz w:val="28"/>
          <w:szCs w:val="28"/>
        </w:rPr>
        <w:t xml:space="preserve">, как медь, молибден, цинк. </w:t>
      </w:r>
    </w:p>
    <w:p w:rsidR="00D4514F" w:rsidRPr="000E212E"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качестве удобрения можно использовать те осадки сточных вод и избыто</w:t>
      </w:r>
      <w:r w:rsidRPr="000E212E">
        <w:rPr>
          <w:rFonts w:ascii="Times New Roman" w:hAnsi="Times New Roman"/>
          <w:sz w:val="28"/>
          <w:szCs w:val="28"/>
        </w:rPr>
        <w:t>ч</w:t>
      </w:r>
      <w:r w:rsidRPr="000E212E">
        <w:rPr>
          <w:rFonts w:ascii="Times New Roman" w:hAnsi="Times New Roman"/>
          <w:sz w:val="28"/>
          <w:szCs w:val="28"/>
        </w:rPr>
        <w:t>ный активный ил, которые предварительно были подвергнуты обработке, гара</w:t>
      </w:r>
      <w:r w:rsidRPr="000E212E">
        <w:rPr>
          <w:rFonts w:ascii="Times New Roman" w:hAnsi="Times New Roman"/>
          <w:sz w:val="28"/>
          <w:szCs w:val="28"/>
        </w:rPr>
        <w:t>н</w:t>
      </w:r>
      <w:r w:rsidRPr="000E212E">
        <w:rPr>
          <w:rFonts w:ascii="Times New Roman" w:hAnsi="Times New Roman"/>
          <w:sz w:val="28"/>
          <w:szCs w:val="28"/>
        </w:rPr>
        <w:t>тирующей последующую их незагниваемость, а также гибель патогенных микр</w:t>
      </w:r>
      <w:r w:rsidRPr="000E212E">
        <w:rPr>
          <w:rFonts w:ascii="Times New Roman" w:hAnsi="Times New Roman"/>
          <w:sz w:val="28"/>
          <w:szCs w:val="28"/>
        </w:rPr>
        <w:t>о</w:t>
      </w:r>
      <w:r w:rsidRPr="000E212E">
        <w:rPr>
          <w:rFonts w:ascii="Times New Roman" w:hAnsi="Times New Roman"/>
          <w:sz w:val="28"/>
          <w:szCs w:val="28"/>
        </w:rPr>
        <w:t xml:space="preserve">организмов и яиц гельминтов. </w:t>
      </w:r>
    </w:p>
    <w:p w:rsidR="00D4514F" w:rsidRPr="000E212E" w:rsidRDefault="00D4514F" w:rsidP="00D4514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сами калия.</w:t>
      </w:r>
      <w:r w:rsidR="00B168F8" w:rsidRPr="000E212E">
        <w:rPr>
          <w:rFonts w:ascii="Times New Roman" w:eastAsia="Times New Roman" w:hAnsi="Times New Roman" w:cs="Times New Roman"/>
          <w:sz w:val="28"/>
          <w:szCs w:val="28"/>
          <w:lang w:eastAsia="ru-RU"/>
        </w:rPr>
        <w:t xml:space="preserve"> </w:t>
      </w:r>
      <w:r w:rsidRPr="000E212E">
        <w:rPr>
          <w:rFonts w:ascii="Times New Roman" w:eastAsia="Times New Roman" w:hAnsi="Times New Roman" w:cs="Times New Roman"/>
          <w:sz w:val="28"/>
          <w:szCs w:val="28"/>
          <w:lang w:eastAsia="ru-RU"/>
        </w:rPr>
        <w:t>Осадки могут быть в обезвоженном, сухом и жидком виде.</w:t>
      </w:r>
    </w:p>
    <w:p w:rsidR="00D4514F" w:rsidRPr="000E212E" w:rsidRDefault="00D4514F" w:rsidP="00D4514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 В: тиамин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рибофлавин (В</w:t>
      </w:r>
      <w:r w:rsidRPr="000E212E">
        <w:rPr>
          <w:rFonts w:ascii="Times New Roman" w:eastAsia="Times New Roman" w:hAnsi="Times New Roman" w:cs="Times New Roman"/>
          <w:sz w:val="28"/>
          <w:szCs w:val="28"/>
          <w:vertAlign w:val="subscript"/>
          <w:lang w:eastAsia="ru-RU"/>
        </w:rPr>
        <w:t>2</w:t>
      </w:r>
      <w:r w:rsidRPr="000E212E">
        <w:rPr>
          <w:rFonts w:ascii="Times New Roman" w:eastAsia="Times New Roman" w:hAnsi="Times New Roman" w:cs="Times New Roman"/>
          <w:sz w:val="28"/>
          <w:szCs w:val="28"/>
          <w:lang w:eastAsia="ru-RU"/>
        </w:rPr>
        <w:t>), пантотеновая кислота (В</w:t>
      </w:r>
      <w:r w:rsidRPr="000E212E">
        <w:rPr>
          <w:rFonts w:ascii="Times New Roman" w:eastAsia="Times New Roman" w:hAnsi="Times New Roman" w:cs="Times New Roman"/>
          <w:sz w:val="28"/>
          <w:szCs w:val="28"/>
          <w:vertAlign w:val="subscript"/>
          <w:lang w:eastAsia="ru-RU"/>
        </w:rPr>
        <w:t>3</w:t>
      </w:r>
      <w:r w:rsidRPr="000E212E">
        <w:rPr>
          <w:rFonts w:ascii="Times New Roman" w:eastAsia="Times New Roman" w:hAnsi="Times New Roman" w:cs="Times New Roman"/>
          <w:sz w:val="28"/>
          <w:szCs w:val="28"/>
          <w:lang w:eastAsia="ru-RU"/>
        </w:rPr>
        <w:t>), холин (В</w:t>
      </w:r>
      <w:r w:rsidRPr="000E212E">
        <w:rPr>
          <w:rFonts w:ascii="Times New Roman" w:eastAsia="Times New Roman" w:hAnsi="Times New Roman" w:cs="Times New Roman"/>
          <w:sz w:val="28"/>
          <w:szCs w:val="28"/>
          <w:vertAlign w:val="subscript"/>
          <w:lang w:eastAsia="ru-RU"/>
        </w:rPr>
        <w:t>4</w:t>
      </w:r>
      <w:r w:rsidRPr="000E212E">
        <w:rPr>
          <w:rFonts w:ascii="Times New Roman" w:eastAsia="Times New Roman" w:hAnsi="Times New Roman" w:cs="Times New Roman"/>
          <w:sz w:val="28"/>
          <w:szCs w:val="28"/>
          <w:lang w:eastAsia="ru-RU"/>
        </w:rPr>
        <w:t xml:space="preserve">), никотиновая кислота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5</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пиродоксин (В</w:t>
      </w:r>
      <w:r w:rsidRPr="000E212E">
        <w:rPr>
          <w:rFonts w:ascii="Times New Roman" w:eastAsia="Times New Roman" w:hAnsi="Times New Roman" w:cs="Times New Roman"/>
          <w:sz w:val="28"/>
          <w:szCs w:val="28"/>
          <w:vertAlign w:val="subscript"/>
          <w:lang w:eastAsia="ru-RU"/>
        </w:rPr>
        <w:t>6</w:t>
      </w:r>
      <w:r w:rsidRPr="000E212E">
        <w:rPr>
          <w:rFonts w:ascii="Times New Roman" w:eastAsia="Times New Roman" w:hAnsi="Times New Roman" w:cs="Times New Roman"/>
          <w:sz w:val="28"/>
          <w:szCs w:val="28"/>
          <w:lang w:eastAsia="ru-RU"/>
        </w:rPr>
        <w:t xml:space="preserve">), минозит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8</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цианкоб</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 xml:space="preserve">ламин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12</w:t>
      </w:r>
      <w:r w:rsidRPr="000E212E">
        <w:rPr>
          <w:rFonts w:ascii="Times New Roman" w:eastAsia="Times New Roman" w:hAnsi="Times New Roman" w:cs="Times New Roman"/>
          <w:sz w:val="28"/>
          <w:szCs w:val="28"/>
        </w:rPr>
        <w:t>).</w:t>
      </w:r>
    </w:p>
    <w:p w:rsidR="00650682" w:rsidRPr="000E212E" w:rsidRDefault="00650682" w:rsidP="005920F5">
      <w:pPr>
        <w:spacing w:after="0" w:line="360" w:lineRule="auto"/>
        <w:ind w:firstLine="567"/>
        <w:jc w:val="center"/>
        <w:rPr>
          <w:rFonts w:ascii="Times New Roman" w:eastAsia="Times New Roman" w:hAnsi="Times New Roman" w:cs="Times New Roman"/>
          <w:sz w:val="28"/>
          <w:szCs w:val="28"/>
          <w:lang w:eastAsia="ru-RU"/>
        </w:rPr>
      </w:pPr>
      <w:r w:rsidRPr="000E212E">
        <w:rPr>
          <w:rFonts w:ascii="Times New Roman" w:eastAsia="Times New Roman" w:hAnsi="Times New Roman" w:cs="Times New Roman"/>
          <w:noProof/>
          <w:sz w:val="28"/>
          <w:szCs w:val="28"/>
          <w:lang w:eastAsia="ru-RU"/>
        </w:rPr>
        <w:drawing>
          <wp:inline distT="0" distB="0" distL="0" distR="0">
            <wp:extent cx="4222143" cy="6017362"/>
            <wp:effectExtent l="19050" t="0" r="6957" b="0"/>
            <wp:docPr id="8"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20" cstate="print"/>
                    <a:srcRect/>
                    <a:stretch>
                      <a:fillRect/>
                    </a:stretch>
                  </pic:blipFill>
                  <pic:spPr bwMode="auto">
                    <a:xfrm>
                      <a:off x="0" y="0"/>
                      <a:ext cx="4222899" cy="6018439"/>
                    </a:xfrm>
                    <a:prstGeom prst="rect">
                      <a:avLst/>
                    </a:prstGeom>
                    <a:noFill/>
                  </pic:spPr>
                </pic:pic>
              </a:graphicData>
            </a:graphic>
          </wp:inline>
        </w:drawing>
      </w:r>
    </w:p>
    <w:p w:rsidR="00650682" w:rsidRPr="000E212E" w:rsidRDefault="00650682" w:rsidP="005920F5">
      <w:pPr>
        <w:spacing w:after="0" w:line="360" w:lineRule="auto"/>
        <w:ind w:firstLine="567"/>
        <w:jc w:val="center"/>
        <w:rPr>
          <w:rFonts w:ascii="Times New Roman" w:eastAsia="Times New Roman" w:hAnsi="Times New Roman" w:cs="Times New Roman"/>
          <w:sz w:val="28"/>
          <w:szCs w:val="28"/>
          <w:lang w:eastAsia="ru-RU"/>
        </w:rPr>
      </w:pPr>
      <w:r w:rsidRPr="000E212E">
        <w:rPr>
          <w:rFonts w:ascii="Times New Roman" w:hAnsi="Times New Roman" w:cs="Times New Roman"/>
          <w:sz w:val="28"/>
          <w:szCs w:val="28"/>
        </w:rPr>
        <w:t xml:space="preserve">Рисунок </w:t>
      </w:r>
      <w:r w:rsidR="00D55556" w:rsidRPr="000E212E">
        <w:rPr>
          <w:rFonts w:ascii="Times New Roman" w:hAnsi="Times New Roman" w:cs="Times New Roman"/>
          <w:sz w:val="28"/>
          <w:szCs w:val="28"/>
        </w:rPr>
        <w:t>5</w:t>
      </w:r>
      <w:r w:rsidRPr="000E212E">
        <w:rPr>
          <w:rFonts w:ascii="Times New Roman" w:hAnsi="Times New Roman" w:cs="Times New Roman"/>
          <w:sz w:val="28"/>
          <w:szCs w:val="28"/>
        </w:rPr>
        <w:t>.1 − Схема утилизации осадков сточных вод</w:t>
      </w:r>
    </w:p>
    <w:p w:rsidR="00650682" w:rsidRPr="000E212E" w:rsidRDefault="00650682" w:rsidP="006D25C6">
      <w:pPr>
        <w:spacing w:after="0" w:line="360" w:lineRule="auto"/>
        <w:ind w:firstLine="567"/>
        <w:jc w:val="both"/>
        <w:rPr>
          <w:rFonts w:ascii="Times New Roman" w:eastAsia="Times New Roman" w:hAnsi="Times New Roman" w:cs="Times New Roman"/>
          <w:sz w:val="28"/>
          <w:szCs w:val="28"/>
          <w:lang w:eastAsia="ru-RU"/>
        </w:rPr>
      </w:pPr>
    </w:p>
    <w:p w:rsidR="007B2022" w:rsidRPr="000E212E" w:rsidRDefault="007B2022" w:rsidP="006D25C6">
      <w:pPr>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ru-RU"/>
        </w:rPr>
        <w:t>Из активного ила путем механической и термической переработки получают кормовой продукт «белвитамил» (сухой белково-витаминный ил), а также приг</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товляют питательные смеси из кормовых дрожжей с активным илом.</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0E212E">
        <w:rPr>
          <w:rFonts w:ascii="Times New Roman" w:hAnsi="Times New Roman"/>
          <w:sz w:val="28"/>
          <w:szCs w:val="28"/>
        </w:rPr>
        <w:t>о</w:t>
      </w:r>
      <w:r w:rsidRPr="000E212E">
        <w:rPr>
          <w:rFonts w:ascii="Times New Roman" w:hAnsi="Times New Roman"/>
          <w:sz w:val="28"/>
          <w:szCs w:val="28"/>
        </w:rPr>
        <w:t>гические способы обезвоживания осадков и избыточного активного ила, вкл</w:t>
      </w:r>
      <w:r w:rsidRPr="000E212E">
        <w:rPr>
          <w:rFonts w:ascii="Times New Roman" w:hAnsi="Times New Roman"/>
          <w:sz w:val="28"/>
          <w:szCs w:val="28"/>
        </w:rPr>
        <w:t>ю</w:t>
      </w:r>
      <w:r w:rsidRPr="000E212E">
        <w:rPr>
          <w:rFonts w:ascii="Times New Roman" w:hAnsi="Times New Roman"/>
          <w:sz w:val="28"/>
          <w:szCs w:val="28"/>
        </w:rPr>
        <w:t xml:space="preserve">чающие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незагнивающего и удобного для транспортировки, хранения и внесения в почву органоминерального удобрения, содержащего азот, фосфор, микроэлементы.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Наряду с достоинствами получаемого на основе осадков сточных вод и а</w:t>
      </w:r>
      <w:r w:rsidRPr="000E212E">
        <w:rPr>
          <w:rFonts w:ascii="Times New Roman" w:hAnsi="Times New Roman"/>
          <w:sz w:val="28"/>
          <w:szCs w:val="28"/>
        </w:rPr>
        <w:t>к</w:t>
      </w:r>
      <w:r w:rsidRPr="000E212E">
        <w:rPr>
          <w:rFonts w:ascii="Times New Roman" w:hAnsi="Times New Roman"/>
          <w:sz w:val="28"/>
          <w:szCs w:val="28"/>
        </w:rPr>
        <w:t>тивного ила удобрения следует учитывать и возможные отрицательные последс</w:t>
      </w:r>
      <w:r w:rsidRPr="000E212E">
        <w:rPr>
          <w:rFonts w:ascii="Times New Roman" w:hAnsi="Times New Roman"/>
          <w:sz w:val="28"/>
          <w:szCs w:val="28"/>
        </w:rPr>
        <w:t>т</w:t>
      </w:r>
      <w:r w:rsidRPr="000E212E">
        <w:rPr>
          <w:rFonts w:ascii="Times New Roman" w:hAnsi="Times New Roman"/>
          <w:sz w:val="28"/>
          <w:szCs w:val="28"/>
        </w:rPr>
        <w:t>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0E212E">
        <w:rPr>
          <w:rFonts w:ascii="Times New Roman" w:hAnsi="Times New Roman"/>
          <w:sz w:val="28"/>
          <w:szCs w:val="28"/>
        </w:rPr>
        <w:t>б</w:t>
      </w:r>
      <w:r w:rsidRPr="000E212E">
        <w:rPr>
          <w:rFonts w:ascii="Times New Roman" w:hAnsi="Times New Roman"/>
          <w:sz w:val="28"/>
          <w:szCs w:val="28"/>
        </w:rPr>
        <w:t>ходимы строгий контроль содержания вредных веществ в готовом продукте и о</w:t>
      </w:r>
      <w:r w:rsidRPr="000E212E">
        <w:rPr>
          <w:rFonts w:ascii="Times New Roman" w:hAnsi="Times New Roman"/>
          <w:sz w:val="28"/>
          <w:szCs w:val="28"/>
        </w:rPr>
        <w:t>п</w:t>
      </w:r>
      <w:r w:rsidRPr="000E212E">
        <w:rPr>
          <w:rFonts w:ascii="Times New Roman" w:hAnsi="Times New Roman"/>
          <w:sz w:val="28"/>
          <w:szCs w:val="28"/>
        </w:rPr>
        <w:t>ределение годности использования его в качестве удобрения для сельскохозяйс</w:t>
      </w:r>
      <w:r w:rsidRPr="000E212E">
        <w:rPr>
          <w:rFonts w:ascii="Times New Roman" w:hAnsi="Times New Roman"/>
          <w:sz w:val="28"/>
          <w:szCs w:val="28"/>
        </w:rPr>
        <w:t>т</w:t>
      </w:r>
      <w:r w:rsidRPr="000E212E">
        <w:rPr>
          <w:rFonts w:ascii="Times New Roman" w:hAnsi="Times New Roman"/>
          <w:sz w:val="28"/>
          <w:szCs w:val="28"/>
        </w:rPr>
        <w:t xml:space="preserve">венных культур.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0E212E">
        <w:rPr>
          <w:rFonts w:ascii="Times New Roman" w:hAnsi="Times New Roman"/>
          <w:sz w:val="28"/>
          <w:szCs w:val="28"/>
        </w:rPr>
        <w:t>в</w:t>
      </w:r>
      <w:r w:rsidRPr="000E212E">
        <w:rPr>
          <w:rFonts w:ascii="Times New Roman" w:hAnsi="Times New Roman"/>
          <w:sz w:val="28"/>
          <w:szCs w:val="28"/>
        </w:rPr>
        <w:t>ного ила, которую можно использовать в качестве кормовой добавки или удобр</w:t>
      </w:r>
      <w:r w:rsidRPr="000E212E">
        <w:rPr>
          <w:rFonts w:ascii="Times New Roman" w:hAnsi="Times New Roman"/>
          <w:sz w:val="28"/>
          <w:szCs w:val="28"/>
        </w:rPr>
        <w:t>е</w:t>
      </w:r>
      <w:r w:rsidRPr="000E212E">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0E212E">
        <w:rPr>
          <w:rFonts w:ascii="Times New Roman" w:hAnsi="Times New Roman"/>
          <w:sz w:val="28"/>
          <w:szCs w:val="28"/>
        </w:rPr>
        <w:t>ч</w:t>
      </w:r>
      <w:r w:rsidRPr="000E212E">
        <w:rPr>
          <w:rFonts w:ascii="Times New Roman" w:hAnsi="Times New Roman"/>
          <w:sz w:val="28"/>
          <w:szCs w:val="28"/>
        </w:rPr>
        <w:t>ного активного ила в качестве удобрения возникает необходимость в интенси</w:t>
      </w:r>
      <w:r w:rsidRPr="000E212E">
        <w:rPr>
          <w:rFonts w:ascii="Times New Roman" w:hAnsi="Times New Roman"/>
          <w:sz w:val="28"/>
          <w:szCs w:val="28"/>
        </w:rPr>
        <w:t>в</w:t>
      </w:r>
      <w:r w:rsidRPr="000E212E">
        <w:rPr>
          <w:rFonts w:ascii="Times New Roman" w:hAnsi="Times New Roman"/>
          <w:sz w:val="28"/>
          <w:szCs w:val="28"/>
        </w:rPr>
        <w:t>ных исследованиях возможного влияния присутствующих в них токсичных в</w:t>
      </w:r>
      <w:r w:rsidRPr="000E212E">
        <w:rPr>
          <w:rFonts w:ascii="Times New Roman" w:hAnsi="Times New Roman"/>
          <w:sz w:val="28"/>
          <w:szCs w:val="28"/>
        </w:rPr>
        <w:t>е</w:t>
      </w:r>
      <w:r w:rsidRPr="000E212E">
        <w:rPr>
          <w:rFonts w:ascii="Times New Roman" w:hAnsi="Times New Roman"/>
          <w:sz w:val="28"/>
          <w:szCs w:val="28"/>
        </w:rPr>
        <w:t xml:space="preserve">ществ (в частности тяжелых металлов) на рост и накопление их в растениях и почве. </w:t>
      </w:r>
    </w:p>
    <w:p w:rsidR="000527B3" w:rsidRPr="000E212E" w:rsidRDefault="000527B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Сжигание осадков производят в тех случаях, когда их утилизация невозмо</w:t>
      </w:r>
      <w:r w:rsidRPr="000E212E">
        <w:rPr>
          <w:rFonts w:ascii="Times New Roman" w:hAnsi="Times New Roman" w:cs="Times New Roman"/>
          <w:sz w:val="28"/>
          <w:szCs w:val="28"/>
        </w:rPr>
        <w:t>ж</w:t>
      </w:r>
      <w:r w:rsidRPr="000E212E">
        <w:rPr>
          <w:rFonts w:ascii="Times New Roman" w:hAnsi="Times New Roman" w:cs="Times New Roman"/>
          <w:sz w:val="28"/>
          <w:szCs w:val="28"/>
        </w:rPr>
        <w:t>на или нецелесообразна, а также если отсутствуют условия для их складирования. При сжигании объем осадков уменьшается в 80-100 раз. Дымовые газы содержат СО</w:t>
      </w:r>
      <w:r w:rsidRPr="000E212E">
        <w:rPr>
          <w:rFonts w:ascii="Times New Roman" w:hAnsi="Times New Roman" w:cs="Times New Roman"/>
          <w:sz w:val="28"/>
          <w:szCs w:val="28"/>
          <w:vertAlign w:val="subscript"/>
        </w:rPr>
        <w:t>2</w:t>
      </w:r>
      <w:r w:rsidRPr="000E212E">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166EF0" w:rsidRPr="000E212E" w:rsidRDefault="000527B3"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практике известен</w:t>
      </w:r>
      <w:r w:rsidR="00166EF0" w:rsidRPr="000E212E">
        <w:rPr>
          <w:rFonts w:ascii="Times New Roman" w:hAnsi="Times New Roman"/>
          <w:sz w:val="28"/>
          <w:szCs w:val="28"/>
        </w:rPr>
        <w:t xml:space="preserve"> способ сжигания активного ила с получением заменит</w:t>
      </w:r>
      <w:r w:rsidR="00166EF0" w:rsidRPr="000E212E">
        <w:rPr>
          <w:rFonts w:ascii="Times New Roman" w:hAnsi="Times New Roman"/>
          <w:sz w:val="28"/>
          <w:szCs w:val="28"/>
        </w:rPr>
        <w:t>е</w:t>
      </w:r>
      <w:r w:rsidR="00166EF0" w:rsidRPr="000E212E">
        <w:rPr>
          <w:rFonts w:ascii="Times New Roman" w:hAnsi="Times New Roman"/>
          <w:sz w:val="28"/>
          <w:szCs w:val="28"/>
        </w:rPr>
        <w:t>лей нефти и каменного угля. Подсчитано, что при сжигании 350 тыс. т</w:t>
      </w:r>
      <w:r w:rsidRPr="000E212E">
        <w:rPr>
          <w:rFonts w:ascii="Times New Roman" w:hAnsi="Times New Roman"/>
          <w:sz w:val="28"/>
          <w:szCs w:val="28"/>
        </w:rPr>
        <w:t>онн</w:t>
      </w:r>
      <w:r w:rsidR="00166EF0" w:rsidRPr="000E212E">
        <w:rPr>
          <w:rFonts w:ascii="Times New Roman" w:hAnsi="Times New Roman"/>
          <w:sz w:val="28"/>
          <w:szCs w:val="28"/>
        </w:rPr>
        <w:t xml:space="preserve"> акти</w:t>
      </w:r>
      <w:r w:rsidR="00166EF0" w:rsidRPr="000E212E">
        <w:rPr>
          <w:rFonts w:ascii="Times New Roman" w:hAnsi="Times New Roman"/>
          <w:sz w:val="28"/>
          <w:szCs w:val="28"/>
        </w:rPr>
        <w:t>в</w:t>
      </w:r>
      <w:r w:rsidR="00166EF0" w:rsidRPr="000E212E">
        <w:rPr>
          <w:rFonts w:ascii="Times New Roman" w:hAnsi="Times New Roman"/>
          <w:sz w:val="28"/>
          <w:szCs w:val="28"/>
        </w:rPr>
        <w:t>ного ила можно получить топливо, эквивалентное 700 тыс. баррелей нефти и 175 тыс. т</w:t>
      </w:r>
      <w:r w:rsidR="00B55E5B" w:rsidRPr="000E212E">
        <w:rPr>
          <w:rFonts w:ascii="Times New Roman" w:hAnsi="Times New Roman"/>
          <w:sz w:val="28"/>
          <w:szCs w:val="28"/>
        </w:rPr>
        <w:t>онн</w:t>
      </w:r>
      <w:r w:rsidR="00166EF0" w:rsidRPr="000E212E">
        <w:rPr>
          <w:rFonts w:ascii="Times New Roman" w:hAnsi="Times New Roman"/>
          <w:sz w:val="28"/>
          <w:szCs w:val="28"/>
        </w:rPr>
        <w:t xml:space="preserve"> угля </w:t>
      </w:r>
      <w:r w:rsidRPr="000E212E">
        <w:rPr>
          <w:rFonts w:ascii="Times New Roman" w:hAnsi="Times New Roman"/>
          <w:sz w:val="28"/>
          <w:szCs w:val="28"/>
        </w:rPr>
        <w:t>(1 баррель 159л)</w:t>
      </w:r>
      <w:r w:rsidR="00B55E5B" w:rsidRPr="000E212E">
        <w:rPr>
          <w:rFonts w:ascii="Times New Roman" w:hAnsi="Times New Roman"/>
          <w:sz w:val="28"/>
          <w:szCs w:val="28"/>
        </w:rPr>
        <w:t>.</w:t>
      </w:r>
      <w:r w:rsidR="00166EF0" w:rsidRPr="000E212E">
        <w:rPr>
          <w:rFonts w:ascii="Times New Roman" w:hAnsi="Times New Roman"/>
          <w:sz w:val="28"/>
          <w:szCs w:val="28"/>
        </w:rPr>
        <w:t xml:space="preserve"> Одним из преимуществ этого метода является то, что полученное топливо удобно хранить. В случае сжигания активного ила выд</w:t>
      </w:r>
      <w:r w:rsidR="00166EF0" w:rsidRPr="000E212E">
        <w:rPr>
          <w:rFonts w:ascii="Times New Roman" w:hAnsi="Times New Roman"/>
          <w:sz w:val="28"/>
          <w:szCs w:val="28"/>
        </w:rPr>
        <w:t>е</w:t>
      </w:r>
      <w:r w:rsidR="00166EF0" w:rsidRPr="000E212E">
        <w:rPr>
          <w:rFonts w:ascii="Times New Roman" w:hAnsi="Times New Roman"/>
          <w:sz w:val="28"/>
          <w:szCs w:val="28"/>
        </w:rPr>
        <w:t>ляемая энергия расходуется на производство пара, который немедленно использ</w:t>
      </w:r>
      <w:r w:rsidR="00166EF0" w:rsidRPr="000E212E">
        <w:rPr>
          <w:rFonts w:ascii="Times New Roman" w:hAnsi="Times New Roman"/>
          <w:sz w:val="28"/>
          <w:szCs w:val="28"/>
        </w:rPr>
        <w:t>у</w:t>
      </w:r>
      <w:r w:rsidR="00166EF0" w:rsidRPr="000E212E">
        <w:rPr>
          <w:rFonts w:ascii="Times New Roman" w:hAnsi="Times New Roman"/>
          <w:sz w:val="28"/>
          <w:szCs w:val="28"/>
        </w:rPr>
        <w:t>ется, а при переработке ила в метан требуются дополнительные капитальные з</w:t>
      </w:r>
      <w:r w:rsidR="00166EF0" w:rsidRPr="000E212E">
        <w:rPr>
          <w:rFonts w:ascii="Times New Roman" w:hAnsi="Times New Roman"/>
          <w:sz w:val="28"/>
          <w:szCs w:val="28"/>
        </w:rPr>
        <w:t>а</w:t>
      </w:r>
      <w:r w:rsidR="00166EF0" w:rsidRPr="000E212E">
        <w:rPr>
          <w:rFonts w:ascii="Times New Roman" w:hAnsi="Times New Roman"/>
          <w:sz w:val="28"/>
          <w:szCs w:val="28"/>
        </w:rPr>
        <w:t xml:space="preserve">траты на его хранение.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флокулянта для сгущения суспензий, получения из активного угля адсорбента в качестве сырья для получения строй материалов и т.д.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Проведенные токсикологические исследования показали возможность пер</w:t>
      </w:r>
      <w:r w:rsidRPr="000E212E">
        <w:rPr>
          <w:rFonts w:ascii="Times New Roman" w:hAnsi="Times New Roman"/>
          <w:sz w:val="28"/>
          <w:szCs w:val="28"/>
        </w:rPr>
        <w:t>е</w:t>
      </w:r>
      <w:r w:rsidRPr="000E212E">
        <w:rPr>
          <w:rFonts w:ascii="Times New Roman" w:hAnsi="Times New Roman"/>
          <w:sz w:val="28"/>
          <w:szCs w:val="28"/>
        </w:rPr>
        <w:t xml:space="preserve">работки сырых осадков и избыточного активного ила в цементном производстве.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Ежегодный прирост биомассы активного ила составляет н</w:t>
      </w:r>
      <w:r w:rsidR="000527B3" w:rsidRPr="000E212E">
        <w:rPr>
          <w:rFonts w:ascii="Times New Roman" w:hAnsi="Times New Roman"/>
          <w:sz w:val="28"/>
          <w:szCs w:val="28"/>
        </w:rPr>
        <w:t>е</w:t>
      </w:r>
      <w:r w:rsidRPr="000E212E">
        <w:rPr>
          <w:rFonts w:ascii="Times New Roman" w:hAnsi="Times New Roman"/>
          <w:sz w:val="28"/>
          <w:szCs w:val="28"/>
        </w:rPr>
        <w:t>сколько милли</w:t>
      </w:r>
      <w:r w:rsidRPr="000E212E">
        <w:rPr>
          <w:rFonts w:ascii="Times New Roman" w:hAnsi="Times New Roman"/>
          <w:sz w:val="28"/>
          <w:szCs w:val="28"/>
        </w:rPr>
        <w:t>о</w:t>
      </w:r>
      <w:r w:rsidRPr="000E212E">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существующей схеме обработки осадков, данный вид загрязнений склад</w:t>
      </w:r>
      <w:r w:rsidRPr="000E212E">
        <w:rPr>
          <w:rFonts w:ascii="Times New Roman" w:hAnsi="Times New Roman" w:cs="Times New Roman"/>
          <w:sz w:val="28"/>
          <w:szCs w:val="28"/>
        </w:rPr>
        <w:t>и</w:t>
      </w:r>
      <w:r w:rsidRPr="000E212E">
        <w:rPr>
          <w:rFonts w:ascii="Times New Roman" w:hAnsi="Times New Roman" w:cs="Times New Roman"/>
          <w:sz w:val="28"/>
          <w:szCs w:val="28"/>
        </w:rPr>
        <w:t>руется на иловых площадках, которые в свою очередь занимают обширную пл</w:t>
      </w:r>
      <w:r w:rsidRPr="000E212E">
        <w:rPr>
          <w:rFonts w:ascii="Times New Roman" w:hAnsi="Times New Roman" w:cs="Times New Roman"/>
          <w:sz w:val="28"/>
          <w:szCs w:val="28"/>
        </w:rPr>
        <w:t>о</w:t>
      </w:r>
      <w:r w:rsidRPr="000E212E">
        <w:rPr>
          <w:rFonts w:ascii="Times New Roman" w:hAnsi="Times New Roman" w:cs="Times New Roman"/>
          <w:sz w:val="28"/>
          <w:szCs w:val="28"/>
        </w:rPr>
        <w:t>щадь и не гарантируют 100% невозможности загрязнения окружающей из-за ут</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чек. Для сокращения площади иловых </w:t>
      </w:r>
      <w:r w:rsidR="00D3517F" w:rsidRPr="000E212E">
        <w:rPr>
          <w:rFonts w:ascii="Times New Roman" w:hAnsi="Times New Roman" w:cs="Times New Roman"/>
          <w:sz w:val="28"/>
          <w:szCs w:val="28"/>
        </w:rPr>
        <w:t>площадок</w:t>
      </w:r>
      <w:r w:rsidRPr="000E212E">
        <w:rPr>
          <w:rFonts w:ascii="Times New Roman" w:hAnsi="Times New Roman" w:cs="Times New Roman"/>
          <w:sz w:val="28"/>
          <w:szCs w:val="28"/>
        </w:rPr>
        <w:t xml:space="preserve"> и предотвращения загрязнения окружающей среды утечками иловой воды рекомендуется </w:t>
      </w:r>
      <w:r w:rsidR="00D3517F" w:rsidRPr="000E212E">
        <w:rPr>
          <w:rFonts w:ascii="Times New Roman" w:hAnsi="Times New Roman" w:cs="Times New Roman"/>
          <w:sz w:val="28"/>
          <w:szCs w:val="28"/>
        </w:rPr>
        <w:t>применять приведе</w:t>
      </w:r>
      <w:r w:rsidR="00D3517F" w:rsidRPr="000E212E">
        <w:rPr>
          <w:rFonts w:ascii="Times New Roman" w:hAnsi="Times New Roman" w:cs="Times New Roman"/>
          <w:sz w:val="28"/>
          <w:szCs w:val="28"/>
        </w:rPr>
        <w:t>н</w:t>
      </w:r>
      <w:r w:rsidR="00D3517F" w:rsidRPr="000E212E">
        <w:rPr>
          <w:rFonts w:ascii="Times New Roman" w:hAnsi="Times New Roman" w:cs="Times New Roman"/>
          <w:sz w:val="28"/>
          <w:szCs w:val="28"/>
        </w:rPr>
        <w:t>ные в данном разделе методы утилизации.</w:t>
      </w:r>
    </w:p>
    <w:p w:rsidR="000527B3" w:rsidRPr="000E212E" w:rsidRDefault="000527B3"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br w:type="page"/>
      </w:r>
    </w:p>
    <w:p w:rsidR="00AD5AA9" w:rsidRPr="000E212E" w:rsidRDefault="00831551" w:rsidP="000E212E">
      <w:pPr>
        <w:pStyle w:val="1"/>
      </w:pPr>
      <w:r w:rsidRPr="000E212E">
        <w:lastRenderedPageBreak/>
        <w:t xml:space="preserve">РАЗДЕЛ </w:t>
      </w:r>
      <w:r w:rsidR="00D55556" w:rsidRPr="000E212E">
        <w:t>6</w:t>
      </w:r>
      <w:r w:rsidR="00AD5AA9" w:rsidRPr="000E212E">
        <w:t xml:space="preserve"> ОЦЕНКА ПОТРЕБНОСТЕЙ В КАПИТАЛЬНЫХ ВЛОЖ</w:t>
      </w:r>
      <w:r w:rsidR="00AD5AA9" w:rsidRPr="000E212E">
        <w:t>Е</w:t>
      </w:r>
      <w:r w:rsidR="00AD5AA9" w:rsidRPr="000E212E">
        <w:t>НИЯХ В СТРОИТЕЛЬСТВО, РЕКОНСТРУКЦИЮ И МОДЕРНИЗАЦИЮ ОБЪЕКТОВ ЦЕНТРАЛ</w:t>
      </w:r>
      <w:r w:rsidR="00BA1341" w:rsidRPr="000E212E">
        <w:t>ИЗОВАННОЙ СИСТЕМЫ ВОДООТВЕДЕНИЯ</w:t>
      </w:r>
    </w:p>
    <w:p w:rsidR="00422199"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настоящее время для системы централизованной канализации существуют следующие основные категории затрат на реконструкцию и модернизацию:</w:t>
      </w:r>
    </w:p>
    <w:p w:rsidR="00422199"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восстановление аварийных участков трубопроводов, требующих замены;</w:t>
      </w:r>
    </w:p>
    <w:p w:rsidR="003608A3"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3608A3" w:rsidRPr="000E212E">
        <w:rPr>
          <w:rFonts w:ascii="Times New Roman" w:hAnsi="Times New Roman" w:cs="Times New Roman"/>
          <w:sz w:val="28"/>
          <w:szCs w:val="28"/>
        </w:rPr>
        <w:t>восстановление, реконструкция и наладка работоспособности комплекса существующих очистных сооружений канализации;</w:t>
      </w:r>
    </w:p>
    <w:p w:rsidR="00422199" w:rsidRPr="000E212E" w:rsidRDefault="003608A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422199"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прокладка новых канализационных сетей в неканализованных районах </w:t>
      </w:r>
      <w:r w:rsidR="00B168F8" w:rsidRPr="000E212E">
        <w:rPr>
          <w:rFonts w:ascii="Times New Roman" w:hAnsi="Times New Roman" w:cs="Times New Roman"/>
          <w:sz w:val="28"/>
          <w:szCs w:val="28"/>
        </w:rPr>
        <w:t>п</w:t>
      </w:r>
      <w:r w:rsidR="00B168F8" w:rsidRPr="000E212E">
        <w:rPr>
          <w:rFonts w:ascii="Times New Roman" w:hAnsi="Times New Roman" w:cs="Times New Roman"/>
          <w:sz w:val="28"/>
          <w:szCs w:val="28"/>
        </w:rPr>
        <w:t>о</w:t>
      </w:r>
      <w:r w:rsidR="00B168F8" w:rsidRPr="000E212E">
        <w:rPr>
          <w:rFonts w:ascii="Times New Roman" w:hAnsi="Times New Roman" w:cs="Times New Roman"/>
          <w:sz w:val="28"/>
          <w:szCs w:val="28"/>
        </w:rPr>
        <w:t xml:space="preserve">селка </w:t>
      </w:r>
      <w:r w:rsidR="00B00D40">
        <w:rPr>
          <w:rFonts w:ascii="Times New Roman" w:hAnsi="Times New Roman" w:cs="Times New Roman"/>
          <w:sz w:val="28"/>
          <w:szCs w:val="28"/>
        </w:rPr>
        <w:t>городского</w:t>
      </w:r>
      <w:r w:rsidR="00B168F8" w:rsidRPr="000E212E">
        <w:rPr>
          <w:rFonts w:ascii="Times New Roman" w:hAnsi="Times New Roman" w:cs="Times New Roman"/>
          <w:sz w:val="28"/>
          <w:szCs w:val="28"/>
        </w:rPr>
        <w:t xml:space="preserve"> типа</w:t>
      </w:r>
      <w:r w:rsidRPr="000E212E">
        <w:rPr>
          <w:rFonts w:ascii="Times New Roman" w:hAnsi="Times New Roman" w:cs="Times New Roman"/>
          <w:sz w:val="28"/>
          <w:szCs w:val="28"/>
        </w:rPr>
        <w:t>;</w:t>
      </w:r>
    </w:p>
    <w:p w:rsidR="003608A3" w:rsidRPr="000E212E" w:rsidRDefault="003608A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увеличение производительности комплекса существующих очистных с</w:t>
      </w:r>
      <w:r w:rsidRPr="000E212E">
        <w:rPr>
          <w:rFonts w:ascii="Times New Roman" w:hAnsi="Times New Roman" w:cs="Times New Roman"/>
          <w:sz w:val="28"/>
          <w:szCs w:val="28"/>
        </w:rPr>
        <w:t>о</w:t>
      </w:r>
      <w:r w:rsidRPr="000E212E">
        <w:rPr>
          <w:rFonts w:ascii="Times New Roman" w:hAnsi="Times New Roman" w:cs="Times New Roman"/>
          <w:sz w:val="28"/>
          <w:szCs w:val="28"/>
        </w:rPr>
        <w:t>оружений канализации.</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E212E">
        <w:rPr>
          <w:rFonts w:ascii="Times New Roman" w:hAnsi="Times New Roman" w:cs="Times New Roman"/>
          <w:sz w:val="28"/>
          <w:szCs w:val="28"/>
        </w:rPr>
        <w:t>о</w:t>
      </w:r>
      <w:r w:rsidRPr="000E212E">
        <w:rPr>
          <w:rFonts w:ascii="Times New Roman" w:hAnsi="Times New Roman" w:cs="Times New Roman"/>
          <w:sz w:val="28"/>
          <w:szCs w:val="28"/>
        </w:rPr>
        <w:t>ставляющая в тарифе. По отраслевым методикам расчета себестоимости в вод</w:t>
      </w:r>
      <w:r w:rsidRPr="000E212E">
        <w:rPr>
          <w:rFonts w:ascii="Times New Roman" w:hAnsi="Times New Roman" w:cs="Times New Roman"/>
          <w:sz w:val="28"/>
          <w:szCs w:val="28"/>
        </w:rPr>
        <w:t>о</w:t>
      </w:r>
      <w:r w:rsidRPr="000E212E">
        <w:rPr>
          <w:rFonts w:ascii="Times New Roman" w:hAnsi="Times New Roman" w:cs="Times New Roman"/>
          <w:sz w:val="28"/>
          <w:szCs w:val="28"/>
        </w:rPr>
        <w:t>обеспечении инвестиционная составляющая рассчитывается как часть прибыли и выделяется отдельной строкой, отдельно от общей прибыли.</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E212E">
        <w:rPr>
          <w:rFonts w:ascii="Times New Roman" w:hAnsi="Times New Roman" w:cs="Times New Roman"/>
          <w:sz w:val="28"/>
          <w:szCs w:val="28"/>
        </w:rPr>
        <w:t>е</w:t>
      </w:r>
      <w:r w:rsidRPr="000E212E">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E212E">
        <w:rPr>
          <w:rFonts w:ascii="Times New Roman" w:hAnsi="Times New Roman" w:cs="Times New Roman"/>
          <w:sz w:val="28"/>
          <w:szCs w:val="28"/>
        </w:rPr>
        <w:t>и</w:t>
      </w:r>
      <w:r w:rsidRPr="000E212E">
        <w:rPr>
          <w:rFonts w:ascii="Times New Roman" w:hAnsi="Times New Roman" w:cs="Times New Roman"/>
          <w:sz w:val="28"/>
          <w:szCs w:val="28"/>
        </w:rPr>
        <w:t>ций по соответствующим периодам, нецелесообразно.</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Профильному региональному ведомству, отвечающему за установление т</w:t>
      </w:r>
      <w:r w:rsidRPr="000E212E">
        <w:rPr>
          <w:rFonts w:ascii="Times New Roman" w:hAnsi="Times New Roman" w:cs="Times New Roman"/>
          <w:sz w:val="28"/>
          <w:szCs w:val="28"/>
        </w:rPr>
        <w:t>а</w:t>
      </w:r>
      <w:r w:rsidRPr="000E212E">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Вся совокупность сравнительно-аналитических показателей инвестиционных проектов подразделяется на три группы. </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E212E">
        <w:rPr>
          <w:rFonts w:ascii="Times New Roman" w:eastAsia="Times New Roman" w:hAnsi="Times New Roman" w:cs="Times New Roman"/>
          <w:sz w:val="28"/>
          <w:szCs w:val="28"/>
          <w:lang w:eastAsia="ru-RU"/>
        </w:rPr>
        <w:t>ь</w:t>
      </w:r>
      <w:r w:rsidRPr="000E212E">
        <w:rPr>
          <w:rFonts w:ascii="Times New Roman" w:eastAsia="Times New Roman" w:hAnsi="Times New Roman" w:cs="Times New Roman"/>
          <w:sz w:val="28"/>
          <w:szCs w:val="28"/>
          <w:lang w:eastAsia="ru-RU"/>
        </w:rPr>
        <w:t>ность предприятия. Они называются показателями производственной эффекти</w:t>
      </w:r>
      <w:r w:rsidRPr="000E212E">
        <w:rPr>
          <w:rFonts w:ascii="Times New Roman" w:eastAsia="Times New Roman" w:hAnsi="Times New Roman" w:cs="Times New Roman"/>
          <w:sz w:val="28"/>
          <w:szCs w:val="28"/>
          <w:lang w:eastAsia="ru-RU"/>
        </w:rPr>
        <w:t>в</w:t>
      </w:r>
      <w:r w:rsidRPr="000E212E">
        <w:rPr>
          <w:rFonts w:ascii="Times New Roman" w:eastAsia="Times New Roman" w:hAnsi="Times New Roman" w:cs="Times New Roman"/>
          <w:sz w:val="28"/>
          <w:szCs w:val="28"/>
          <w:lang w:eastAsia="ru-RU"/>
        </w:rPr>
        <w:t>ности инвестиционных проектов.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Во вторую группу включены показатели, называемые показателями фина</w:t>
      </w:r>
      <w:r w:rsidRPr="000E212E">
        <w:rPr>
          <w:rFonts w:ascii="Times New Roman" w:eastAsia="Times New Roman" w:hAnsi="Times New Roman" w:cs="Times New Roman"/>
          <w:sz w:val="28"/>
          <w:szCs w:val="28"/>
          <w:lang w:eastAsia="ru-RU"/>
        </w:rPr>
        <w:t>н</w:t>
      </w:r>
      <w:r w:rsidRPr="000E212E">
        <w:rPr>
          <w:rFonts w:ascii="Times New Roman" w:eastAsia="Times New Roman" w:hAnsi="Times New Roman" w:cs="Times New Roman"/>
          <w:sz w:val="28"/>
          <w:szCs w:val="28"/>
          <w:lang w:eastAsia="ru-RU"/>
        </w:rPr>
        <w:t>совой эффективности инвестиционных проектов.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зателями экономической эффективности.</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E212E">
        <w:rPr>
          <w:rFonts w:ascii="Times New Roman" w:eastAsia="Times New Roman" w:hAnsi="Times New Roman" w:cs="Times New Roman"/>
          <w:sz w:val="28"/>
          <w:szCs w:val="28"/>
          <w:lang w:eastAsia="ru-RU"/>
        </w:rPr>
        <w:t>р</w:t>
      </w:r>
      <w:r w:rsidRPr="000E212E">
        <w:rPr>
          <w:rFonts w:ascii="Times New Roman" w:eastAsia="Times New Roman" w:hAnsi="Times New Roman" w:cs="Times New Roman"/>
          <w:sz w:val="28"/>
          <w:szCs w:val="28"/>
          <w:lang w:eastAsia="ru-RU"/>
        </w:rPr>
        <w:t>сов; энергосбережение; усовершенствование технологии; внедрение средств м</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t>ханизации и автоматизации производства; совершенствование способов орган</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7A6332" w:rsidRPr="000E212E" w:rsidRDefault="007A6332" w:rsidP="00B168F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 </w:t>
      </w:r>
    </w:p>
    <w:p w:rsidR="007A6332" w:rsidRPr="000E212E" w:rsidRDefault="007A6332" w:rsidP="006D25C6">
      <w:pPr>
        <w:spacing w:after="0" w:line="360" w:lineRule="auto"/>
        <w:ind w:firstLine="567"/>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831551" w:rsidP="000E212E">
      <w:pPr>
        <w:pStyle w:val="1"/>
      </w:pPr>
      <w:r w:rsidRPr="000E212E">
        <w:lastRenderedPageBreak/>
        <w:t>РАЗДЕЛ</w:t>
      </w:r>
      <w:r w:rsidR="00AD5AA9" w:rsidRPr="000E212E">
        <w:t xml:space="preserve"> </w:t>
      </w:r>
      <w:r w:rsidR="00D55556" w:rsidRPr="000E212E">
        <w:t>7</w:t>
      </w:r>
      <w:r w:rsidR="00AD5AA9" w:rsidRPr="000E212E">
        <w:t xml:space="preserve"> ЦЕЛЕВЫЕ ПОКАЗАТЕЛИ РАЗВИТИЯ ЦЕНТРАЛИЗ</w:t>
      </w:r>
      <w:r w:rsidR="00AD5AA9" w:rsidRPr="000E212E">
        <w:t>О</w:t>
      </w:r>
      <w:r w:rsidR="00BA1341" w:rsidRPr="000E212E">
        <w:t>ВАННОЙ СИСТЕМЫ ВОДООТВЕДЕНИЯ</w:t>
      </w:r>
    </w:p>
    <w:p w:rsidR="00B168F8" w:rsidRPr="000E212E" w:rsidRDefault="00B168F8" w:rsidP="006D25C6">
      <w:pPr>
        <w:pStyle w:val="2"/>
        <w:rPr>
          <w:szCs w:val="28"/>
        </w:rPr>
      </w:pPr>
    </w:p>
    <w:p w:rsidR="00B168F8" w:rsidRPr="000E212E" w:rsidRDefault="00B168F8" w:rsidP="00B168F8">
      <w:pPr>
        <w:pStyle w:val="2"/>
        <w:rPr>
          <w:szCs w:val="28"/>
        </w:rPr>
      </w:pPr>
      <w:r w:rsidRPr="000E212E">
        <w:rPr>
          <w:szCs w:val="28"/>
        </w:rPr>
        <w:t>7.1 Показатели надежности и бесперебойности водоотведения</w:t>
      </w:r>
    </w:p>
    <w:p w:rsidR="00B168F8" w:rsidRPr="000E212E" w:rsidRDefault="00B168F8" w:rsidP="00B168F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надежности и бесперебойности водоотведения заказчиком не предоставлена.</w:t>
      </w:r>
    </w:p>
    <w:p w:rsidR="00B168F8" w:rsidRPr="000E212E" w:rsidRDefault="00B168F8" w:rsidP="00B168F8">
      <w:pPr>
        <w:pStyle w:val="2"/>
        <w:rPr>
          <w:szCs w:val="28"/>
        </w:rPr>
      </w:pPr>
      <w:r w:rsidRPr="000E212E">
        <w:rPr>
          <w:szCs w:val="28"/>
        </w:rPr>
        <w:t>7.2 Показатели качества обслуживания абонентов</w:t>
      </w:r>
    </w:p>
    <w:p w:rsidR="00B168F8" w:rsidRPr="000E212E" w:rsidRDefault="00B168F8" w:rsidP="00B168F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качества обслуживания абонентов отсутствует.</w:t>
      </w:r>
    </w:p>
    <w:p w:rsidR="00B168F8" w:rsidRPr="000E212E" w:rsidRDefault="00B168F8" w:rsidP="00B168F8">
      <w:pPr>
        <w:pStyle w:val="2"/>
        <w:rPr>
          <w:szCs w:val="28"/>
        </w:rPr>
      </w:pPr>
      <w:r w:rsidRPr="000E212E">
        <w:rPr>
          <w:szCs w:val="28"/>
        </w:rPr>
        <w:t>7.3 Показатели качества очистки воды</w:t>
      </w:r>
    </w:p>
    <w:p w:rsidR="00B168F8" w:rsidRPr="000E212E" w:rsidRDefault="00006192" w:rsidP="00B168F8">
      <w:pPr>
        <w:pStyle w:val="39"/>
        <w:shd w:val="clear" w:color="auto" w:fill="auto"/>
        <w:spacing w:line="360" w:lineRule="auto"/>
        <w:ind w:firstLine="567"/>
        <w:contextualSpacing/>
        <w:jc w:val="both"/>
        <w:rPr>
          <w:sz w:val="28"/>
          <w:szCs w:val="28"/>
        </w:rPr>
      </w:pPr>
      <w:r>
        <w:rPr>
          <w:sz w:val="28"/>
          <w:szCs w:val="28"/>
        </w:rPr>
        <w:t>Проектируемые</w:t>
      </w:r>
      <w:r w:rsidR="00B168F8" w:rsidRPr="000E212E">
        <w:rPr>
          <w:sz w:val="28"/>
          <w:szCs w:val="28"/>
        </w:rPr>
        <w:t xml:space="preserve"> очистные сооружения должны гарантировать обеспечение качества очищенных сточных вод, удовлетворяющих нормативным требованиям. Необходимо производить отбор проб и лабораторные исследования на соответс</w:t>
      </w:r>
      <w:r w:rsidR="00B168F8" w:rsidRPr="000E212E">
        <w:rPr>
          <w:sz w:val="28"/>
          <w:szCs w:val="28"/>
        </w:rPr>
        <w:t>т</w:t>
      </w:r>
      <w:r w:rsidR="00B168F8" w:rsidRPr="000E212E">
        <w:rPr>
          <w:sz w:val="28"/>
          <w:szCs w:val="28"/>
        </w:rPr>
        <w:t>вие показателей, приведенных в таблице 7.1, очищенных сточных вод нормати</w:t>
      </w:r>
      <w:r w:rsidR="00B168F8" w:rsidRPr="000E212E">
        <w:rPr>
          <w:sz w:val="28"/>
          <w:szCs w:val="28"/>
        </w:rPr>
        <w:t>в</w:t>
      </w:r>
      <w:r w:rsidR="00B168F8" w:rsidRPr="000E212E">
        <w:rPr>
          <w:sz w:val="28"/>
          <w:szCs w:val="28"/>
        </w:rPr>
        <w:t>ным требованиям.</w:t>
      </w:r>
    </w:p>
    <w:p w:rsidR="00B168F8" w:rsidRPr="000E212E" w:rsidRDefault="00B168F8" w:rsidP="00B168F8">
      <w:pPr>
        <w:pStyle w:val="39"/>
        <w:shd w:val="clear" w:color="auto" w:fill="auto"/>
        <w:spacing w:line="360" w:lineRule="auto"/>
        <w:ind w:firstLine="567"/>
        <w:jc w:val="both"/>
        <w:rPr>
          <w:sz w:val="28"/>
          <w:szCs w:val="28"/>
        </w:rPr>
      </w:pPr>
    </w:p>
    <w:p w:rsidR="00B168F8" w:rsidRPr="000E212E" w:rsidRDefault="00B168F8" w:rsidP="00B168F8">
      <w:pPr>
        <w:pStyle w:val="39"/>
        <w:shd w:val="clear" w:color="auto" w:fill="auto"/>
        <w:spacing w:line="360" w:lineRule="auto"/>
        <w:ind w:firstLine="567"/>
        <w:jc w:val="both"/>
        <w:rPr>
          <w:sz w:val="28"/>
          <w:szCs w:val="28"/>
        </w:rPr>
      </w:pPr>
      <w:r w:rsidRPr="000E212E">
        <w:rPr>
          <w:sz w:val="28"/>
          <w:szCs w:val="28"/>
        </w:rPr>
        <w:t>Таблица 7.1 − Концентрация загрязнений сточных вод</w:t>
      </w:r>
    </w:p>
    <w:tbl>
      <w:tblPr>
        <w:tblW w:w="0" w:type="auto"/>
        <w:jc w:val="center"/>
        <w:tblLayout w:type="fixed"/>
        <w:tblCellMar>
          <w:left w:w="10" w:type="dxa"/>
          <w:right w:w="10" w:type="dxa"/>
        </w:tblCellMar>
        <w:tblLook w:val="04A0"/>
      </w:tblPr>
      <w:tblGrid>
        <w:gridCol w:w="3361"/>
        <w:gridCol w:w="2068"/>
        <w:gridCol w:w="2024"/>
      </w:tblGrid>
      <w:tr w:rsidR="00B168F8" w:rsidRPr="000E212E" w:rsidTr="00850F42">
        <w:trPr>
          <w:trHeight w:val="387"/>
          <w:jc w:val="center"/>
        </w:trPr>
        <w:tc>
          <w:tcPr>
            <w:tcW w:w="3361"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jc w:val="center"/>
            </w:pPr>
            <w:r w:rsidRPr="000E212E">
              <w:t>Показатели</w:t>
            </w:r>
          </w:p>
        </w:tc>
        <w:tc>
          <w:tcPr>
            <w:tcW w:w="4092"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jc w:val="center"/>
            </w:pPr>
            <w:r w:rsidRPr="000E212E">
              <w:t>Концентрация загрязнений сточных вод, мг/дм</w:t>
            </w:r>
            <w:r w:rsidRPr="000E212E">
              <w:rPr>
                <w:vertAlign w:val="superscript"/>
              </w:rPr>
              <w:t>3</w:t>
            </w:r>
          </w:p>
        </w:tc>
      </w:tr>
      <w:tr w:rsidR="00B168F8" w:rsidRPr="000E212E" w:rsidTr="00850F42">
        <w:trPr>
          <w:trHeight w:hRule="exact" w:val="575"/>
          <w:jc w:val="center"/>
        </w:trPr>
        <w:tc>
          <w:tcPr>
            <w:tcW w:w="3361"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after="0" w:line="240" w:lineRule="auto"/>
              <w:jc w:val="center"/>
              <w:rPr>
                <w:rFonts w:ascii="Times New Roman" w:hAnsi="Times New Roman" w:cs="Times New Roman"/>
              </w:rPr>
            </w:pPr>
          </w:p>
        </w:tc>
        <w:tc>
          <w:tcPr>
            <w:tcW w:w="2068" w:type="dxa"/>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pacing w:line="240" w:lineRule="auto"/>
              <w:contextualSpacing/>
              <w:jc w:val="center"/>
              <w:rPr>
                <w:sz w:val="24"/>
                <w:szCs w:val="24"/>
              </w:rPr>
            </w:pPr>
            <w:r w:rsidRPr="000E212E">
              <w:rPr>
                <w:sz w:val="24"/>
                <w:szCs w:val="24"/>
              </w:rPr>
              <w:t xml:space="preserve">нормативно </w:t>
            </w:r>
          </w:p>
          <w:p w:rsidR="00B168F8" w:rsidRPr="000E212E" w:rsidRDefault="00B168F8" w:rsidP="00850F42">
            <w:pPr>
              <w:pStyle w:val="94"/>
              <w:spacing w:line="240" w:lineRule="auto"/>
              <w:contextualSpacing/>
              <w:jc w:val="center"/>
              <w:rPr>
                <w:b/>
                <w:sz w:val="24"/>
                <w:szCs w:val="24"/>
              </w:rPr>
            </w:pPr>
            <w:r w:rsidRPr="000E212E">
              <w:rPr>
                <w:sz w:val="24"/>
                <w:szCs w:val="24"/>
              </w:rPr>
              <w:t>допустимый сброс</w:t>
            </w:r>
          </w:p>
        </w:tc>
        <w:tc>
          <w:tcPr>
            <w:tcW w:w="2024" w:type="dxa"/>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contextualSpacing/>
              <w:jc w:val="center"/>
              <w:rPr>
                <w:sz w:val="24"/>
                <w:szCs w:val="24"/>
              </w:rPr>
            </w:pPr>
            <w:r w:rsidRPr="000E212E">
              <w:rPr>
                <w:sz w:val="24"/>
                <w:szCs w:val="24"/>
              </w:rPr>
              <w:t xml:space="preserve">временно </w:t>
            </w:r>
          </w:p>
          <w:p w:rsidR="00B168F8" w:rsidRPr="000E212E" w:rsidRDefault="00B168F8" w:rsidP="00850F42">
            <w:pPr>
              <w:pStyle w:val="94"/>
              <w:shd w:val="clear" w:color="auto" w:fill="auto"/>
              <w:spacing w:line="240" w:lineRule="auto"/>
              <w:contextualSpacing/>
              <w:jc w:val="center"/>
              <w:rPr>
                <w:b/>
                <w:sz w:val="24"/>
                <w:szCs w:val="24"/>
              </w:rPr>
            </w:pPr>
            <w:r w:rsidRPr="000E212E">
              <w:rPr>
                <w:sz w:val="24"/>
                <w:szCs w:val="24"/>
              </w:rPr>
              <w:t>согласованный сброс</w:t>
            </w:r>
          </w:p>
        </w:tc>
      </w:tr>
      <w:tr w:rsidR="00B168F8" w:rsidRPr="000E212E" w:rsidTr="00850F42">
        <w:trPr>
          <w:trHeight w:hRule="exact" w:val="340"/>
          <w:jc w:val="center"/>
        </w:trPr>
        <w:tc>
          <w:tcPr>
            <w:tcW w:w="3361"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 Взвешенные вещества</w:t>
            </w:r>
          </w:p>
        </w:tc>
        <w:tc>
          <w:tcPr>
            <w:tcW w:w="2068"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5,0</w:t>
            </w:r>
          </w:p>
        </w:tc>
        <w:tc>
          <w:tcPr>
            <w:tcW w:w="2024"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6,7</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2. ХПК</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15,0</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3. БПК</w:t>
            </w:r>
            <w:r w:rsidRPr="000E212E">
              <w:rPr>
                <w:sz w:val="22"/>
                <w:szCs w:val="22"/>
                <w:vertAlign w:val="subscript"/>
              </w:rPr>
              <w:t>5</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2,0</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7,4</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4. Азот аммонийных солей</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0,4</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14,3</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5. Нитриты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tabs>
                <w:tab w:val="left" w:pos="1579"/>
              </w:tabs>
              <w:spacing w:line="240" w:lineRule="auto"/>
              <w:ind w:right="694"/>
              <w:contextualSpacing/>
              <w:jc w:val="right"/>
              <w:rPr>
                <w:sz w:val="24"/>
                <w:szCs w:val="24"/>
              </w:rPr>
            </w:pPr>
            <w:r w:rsidRPr="000E212E">
              <w:rPr>
                <w:sz w:val="24"/>
                <w:szCs w:val="24"/>
              </w:rPr>
              <w:t>0,02</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0,1</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6. Нитраты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0,3</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0,3</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7. Фосфаты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0,2</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1,2</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8. СПАВ</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0,1</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0,2</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9. Хлориды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16,6</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10. Сульфаты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18,4</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11. Нефтепродукты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0,5</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12. Сухой остаток</w:t>
            </w:r>
          </w:p>
        </w:tc>
        <w:tc>
          <w:tcPr>
            <w:tcW w:w="2068"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74,0</w:t>
            </w:r>
          </w:p>
        </w:tc>
        <w:tc>
          <w:tcPr>
            <w:tcW w:w="2024"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bl>
    <w:p w:rsidR="00B168F8" w:rsidRPr="000E212E" w:rsidRDefault="00B168F8" w:rsidP="00B168F8">
      <w:pPr>
        <w:pStyle w:val="39"/>
        <w:shd w:val="clear" w:color="auto" w:fill="auto"/>
        <w:spacing w:line="360" w:lineRule="auto"/>
        <w:ind w:firstLine="567"/>
        <w:jc w:val="both"/>
        <w:rPr>
          <w:sz w:val="28"/>
          <w:szCs w:val="28"/>
        </w:rPr>
      </w:pPr>
    </w:p>
    <w:p w:rsidR="00B168F8" w:rsidRPr="000E212E" w:rsidRDefault="00B168F8" w:rsidP="00B168F8">
      <w:pPr>
        <w:pStyle w:val="2"/>
        <w:rPr>
          <w:szCs w:val="28"/>
        </w:rPr>
      </w:pPr>
      <w:r w:rsidRPr="000E212E">
        <w:rPr>
          <w:szCs w:val="28"/>
        </w:rPr>
        <w:lastRenderedPageBreak/>
        <w:t>7.4  Показатели эффективности использования ресурсов при транспо</w:t>
      </w:r>
      <w:r w:rsidRPr="000E212E">
        <w:rPr>
          <w:szCs w:val="28"/>
        </w:rPr>
        <w:t>р</w:t>
      </w:r>
      <w:r w:rsidRPr="000E212E">
        <w:rPr>
          <w:szCs w:val="28"/>
        </w:rPr>
        <w:t>тировке сточных вод</w:t>
      </w:r>
    </w:p>
    <w:p w:rsidR="00B168F8" w:rsidRPr="000E212E" w:rsidRDefault="00B168F8" w:rsidP="00B168F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B168F8" w:rsidRPr="000E212E" w:rsidRDefault="00B168F8" w:rsidP="00B168F8">
      <w:pPr>
        <w:pStyle w:val="2"/>
        <w:rPr>
          <w:szCs w:val="28"/>
        </w:rPr>
      </w:pPr>
      <w:r w:rsidRPr="000E212E">
        <w:rPr>
          <w:szCs w:val="28"/>
        </w:rPr>
        <w:t>7.5  Соотношение цены реализации мероприятий инвестиционной пр</w:t>
      </w:r>
      <w:r w:rsidRPr="000E212E">
        <w:rPr>
          <w:szCs w:val="28"/>
        </w:rPr>
        <w:t>о</w:t>
      </w:r>
      <w:r w:rsidRPr="000E212E">
        <w:rPr>
          <w:szCs w:val="28"/>
        </w:rPr>
        <w:t>граммы и их эффективности – улучшение качества очистки сточных вод</w:t>
      </w:r>
    </w:p>
    <w:p w:rsidR="00B168F8" w:rsidRPr="000E212E" w:rsidRDefault="00B168F8" w:rsidP="00B168F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0E212E">
        <w:rPr>
          <w:rFonts w:ascii="Times New Roman" w:hAnsi="Times New Roman" w:cs="Times New Roman"/>
          <w:sz w:val="28"/>
          <w:szCs w:val="28"/>
        </w:rPr>
        <w:t>д</w:t>
      </w:r>
      <w:r w:rsidRPr="000E212E">
        <w:rPr>
          <w:rFonts w:ascii="Times New Roman" w:hAnsi="Times New Roman" w:cs="Times New Roman"/>
          <w:sz w:val="28"/>
          <w:szCs w:val="28"/>
        </w:rPr>
        <w:t>ставляется возможным.</w:t>
      </w:r>
    </w:p>
    <w:p w:rsidR="00B168F8" w:rsidRPr="000E212E" w:rsidRDefault="00B168F8" w:rsidP="00B168F8">
      <w:pPr>
        <w:pStyle w:val="2"/>
        <w:rPr>
          <w:szCs w:val="28"/>
        </w:rPr>
      </w:pPr>
      <w:r w:rsidRPr="000E212E">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68F8" w:rsidRPr="000E212E" w:rsidRDefault="00B168F8" w:rsidP="00B168F8">
      <w:pPr>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Информация о показателях, установленных федеральным органом исполн</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тельной власти, осуществляющим функции по выработке государственной пол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p>
    <w:p w:rsidR="00B168F8" w:rsidRPr="000E212E" w:rsidRDefault="00B168F8" w:rsidP="00B168F8">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F61EE3" w:rsidP="000E212E">
      <w:pPr>
        <w:pStyle w:val="1"/>
      </w:pPr>
      <w:r w:rsidRPr="000E212E">
        <w:lastRenderedPageBreak/>
        <w:t>РАЗДЕЛ</w:t>
      </w:r>
      <w:r w:rsidR="00AD5AA9" w:rsidRPr="000E212E">
        <w:t xml:space="preserve"> </w:t>
      </w:r>
      <w:r w:rsidR="00D55556" w:rsidRPr="000E212E">
        <w:t>8</w:t>
      </w:r>
      <w:r w:rsidR="00AD5AA9" w:rsidRPr="000E212E">
        <w:t xml:space="preserve"> </w:t>
      </w:r>
      <w:r w:rsidR="001732FD" w:rsidRPr="000E212E">
        <w:t>ПЕРЕЧЕНЬ ВЫЯВЛЕННЫХ БЕСХОЗЯЙНЫХ ОБЪЕКТОВ</w:t>
      </w:r>
      <w:r w:rsidR="00AD5AA9" w:rsidRPr="000E212E">
        <w:t xml:space="preserve"> </w:t>
      </w:r>
      <w:r w:rsidR="001732FD" w:rsidRPr="000E212E">
        <w:t>ЦЕНТРАЛИЗОВАННОЙ</w:t>
      </w:r>
      <w:r w:rsidR="00AD5AA9" w:rsidRPr="000E212E">
        <w:t xml:space="preserve"> </w:t>
      </w:r>
      <w:r w:rsidR="001732FD" w:rsidRPr="000E212E">
        <w:t>СИСТЕМЫ</w:t>
      </w:r>
      <w:r w:rsidR="00AD5AA9" w:rsidRPr="000E212E">
        <w:t xml:space="preserve"> </w:t>
      </w:r>
      <w:r w:rsidR="001732FD" w:rsidRPr="000E212E">
        <w:t>ВОДООТВЕДЕНИЯ</w:t>
      </w:r>
      <w:r w:rsidR="00AD5AA9" w:rsidRPr="000E212E">
        <w:t xml:space="preserve"> (</w:t>
      </w:r>
      <w:r w:rsidR="00DF0750" w:rsidRPr="000E212E">
        <w:t>В СЛУЧАЕ ИХ ВВЫЯВЛЕНИЯ) И ПЕРЕЧЕНЬ ОРГАНИЗАЦИЙ, УП</w:t>
      </w:r>
      <w:r w:rsidR="00BA1341" w:rsidRPr="000E212E">
        <w:t>ОЛНОМОЧЕННЫХ НА ИХ ЭКСПЛУАТАЦИЮ</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0E212E">
        <w:rPr>
          <w:rFonts w:ascii="Times New Roman" w:hAnsi="Times New Roman" w:cs="Times New Roman"/>
          <w:bCs/>
          <w:sz w:val="28"/>
          <w:szCs w:val="28"/>
        </w:rPr>
        <w:t>е</w:t>
      </w:r>
      <w:r w:rsidRPr="000E212E">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0E212E">
        <w:rPr>
          <w:rFonts w:ascii="Times New Roman" w:hAnsi="Times New Roman" w:cs="Times New Roman"/>
          <w:bCs/>
          <w:sz w:val="28"/>
          <w:szCs w:val="28"/>
        </w:rPr>
        <w:t>б</w:t>
      </w:r>
      <w:r w:rsidRPr="000E212E">
        <w:rPr>
          <w:rFonts w:ascii="Times New Roman" w:hAnsi="Times New Roman" w:cs="Times New Roman"/>
          <w:bCs/>
          <w:sz w:val="28"/>
          <w:szCs w:val="28"/>
        </w:rPr>
        <w:t>жение и (или) водоотведение, эксплуатация таких объектов осуществляется г</w:t>
      </w:r>
      <w:r w:rsidRPr="000E212E">
        <w:rPr>
          <w:rFonts w:ascii="Times New Roman" w:hAnsi="Times New Roman" w:cs="Times New Roman"/>
          <w:bCs/>
          <w:sz w:val="28"/>
          <w:szCs w:val="28"/>
        </w:rPr>
        <w:t>а</w:t>
      </w:r>
      <w:r w:rsidRPr="000E212E">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0E212E">
        <w:rPr>
          <w:rFonts w:ascii="Times New Roman" w:hAnsi="Times New Roman" w:cs="Times New Roman"/>
          <w:bCs/>
          <w:sz w:val="28"/>
          <w:szCs w:val="28"/>
        </w:rPr>
        <w:t>н</w:t>
      </w:r>
      <w:r w:rsidRPr="000E212E">
        <w:rPr>
          <w:rFonts w:ascii="Times New Roman" w:hAnsi="Times New Roman" w:cs="Times New Roman"/>
          <w:bCs/>
          <w:sz w:val="28"/>
          <w:szCs w:val="28"/>
        </w:rPr>
        <w:t>ным бесхозяйным объектам (в случае выявления бесхозяйных объектов централ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зованных систем горячего водоснабжения или в случае, если гарантирующая о</w:t>
      </w:r>
      <w:r w:rsidRPr="000E212E">
        <w:rPr>
          <w:rFonts w:ascii="Times New Roman" w:hAnsi="Times New Roman" w:cs="Times New Roman"/>
          <w:bCs/>
          <w:sz w:val="28"/>
          <w:szCs w:val="28"/>
        </w:rPr>
        <w:t>р</w:t>
      </w:r>
      <w:r w:rsidRPr="000E212E">
        <w:rPr>
          <w:rFonts w:ascii="Times New Roman" w:hAnsi="Times New Roman" w:cs="Times New Roman"/>
          <w:bCs/>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sidR="00B00D40">
        <w:rPr>
          <w:rFonts w:ascii="Times New Roman" w:hAnsi="Times New Roman" w:cs="Times New Roman"/>
          <w:bCs/>
          <w:sz w:val="28"/>
          <w:szCs w:val="28"/>
        </w:rPr>
        <w:t>г</w:t>
      </w:r>
      <w:r w:rsidR="00B00D40">
        <w:rPr>
          <w:rFonts w:ascii="Times New Roman" w:hAnsi="Times New Roman" w:cs="Times New Roman"/>
          <w:bCs/>
          <w:sz w:val="28"/>
          <w:szCs w:val="28"/>
        </w:rPr>
        <w:t>о</w:t>
      </w:r>
      <w:r w:rsidR="00B00D40">
        <w:rPr>
          <w:rFonts w:ascii="Times New Roman" w:hAnsi="Times New Roman" w:cs="Times New Roman"/>
          <w:bCs/>
          <w:sz w:val="28"/>
          <w:szCs w:val="28"/>
        </w:rPr>
        <w:t>родского</w:t>
      </w:r>
      <w:r w:rsidRPr="000E212E">
        <w:rPr>
          <w:rFonts w:ascii="Times New Roman" w:hAnsi="Times New Roman" w:cs="Times New Roman"/>
          <w:bCs/>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0E212E">
        <w:rPr>
          <w:rFonts w:ascii="Times New Roman" w:hAnsi="Times New Roman" w:cs="Times New Roman"/>
          <w:bCs/>
          <w:sz w:val="28"/>
          <w:szCs w:val="28"/>
        </w:rPr>
        <w:t>ж</w:t>
      </w:r>
      <w:r w:rsidRPr="000E212E">
        <w:rPr>
          <w:rFonts w:ascii="Times New Roman" w:hAnsi="Times New Roman" w:cs="Times New Roman"/>
          <w:bCs/>
          <w:sz w:val="28"/>
          <w:szCs w:val="28"/>
        </w:rPr>
        <w:t>данским законодательством».</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0E212E">
        <w:rPr>
          <w:rFonts w:ascii="Times New Roman" w:hAnsi="Times New Roman" w:cs="Times New Roman"/>
          <w:bCs/>
          <w:sz w:val="28"/>
          <w:szCs w:val="28"/>
        </w:rPr>
        <w:t>о</w:t>
      </w:r>
      <w:r w:rsidRPr="000E212E">
        <w:rPr>
          <w:rFonts w:ascii="Times New Roman" w:hAnsi="Times New Roman" w:cs="Times New Roman"/>
          <w:bCs/>
          <w:sz w:val="28"/>
          <w:szCs w:val="28"/>
        </w:rPr>
        <w:t>становления Правительства РФ от 17.09.2003г. № 580.</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 xml:space="preserve">Информация о наличии бесхозяйных водоотводящих сетей на территории </w:t>
      </w:r>
      <w:r w:rsidR="002C2A07">
        <w:rPr>
          <w:rFonts w:ascii="Times New Roman" w:hAnsi="Times New Roman" w:cs="Times New Roman"/>
          <w:bCs/>
          <w:sz w:val="28"/>
          <w:szCs w:val="28"/>
        </w:rPr>
        <w:t>посления</w:t>
      </w:r>
      <w:r w:rsidRPr="000E212E">
        <w:rPr>
          <w:rFonts w:ascii="Times New Roman" w:hAnsi="Times New Roman" w:cs="Times New Roman"/>
          <w:bCs/>
          <w:sz w:val="28"/>
          <w:szCs w:val="28"/>
        </w:rPr>
        <w:t xml:space="preserve"> отсутствует.</w:t>
      </w:r>
    </w:p>
    <w:p w:rsidR="00AD5AA9" w:rsidRPr="000E212E" w:rsidRDefault="00AD5AA9" w:rsidP="000E212E">
      <w:pPr>
        <w:pStyle w:val="1"/>
      </w:pPr>
      <w:r w:rsidRPr="000E212E">
        <w:lastRenderedPageBreak/>
        <w:t>ЗАКЛЮЧЕНИЕ</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государственной стратегии Российской Федерации четко определена р</w:t>
      </w:r>
      <w:r w:rsidRPr="000E212E">
        <w:rPr>
          <w:rFonts w:ascii="Times New Roman" w:hAnsi="Times New Roman" w:cs="Times New Roman"/>
          <w:sz w:val="28"/>
          <w:szCs w:val="28"/>
        </w:rPr>
        <w:t>а</w:t>
      </w:r>
      <w:r w:rsidRPr="000E212E">
        <w:rPr>
          <w:rFonts w:ascii="Times New Roman" w:hAnsi="Times New Roman" w:cs="Times New Roman"/>
          <w:sz w:val="28"/>
          <w:szCs w:val="28"/>
        </w:rPr>
        <w:t xml:space="preserve">циональная область применения централизованных и децентрализованных систем водоснабжения и водоотведения. В </w:t>
      </w:r>
      <w:r w:rsidR="00CF58BC">
        <w:rPr>
          <w:rFonts w:ascii="Times New Roman" w:hAnsi="Times New Roman" w:cs="Times New Roman"/>
          <w:sz w:val="28"/>
          <w:szCs w:val="28"/>
        </w:rPr>
        <w:t>поселениях</w:t>
      </w:r>
      <w:r w:rsidRPr="000E212E">
        <w:rPr>
          <w:rFonts w:ascii="Times New Roman" w:hAnsi="Times New Roman" w:cs="Times New Roman"/>
          <w:sz w:val="28"/>
          <w:szCs w:val="28"/>
        </w:rPr>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0E212E">
        <w:rPr>
          <w:rFonts w:ascii="Times New Roman" w:hAnsi="Times New Roman" w:cs="Times New Roman"/>
          <w:sz w:val="28"/>
          <w:szCs w:val="28"/>
        </w:rPr>
        <w:t>п</w:t>
      </w:r>
      <w:r w:rsidRPr="000E212E">
        <w:rPr>
          <w:rFonts w:ascii="Times New Roman" w:hAnsi="Times New Roman" w:cs="Times New Roman"/>
          <w:sz w:val="28"/>
          <w:szCs w:val="28"/>
        </w:rPr>
        <w:t>ных очистных сооружений канализации. При сравнительной оценке водообесп</w:t>
      </w:r>
      <w:r w:rsidRPr="000E212E">
        <w:rPr>
          <w:rFonts w:ascii="Times New Roman" w:hAnsi="Times New Roman" w:cs="Times New Roman"/>
          <w:sz w:val="28"/>
          <w:szCs w:val="28"/>
        </w:rPr>
        <w:t>е</w:t>
      </w:r>
      <w:r w:rsidRPr="000E212E">
        <w:rPr>
          <w:rFonts w:ascii="Times New Roman" w:hAnsi="Times New Roman" w:cs="Times New Roman"/>
          <w:sz w:val="28"/>
          <w:szCs w:val="28"/>
        </w:rPr>
        <w:t>чивающей и водоотводящей безопасности функционирования централизованных и децентрализованных систем необходимо учитывать следующие факторы:</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Style w:val="10"/>
          <w:rFonts w:eastAsiaTheme="minorHAnsi"/>
          <w:b w:val="0"/>
        </w:rPr>
        <w:t>- крупные источники, такие как центральные водозаборные сооружения, м</w:t>
      </w:r>
      <w:r w:rsidRPr="000E212E">
        <w:rPr>
          <w:rStyle w:val="10"/>
          <w:rFonts w:eastAsiaTheme="minorHAnsi"/>
          <w:b w:val="0"/>
        </w:rPr>
        <w:t>о</w:t>
      </w:r>
      <w:r w:rsidRPr="000E212E">
        <w:rPr>
          <w:rFonts w:ascii="Times New Roman" w:hAnsi="Times New Roman" w:cs="Times New Roman"/>
          <w:sz w:val="28"/>
          <w:szCs w:val="28"/>
        </w:rPr>
        <w:t>гут обеспечивать водой должного качества и в необходимом объеме всех потр</w:t>
      </w:r>
      <w:r w:rsidRPr="000E212E">
        <w:rPr>
          <w:rFonts w:ascii="Times New Roman" w:hAnsi="Times New Roman" w:cs="Times New Roman"/>
          <w:sz w:val="28"/>
          <w:szCs w:val="28"/>
        </w:rPr>
        <w:t>е</w:t>
      </w:r>
      <w:r w:rsidRPr="000E212E">
        <w:rPr>
          <w:rFonts w:ascii="Times New Roman" w:hAnsi="Times New Roman" w:cs="Times New Roman"/>
          <w:sz w:val="28"/>
          <w:szCs w:val="28"/>
        </w:rPr>
        <w:t>бителей без снижения показателей качества;</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крупные источники, такие как центральные очистные сооружения канал</w:t>
      </w:r>
      <w:r w:rsidRPr="000E212E">
        <w:rPr>
          <w:rFonts w:ascii="Times New Roman" w:hAnsi="Times New Roman" w:cs="Times New Roman"/>
          <w:sz w:val="28"/>
          <w:szCs w:val="28"/>
        </w:rPr>
        <w:t>и</w:t>
      </w:r>
      <w:r w:rsidRPr="000E212E">
        <w:rPr>
          <w:rFonts w:ascii="Times New Roman" w:hAnsi="Times New Roman" w:cs="Times New Roman"/>
          <w:sz w:val="28"/>
          <w:szCs w:val="28"/>
        </w:rPr>
        <w:t>зации, могут обеспечивать очистку стоков до необходимых показателей для сбр</w:t>
      </w:r>
      <w:r w:rsidRPr="000E212E">
        <w:rPr>
          <w:rFonts w:ascii="Times New Roman" w:hAnsi="Times New Roman" w:cs="Times New Roman"/>
          <w:sz w:val="28"/>
          <w:szCs w:val="28"/>
        </w:rPr>
        <w:t>о</w:t>
      </w:r>
      <w:r w:rsidRPr="000E212E">
        <w:rPr>
          <w:rFonts w:ascii="Times New Roman" w:hAnsi="Times New Roman" w:cs="Times New Roman"/>
          <w:sz w:val="28"/>
          <w:szCs w:val="28"/>
        </w:rPr>
        <w:t>са в водный объект без оказания вредного воздействия на окружающую среду;</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0E212E">
        <w:rPr>
          <w:rFonts w:ascii="Times New Roman" w:hAnsi="Times New Roman" w:cs="Times New Roman"/>
          <w:sz w:val="28"/>
          <w:szCs w:val="28"/>
        </w:rPr>
        <w:t>ж</w:t>
      </w:r>
      <w:r w:rsidRPr="000E212E">
        <w:rPr>
          <w:rFonts w:ascii="Times New Roman" w:hAnsi="Times New Roman" w:cs="Times New Roman"/>
          <w:sz w:val="28"/>
          <w:szCs w:val="28"/>
        </w:rPr>
        <w:t xml:space="preserve">ностью увеличения производительности за счет наличия резервных мощностей; </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источники воды (водозаборные скважины, колонки, к</w:t>
      </w:r>
      <w:r w:rsidRPr="000E212E">
        <w:rPr>
          <w:rFonts w:ascii="Times New Roman" w:hAnsi="Times New Roman" w:cs="Times New Roman"/>
          <w:sz w:val="28"/>
          <w:szCs w:val="28"/>
        </w:rPr>
        <w:t>о</w:t>
      </w:r>
      <w:r w:rsidRPr="000E212E">
        <w:rPr>
          <w:rFonts w:ascii="Times New Roman" w:hAnsi="Times New Roman" w:cs="Times New Roman"/>
          <w:sz w:val="28"/>
          <w:szCs w:val="28"/>
        </w:rPr>
        <w:t>лодцы), работают в условиях, когда вода имеет показатели пригодные для хозя</w:t>
      </w:r>
      <w:r w:rsidRPr="000E212E">
        <w:rPr>
          <w:rFonts w:ascii="Times New Roman" w:hAnsi="Times New Roman" w:cs="Times New Roman"/>
          <w:sz w:val="28"/>
          <w:szCs w:val="28"/>
        </w:rPr>
        <w:t>й</w:t>
      </w:r>
      <w:r w:rsidRPr="000E212E">
        <w:rPr>
          <w:rFonts w:ascii="Times New Roman" w:hAnsi="Times New Roman" w:cs="Times New Roman"/>
          <w:sz w:val="28"/>
          <w:szCs w:val="28"/>
        </w:rPr>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 угрозу здоровью и жизни людей;</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накопители сточных вод (септики) обеспечивают нео</w:t>
      </w:r>
      <w:r w:rsidRPr="000E212E">
        <w:rPr>
          <w:rFonts w:ascii="Times New Roman" w:hAnsi="Times New Roman" w:cs="Times New Roman"/>
          <w:sz w:val="28"/>
          <w:szCs w:val="28"/>
        </w:rPr>
        <w:t>б</w:t>
      </w:r>
      <w:r w:rsidRPr="000E212E">
        <w:rPr>
          <w:rFonts w:ascii="Times New Roman" w:hAnsi="Times New Roman" w:cs="Times New Roman"/>
          <w:sz w:val="28"/>
          <w:szCs w:val="28"/>
        </w:rPr>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С целью выявления реального дефицита между мощностями по подаче воды и подключёнными нагрузками потребителей, проведен анализ работы систем в</w:t>
      </w:r>
      <w:r w:rsidRPr="000E212E">
        <w:rPr>
          <w:rFonts w:ascii="Times New Roman" w:hAnsi="Times New Roman" w:cs="Times New Roman"/>
          <w:sz w:val="28"/>
          <w:szCs w:val="28"/>
        </w:rPr>
        <w:t>о</w:t>
      </w:r>
      <w:r w:rsidR="00B168F8" w:rsidRPr="000E212E">
        <w:rPr>
          <w:rFonts w:ascii="Times New Roman" w:hAnsi="Times New Roman" w:cs="Times New Roman"/>
          <w:sz w:val="28"/>
          <w:szCs w:val="28"/>
        </w:rPr>
        <w:t xml:space="preserve">доснабжения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«Ключевское»</w:t>
      </w:r>
      <w:r w:rsidR="005778D2" w:rsidRPr="000E212E">
        <w:rPr>
          <w:rFonts w:ascii="Times New Roman" w:hAnsi="Times New Roman" w:cs="Times New Roman"/>
          <w:sz w:val="28"/>
          <w:szCs w:val="28"/>
        </w:rPr>
        <w:t>.</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выполнения анализа работы систем водоснабжения были систематиз</w:t>
      </w:r>
      <w:r w:rsidRPr="000E212E">
        <w:rPr>
          <w:rFonts w:ascii="Times New Roman" w:hAnsi="Times New Roman" w:cs="Times New Roman"/>
          <w:sz w:val="28"/>
          <w:szCs w:val="28"/>
        </w:rPr>
        <w:t>и</w:t>
      </w:r>
      <w:r w:rsidRPr="000E212E">
        <w:rPr>
          <w:rFonts w:ascii="Times New Roman" w:hAnsi="Times New Roman" w:cs="Times New Roman"/>
          <w:sz w:val="28"/>
          <w:szCs w:val="28"/>
        </w:rPr>
        <w:t>рованы и обработаны результаты подачи воды от всех источников забора и под</w:t>
      </w:r>
      <w:r w:rsidRPr="000E212E">
        <w:rPr>
          <w:rFonts w:ascii="Times New Roman" w:hAnsi="Times New Roman" w:cs="Times New Roman"/>
          <w:sz w:val="28"/>
          <w:szCs w:val="28"/>
        </w:rPr>
        <w:t>а</w:t>
      </w:r>
      <w:r w:rsidRPr="000E212E">
        <w:rPr>
          <w:rFonts w:ascii="Times New Roman" w:hAnsi="Times New Roman" w:cs="Times New Roman"/>
          <w:sz w:val="28"/>
          <w:szCs w:val="28"/>
        </w:rPr>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0E212E">
        <w:rPr>
          <w:rFonts w:ascii="Times New Roman" w:hAnsi="Times New Roman" w:cs="Times New Roman"/>
          <w:sz w:val="28"/>
          <w:szCs w:val="28"/>
        </w:rPr>
        <w:t>т</w:t>
      </w:r>
      <w:r w:rsidRPr="000E212E">
        <w:rPr>
          <w:rFonts w:ascii="Times New Roman" w:hAnsi="Times New Roman" w:cs="Times New Roman"/>
          <w:sz w:val="28"/>
          <w:szCs w:val="28"/>
        </w:rPr>
        <w:t>клонений фактических показателей работы систе</w:t>
      </w:r>
      <w:r w:rsidR="005778D2" w:rsidRPr="000E212E">
        <w:rPr>
          <w:rFonts w:ascii="Times New Roman" w:hAnsi="Times New Roman" w:cs="Times New Roman"/>
          <w:sz w:val="28"/>
          <w:szCs w:val="28"/>
        </w:rPr>
        <w:t>м водоснабжения от нормати</w:t>
      </w:r>
      <w:r w:rsidR="005778D2" w:rsidRPr="000E212E">
        <w:rPr>
          <w:rFonts w:ascii="Times New Roman" w:hAnsi="Times New Roman" w:cs="Times New Roman"/>
          <w:sz w:val="28"/>
          <w:szCs w:val="28"/>
        </w:rPr>
        <w:t>в</w:t>
      </w:r>
      <w:r w:rsidR="005778D2" w:rsidRPr="000E212E">
        <w:rPr>
          <w:rFonts w:ascii="Times New Roman" w:hAnsi="Times New Roman" w:cs="Times New Roman"/>
          <w:sz w:val="28"/>
          <w:szCs w:val="28"/>
        </w:rPr>
        <w:t>ных.</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ходе разработки схемы водоснабжения и водоотведения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w:t>
      </w:r>
      <w:r w:rsidR="0093742E">
        <w:rPr>
          <w:rFonts w:ascii="Times New Roman" w:hAnsi="Times New Roman" w:cs="Times New Roman"/>
          <w:sz w:val="28"/>
          <w:szCs w:val="28"/>
        </w:rPr>
        <w:t>е</w:t>
      </w:r>
      <w:r w:rsidR="0093742E">
        <w:rPr>
          <w:rFonts w:ascii="Times New Roman" w:hAnsi="Times New Roman" w:cs="Times New Roman"/>
          <w:sz w:val="28"/>
          <w:szCs w:val="28"/>
        </w:rPr>
        <w:t>ления «Ключевское»</w:t>
      </w:r>
      <w:r w:rsidRPr="000E212E">
        <w:rPr>
          <w:rFonts w:ascii="Times New Roman" w:hAnsi="Times New Roman" w:cs="Times New Roman"/>
          <w:sz w:val="28"/>
          <w:szCs w:val="28"/>
        </w:rPr>
        <w:t xml:space="preserve"> был выполнен расчет перспективных балансов водоснабж</w:t>
      </w:r>
      <w:r w:rsidRPr="000E212E">
        <w:rPr>
          <w:rFonts w:ascii="Times New Roman" w:hAnsi="Times New Roman" w:cs="Times New Roman"/>
          <w:sz w:val="28"/>
          <w:szCs w:val="28"/>
        </w:rPr>
        <w:t>е</w:t>
      </w:r>
      <w:r w:rsidRPr="000E212E">
        <w:rPr>
          <w:rFonts w:ascii="Times New Roman" w:hAnsi="Times New Roman" w:cs="Times New Roman"/>
          <w:sz w:val="28"/>
          <w:szCs w:val="28"/>
        </w:rPr>
        <w:t>ния и водоотведения в зоне действия водозаборов и станций очистки с</w:t>
      </w:r>
      <w:r w:rsidR="00E76A8F" w:rsidRPr="000E212E">
        <w:rPr>
          <w:rFonts w:ascii="Times New Roman" w:hAnsi="Times New Roman" w:cs="Times New Roman"/>
          <w:sz w:val="28"/>
          <w:szCs w:val="28"/>
        </w:rPr>
        <w:t>т</w:t>
      </w:r>
      <w:r w:rsidRPr="000E212E">
        <w:rPr>
          <w:rFonts w:ascii="Times New Roman" w:hAnsi="Times New Roman" w:cs="Times New Roman"/>
          <w:sz w:val="28"/>
          <w:szCs w:val="28"/>
        </w:rPr>
        <w:t xml:space="preserve">очных вод. </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Развитие водоснабжения и водоотведения </w:t>
      </w:r>
      <w:r w:rsidR="00B00D40">
        <w:rPr>
          <w:rFonts w:ascii="Times New Roman" w:hAnsi="Times New Roman" w:cs="Times New Roman"/>
          <w:sz w:val="28"/>
          <w:szCs w:val="28"/>
        </w:rPr>
        <w:t>Городского</w:t>
      </w:r>
      <w:r w:rsidR="0093742E">
        <w:rPr>
          <w:rFonts w:ascii="Times New Roman" w:hAnsi="Times New Roman" w:cs="Times New Roman"/>
          <w:sz w:val="28"/>
          <w:szCs w:val="28"/>
        </w:rPr>
        <w:t xml:space="preserve"> поселения «Ключе</w:t>
      </w:r>
      <w:r w:rsidR="0093742E">
        <w:rPr>
          <w:rFonts w:ascii="Times New Roman" w:hAnsi="Times New Roman" w:cs="Times New Roman"/>
          <w:sz w:val="28"/>
          <w:szCs w:val="28"/>
        </w:rPr>
        <w:t>в</w:t>
      </w:r>
      <w:r w:rsidR="0093742E">
        <w:rPr>
          <w:rFonts w:ascii="Times New Roman" w:hAnsi="Times New Roman" w:cs="Times New Roman"/>
          <w:sz w:val="28"/>
          <w:szCs w:val="28"/>
        </w:rPr>
        <w:t>ское»</w:t>
      </w:r>
      <w:r w:rsidRPr="000E212E">
        <w:rPr>
          <w:rFonts w:ascii="Times New Roman" w:hAnsi="Times New Roman" w:cs="Times New Roman"/>
          <w:sz w:val="28"/>
          <w:szCs w:val="28"/>
        </w:rPr>
        <w:t xml:space="preserve"> до </w:t>
      </w:r>
      <w:r w:rsidR="00C01B8E">
        <w:rPr>
          <w:rFonts w:ascii="Times New Roman" w:hAnsi="Times New Roman" w:cs="Times New Roman"/>
          <w:sz w:val="28"/>
          <w:szCs w:val="28"/>
        </w:rPr>
        <w:t>2024</w:t>
      </w:r>
      <w:r w:rsidRPr="000E212E">
        <w:rPr>
          <w:rFonts w:ascii="Times New Roman" w:hAnsi="Times New Roman" w:cs="Times New Roman"/>
          <w:sz w:val="28"/>
          <w:szCs w:val="28"/>
        </w:rPr>
        <w:t xml:space="preserve"> года предполагается базировать:</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на использовании существующих систем водоотведения и </w:t>
      </w:r>
      <w:r w:rsidR="00CE70C3" w:rsidRPr="000E212E">
        <w:rPr>
          <w:rFonts w:ascii="Times New Roman" w:hAnsi="Times New Roman" w:cs="Times New Roman"/>
          <w:sz w:val="28"/>
          <w:szCs w:val="28"/>
        </w:rPr>
        <w:t>строительстве</w:t>
      </w:r>
      <w:r w:rsidRPr="000E212E">
        <w:rPr>
          <w:rFonts w:ascii="Times New Roman" w:hAnsi="Times New Roman" w:cs="Times New Roman"/>
          <w:sz w:val="28"/>
          <w:szCs w:val="28"/>
        </w:rPr>
        <w:t xml:space="preserve">  очистных сооружений канализации поселка;</w:t>
      </w:r>
    </w:p>
    <w:p w:rsidR="00107F40"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магистральных и отводящих трубопров</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дов системы водоотведения с полной перекладкой всех участков </w:t>
      </w:r>
      <w:r w:rsidR="007155A1" w:rsidRPr="000E212E">
        <w:rPr>
          <w:rFonts w:ascii="Times New Roman" w:hAnsi="Times New Roman" w:cs="Times New Roman"/>
          <w:sz w:val="28"/>
          <w:szCs w:val="28"/>
        </w:rPr>
        <w:t>трубопроводов,</w:t>
      </w:r>
      <w:r w:rsidRPr="000E212E">
        <w:rPr>
          <w:rFonts w:ascii="Times New Roman" w:hAnsi="Times New Roman" w:cs="Times New Roman"/>
          <w:sz w:val="28"/>
          <w:szCs w:val="28"/>
        </w:rPr>
        <w:t xml:space="preserve"> потерявши</w:t>
      </w:r>
      <w:r w:rsidR="007155A1" w:rsidRPr="000E212E">
        <w:rPr>
          <w:rFonts w:ascii="Times New Roman" w:hAnsi="Times New Roman" w:cs="Times New Roman"/>
          <w:sz w:val="28"/>
          <w:szCs w:val="28"/>
        </w:rPr>
        <w:t>х</w:t>
      </w:r>
      <w:r w:rsidRPr="000E212E">
        <w:rPr>
          <w:rFonts w:ascii="Times New Roman" w:hAnsi="Times New Roman" w:cs="Times New Roman"/>
          <w:sz w:val="28"/>
          <w:szCs w:val="28"/>
        </w:rPr>
        <w:t xml:space="preserve"> свой предел прочности в процессе эксплуатации;</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источников водоснабжения,  с реконс</w:t>
      </w:r>
      <w:r w:rsidRPr="000E212E">
        <w:rPr>
          <w:rFonts w:ascii="Times New Roman" w:hAnsi="Times New Roman" w:cs="Times New Roman"/>
          <w:sz w:val="28"/>
          <w:szCs w:val="28"/>
        </w:rPr>
        <w:t>т</w:t>
      </w:r>
      <w:r w:rsidRPr="000E212E">
        <w:rPr>
          <w:rFonts w:ascii="Times New Roman" w:hAnsi="Times New Roman" w:cs="Times New Roman"/>
          <w:sz w:val="28"/>
          <w:szCs w:val="28"/>
        </w:rPr>
        <w:t>рукцией сетей водоснабжения и заменой насосных агрегатов насосных станций на более эффективное насосное оборудован</w:t>
      </w:r>
      <w:r w:rsidR="007155A1" w:rsidRPr="000E212E">
        <w:rPr>
          <w:rFonts w:ascii="Times New Roman" w:hAnsi="Times New Roman" w:cs="Times New Roman"/>
          <w:sz w:val="28"/>
          <w:szCs w:val="28"/>
        </w:rPr>
        <w:t>ие с низким электропотреблением;</w:t>
      </w:r>
    </w:p>
    <w:p w:rsidR="00CE70C3" w:rsidRPr="000E212E" w:rsidRDefault="00CE70C3"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9F6474">
        <w:rPr>
          <w:rFonts w:ascii="Times New Roman" w:hAnsi="Times New Roman" w:cs="Times New Roman"/>
          <w:sz w:val="28"/>
          <w:szCs w:val="28"/>
        </w:rPr>
        <w:t xml:space="preserve">оборудование системы </w:t>
      </w:r>
      <w:r w:rsidR="00CF58BC">
        <w:rPr>
          <w:rFonts w:ascii="Times New Roman" w:hAnsi="Times New Roman" w:cs="Times New Roman"/>
          <w:sz w:val="28"/>
          <w:szCs w:val="28"/>
        </w:rPr>
        <w:t>водоснабжения</w:t>
      </w:r>
      <w:r w:rsidR="009F6474">
        <w:rPr>
          <w:rFonts w:ascii="Times New Roman" w:hAnsi="Times New Roman" w:cs="Times New Roman"/>
          <w:sz w:val="28"/>
          <w:szCs w:val="28"/>
        </w:rPr>
        <w:t xml:space="preserve"> </w:t>
      </w:r>
      <w:r w:rsidR="0093742E">
        <w:rPr>
          <w:rFonts w:ascii="Times New Roman" w:hAnsi="Times New Roman" w:cs="Times New Roman"/>
          <w:sz w:val="28"/>
          <w:szCs w:val="28"/>
        </w:rPr>
        <w:t>п. Ключевский</w:t>
      </w:r>
      <w:r w:rsidR="009F6474">
        <w:rPr>
          <w:rFonts w:ascii="Times New Roman" w:hAnsi="Times New Roman" w:cs="Times New Roman"/>
          <w:sz w:val="28"/>
          <w:szCs w:val="28"/>
        </w:rPr>
        <w:t xml:space="preserve"> блоками</w:t>
      </w:r>
      <w:r w:rsidRPr="000E212E">
        <w:rPr>
          <w:rFonts w:ascii="Times New Roman" w:hAnsi="Times New Roman" w:cs="Times New Roman"/>
          <w:sz w:val="28"/>
          <w:szCs w:val="28"/>
        </w:rPr>
        <w:t xml:space="preserve"> УФ-обеззараживания;</w:t>
      </w:r>
    </w:p>
    <w:p w:rsidR="00CE70C3" w:rsidRPr="000E212E" w:rsidRDefault="00CE70C3"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строительства </w:t>
      </w:r>
      <w:r w:rsidR="00810015" w:rsidRPr="000E212E">
        <w:rPr>
          <w:rFonts w:ascii="Times New Roman" w:hAnsi="Times New Roman" w:cs="Times New Roman"/>
          <w:sz w:val="28"/>
          <w:szCs w:val="28"/>
        </w:rPr>
        <w:t>новых водопроводных сетей и организация кольцевых учас</w:t>
      </w:r>
      <w:r w:rsidR="00810015" w:rsidRPr="000E212E">
        <w:rPr>
          <w:rFonts w:ascii="Times New Roman" w:hAnsi="Times New Roman" w:cs="Times New Roman"/>
          <w:sz w:val="28"/>
          <w:szCs w:val="28"/>
        </w:rPr>
        <w:t>т</w:t>
      </w:r>
      <w:r w:rsidR="00810015" w:rsidRPr="000E212E">
        <w:rPr>
          <w:rFonts w:ascii="Times New Roman" w:hAnsi="Times New Roman" w:cs="Times New Roman"/>
          <w:sz w:val="28"/>
          <w:szCs w:val="28"/>
        </w:rPr>
        <w:t>ков;</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проведени</w:t>
      </w:r>
      <w:r w:rsidR="00107F40" w:rsidRPr="000E212E">
        <w:rPr>
          <w:rFonts w:ascii="Times New Roman" w:hAnsi="Times New Roman" w:cs="Times New Roman"/>
          <w:sz w:val="28"/>
          <w:szCs w:val="28"/>
        </w:rPr>
        <w:t>и</w:t>
      </w:r>
      <w:r w:rsidRPr="000E212E">
        <w:rPr>
          <w:rFonts w:ascii="Times New Roman" w:hAnsi="Times New Roman" w:cs="Times New Roman"/>
          <w:sz w:val="28"/>
          <w:szCs w:val="28"/>
        </w:rPr>
        <w:t xml:space="preserve"> мероприятий по восстановлению полноценной работы си</w:t>
      </w:r>
      <w:r w:rsidRPr="000E212E">
        <w:rPr>
          <w:rFonts w:ascii="Times New Roman" w:hAnsi="Times New Roman" w:cs="Times New Roman"/>
          <w:sz w:val="28"/>
          <w:szCs w:val="28"/>
        </w:rPr>
        <w:t>с</w:t>
      </w:r>
      <w:r w:rsidRPr="000E212E">
        <w:rPr>
          <w:rFonts w:ascii="Times New Roman" w:hAnsi="Times New Roman" w:cs="Times New Roman"/>
          <w:sz w:val="28"/>
          <w:szCs w:val="28"/>
        </w:rPr>
        <w:t>тем водоснабжения и водоотведения, можно получить следующие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1. Технологические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lastRenderedPageBreak/>
        <w:t>-обеспечение устойчивости системы коммунальной инфраструктуры посел</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ния;</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-создание надежной коммунальной инфраструктуры поселения, имеющей необходимые резервы для перспективного развития;</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-внедрение энергосберегающих технологий;</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-снижение потерь коммунальных ресурсов:</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2. Социальные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рациональное использование природных ресурсов;</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надежности и качества предоставления коммунальных услуг.</w:t>
      </w:r>
    </w:p>
    <w:p w:rsidR="00AD5AA9" w:rsidRPr="000E212E" w:rsidRDefault="007F6593"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xml:space="preserve">3. </w:t>
      </w:r>
      <w:r w:rsidR="00AD5AA9" w:rsidRPr="000E212E">
        <w:rPr>
          <w:rFonts w:ascii="Times New Roman" w:eastAsia="Calibri" w:hAnsi="Times New Roman" w:cs="Times New Roman"/>
          <w:sz w:val="28"/>
          <w:szCs w:val="28"/>
        </w:rPr>
        <w:t>Экономические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плановое развитие коммунальной инфраструктуры в соответствии с док</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 xml:space="preserve">ментами территориального планирования развития </w:t>
      </w:r>
      <w:r w:rsidR="007F6593" w:rsidRPr="000E212E">
        <w:rPr>
          <w:rFonts w:ascii="Times New Roman" w:eastAsia="Calibri" w:hAnsi="Times New Roman" w:cs="Times New Roman"/>
          <w:sz w:val="28"/>
          <w:szCs w:val="28"/>
        </w:rPr>
        <w:t>поселения</w:t>
      </w:r>
      <w:r w:rsidRPr="000E212E">
        <w:rPr>
          <w:rFonts w:ascii="Times New Roman" w:eastAsia="Calibri" w:hAnsi="Times New Roman" w:cs="Times New Roman"/>
          <w:sz w:val="28"/>
          <w:szCs w:val="28"/>
        </w:rPr>
        <w:t>;</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инвестиционной привлекательности организаций коммунальн</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 xml:space="preserve">го комплекса </w:t>
      </w:r>
      <w:r w:rsidR="007F6593" w:rsidRPr="000E212E">
        <w:rPr>
          <w:rFonts w:ascii="Times New Roman" w:eastAsia="Calibri" w:hAnsi="Times New Roman" w:cs="Times New Roman"/>
          <w:sz w:val="28"/>
          <w:szCs w:val="28"/>
        </w:rPr>
        <w:t>поселения</w:t>
      </w:r>
      <w:r w:rsidRPr="000E212E">
        <w:rPr>
          <w:rFonts w:ascii="Times New Roman" w:eastAsia="Calibri" w:hAnsi="Times New Roman" w:cs="Times New Roman"/>
          <w:sz w:val="28"/>
          <w:szCs w:val="28"/>
        </w:rPr>
        <w:t>.</w:t>
      </w:r>
    </w:p>
    <w:p w:rsidR="0063397B" w:rsidRPr="000E212E" w:rsidRDefault="00AD5AA9" w:rsidP="0063397B">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Разработанная схема водоснабжения и водоотведения будет ежегодно акту</w:t>
      </w:r>
      <w:r w:rsidRPr="000E212E">
        <w:rPr>
          <w:rFonts w:ascii="Times New Roman" w:hAnsi="Times New Roman" w:cs="Times New Roman"/>
          <w:sz w:val="28"/>
          <w:szCs w:val="28"/>
        </w:rPr>
        <w:t>а</w:t>
      </w:r>
      <w:r w:rsidRPr="000E212E">
        <w:rPr>
          <w:rFonts w:ascii="Times New Roman" w:hAnsi="Times New Roman" w:cs="Times New Roman"/>
          <w:sz w:val="28"/>
          <w:szCs w:val="28"/>
        </w:rPr>
        <w:t>лизироваться и один раз в пять лет корректироваться.</w:t>
      </w:r>
    </w:p>
    <w:sectPr w:rsidR="0063397B" w:rsidRPr="000E212E" w:rsidSect="00206846">
      <w:headerReference w:type="even" r:id="rId21"/>
      <w:footerReference w:type="default" r:id="rId22"/>
      <w:headerReference w:type="first" r:id="rId23"/>
      <w:pgSz w:w="11906" w:h="16838"/>
      <w:pgMar w:top="1276" w:right="709" w:bottom="567" w:left="1276" w:header="28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D5B" w:rsidRDefault="00500D5B" w:rsidP="00D321AE">
      <w:pPr>
        <w:spacing w:after="0" w:line="240" w:lineRule="auto"/>
      </w:pPr>
      <w:r>
        <w:separator/>
      </w:r>
    </w:p>
  </w:endnote>
  <w:endnote w:type="continuationSeparator" w:id="1">
    <w:p w:rsidR="00500D5B" w:rsidRDefault="00500D5B" w:rsidP="00D32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Pr="001C798E" w:rsidRDefault="00500D5B" w:rsidP="008C75CC">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000822F1"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000822F1" w:rsidRPr="001C798E">
      <w:rPr>
        <w:rFonts w:ascii="Times New Roman" w:hAnsi="Times New Roman"/>
        <w:sz w:val="24"/>
        <w:szCs w:val="24"/>
      </w:rPr>
      <w:fldChar w:fldCharType="separate"/>
    </w:r>
    <w:r w:rsidR="00C01B8E">
      <w:rPr>
        <w:rFonts w:ascii="Times New Roman" w:hAnsi="Times New Roman"/>
        <w:noProof/>
        <w:sz w:val="24"/>
        <w:szCs w:val="24"/>
      </w:rPr>
      <w:t>26</w:t>
    </w:r>
    <w:r w:rsidR="000822F1" w:rsidRPr="001C798E">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0822F1" w:rsidP="00F668FE">
    <w:pPr>
      <w:pStyle w:val="ac"/>
      <w:framePr w:wrap="around" w:vAnchor="text" w:hAnchor="margin" w:xAlign="right" w:y="1"/>
      <w:rPr>
        <w:rStyle w:val="ae"/>
      </w:rPr>
    </w:pPr>
    <w:r>
      <w:rPr>
        <w:rStyle w:val="ae"/>
      </w:rPr>
      <w:fldChar w:fldCharType="begin"/>
    </w:r>
    <w:r w:rsidR="00500D5B">
      <w:rPr>
        <w:rStyle w:val="ae"/>
      </w:rPr>
      <w:instrText xml:space="preserve">PAGE  </w:instrText>
    </w:r>
    <w:r>
      <w:rPr>
        <w:rStyle w:val="ae"/>
      </w:rPr>
      <w:fldChar w:fldCharType="end"/>
    </w:r>
  </w:p>
  <w:p w:rsidR="00500D5B" w:rsidRDefault="00500D5B" w:rsidP="00F668FE">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500D5B" w:rsidP="00B81686">
    <w:pPr>
      <w:pStyle w:val="ac"/>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000822F1"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000822F1" w:rsidRPr="001C798E">
      <w:rPr>
        <w:rFonts w:ascii="Times New Roman" w:hAnsi="Times New Roman"/>
        <w:sz w:val="24"/>
        <w:szCs w:val="24"/>
      </w:rPr>
      <w:fldChar w:fldCharType="separate"/>
    </w:r>
    <w:r w:rsidR="00C01B8E">
      <w:rPr>
        <w:rFonts w:ascii="Times New Roman" w:hAnsi="Times New Roman"/>
        <w:noProof/>
        <w:sz w:val="24"/>
        <w:szCs w:val="24"/>
      </w:rPr>
      <w:t>58</w:t>
    </w:r>
    <w:r w:rsidR="000822F1" w:rsidRPr="001C798E">
      <w:rPr>
        <w:rFonts w:ascii="Times New Roman" w:hAnsi="Times New Roman"/>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Pr="001C798E" w:rsidRDefault="00500D5B" w:rsidP="000B7AA0">
    <w:pPr>
      <w:pStyle w:val="ac"/>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000822F1">
      <w:rPr>
        <w:rFonts w:ascii="Times New Roman" w:hAnsi="Times New Roman"/>
        <w:sz w:val="24"/>
        <w:szCs w:val="24"/>
      </w:rPr>
      <w:fldChar w:fldCharType="begin"/>
    </w:r>
    <w:r>
      <w:rPr>
        <w:rFonts w:ascii="Times New Roman" w:hAnsi="Times New Roman"/>
        <w:sz w:val="24"/>
        <w:szCs w:val="24"/>
      </w:rPr>
      <w:instrText xml:space="preserve"> PAGE  \* Arabic  \* MERGEFORMAT </w:instrText>
    </w:r>
    <w:r w:rsidR="000822F1">
      <w:rPr>
        <w:rFonts w:ascii="Times New Roman" w:hAnsi="Times New Roman"/>
        <w:sz w:val="24"/>
        <w:szCs w:val="24"/>
      </w:rPr>
      <w:fldChar w:fldCharType="separate"/>
    </w:r>
    <w:r w:rsidR="00C01B8E">
      <w:rPr>
        <w:rFonts w:ascii="Times New Roman" w:hAnsi="Times New Roman"/>
        <w:noProof/>
        <w:sz w:val="24"/>
        <w:szCs w:val="24"/>
      </w:rPr>
      <w:t>75</w:t>
    </w:r>
    <w:r w:rsidR="000822F1">
      <w:rPr>
        <w:rFonts w:ascii="Times New Roman" w:hAnsi="Times New Roman"/>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Pr="001C798E" w:rsidRDefault="00500D5B" w:rsidP="00881F56">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000822F1">
      <w:rPr>
        <w:rFonts w:ascii="Times New Roman" w:hAnsi="Times New Roman"/>
        <w:sz w:val="24"/>
        <w:szCs w:val="24"/>
      </w:rPr>
      <w:fldChar w:fldCharType="begin"/>
    </w:r>
    <w:r>
      <w:rPr>
        <w:rFonts w:ascii="Times New Roman" w:hAnsi="Times New Roman"/>
        <w:sz w:val="24"/>
        <w:szCs w:val="24"/>
      </w:rPr>
      <w:instrText xml:space="preserve"> PAGE  \* Arabic  \* MERGEFORMAT </w:instrText>
    </w:r>
    <w:r w:rsidR="000822F1">
      <w:rPr>
        <w:rFonts w:ascii="Times New Roman" w:hAnsi="Times New Roman"/>
        <w:sz w:val="24"/>
        <w:szCs w:val="24"/>
      </w:rPr>
      <w:fldChar w:fldCharType="separate"/>
    </w:r>
    <w:r w:rsidR="00C01B8E">
      <w:rPr>
        <w:rFonts w:ascii="Times New Roman" w:hAnsi="Times New Roman"/>
        <w:noProof/>
        <w:sz w:val="24"/>
        <w:szCs w:val="24"/>
      </w:rPr>
      <w:t>77</w:t>
    </w:r>
    <w:r w:rsidR="000822F1">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D5B" w:rsidRDefault="00500D5B" w:rsidP="00D321AE">
      <w:pPr>
        <w:spacing w:after="0" w:line="240" w:lineRule="auto"/>
      </w:pPr>
      <w:r>
        <w:separator/>
      </w:r>
    </w:p>
  </w:footnote>
  <w:footnote w:type="continuationSeparator" w:id="1">
    <w:p w:rsidR="00500D5B" w:rsidRDefault="00500D5B" w:rsidP="00D321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Pr="00AD5AA9" w:rsidRDefault="00500D5B" w:rsidP="000F3F93">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 xml:space="preserve"> ГОРОДСКОГО ПОСЕЛЕНИЯ «КЛ</w:t>
    </w:r>
    <w:r>
      <w:rPr>
        <w:rFonts w:ascii="Times New Roman" w:eastAsiaTheme="minorHAnsi" w:hAnsi="Times New Roman"/>
        <w:sz w:val="24"/>
        <w:szCs w:val="24"/>
        <w:lang w:eastAsia="en-US"/>
      </w:rPr>
      <w:t>Ю</w:t>
    </w:r>
    <w:r>
      <w:rPr>
        <w:rFonts w:ascii="Times New Roman" w:eastAsiaTheme="minorHAnsi" w:hAnsi="Times New Roman"/>
        <w:sz w:val="24"/>
        <w:szCs w:val="24"/>
        <w:lang w:eastAsia="en-US"/>
      </w:rPr>
      <w:t xml:space="preserve">ЧЕВСКОЕ» МОГОЧИНСКОГО МУНИЦИПАЛЬНОГО РАЙОНА ЗАБАЙКАЛЬСКОГО КРАЯ ДО </w:t>
    </w:r>
    <w:r w:rsidR="00C01B8E">
      <w:rPr>
        <w:rFonts w:ascii="Times New Roman" w:eastAsiaTheme="minorHAnsi" w:hAnsi="Times New Roman"/>
        <w:sz w:val="24"/>
        <w:szCs w:val="24"/>
        <w:lang w:eastAsia="en-US"/>
      </w:rPr>
      <w:t>2024</w:t>
    </w:r>
    <w:r>
      <w:rPr>
        <w:rFonts w:ascii="Times New Roman" w:eastAsiaTheme="minorHAnsi" w:hAnsi="Times New Roman"/>
        <w:sz w:val="24"/>
        <w:szCs w:val="24"/>
        <w:lang w:eastAsia="en-US"/>
      </w:rPr>
      <w:t xml:space="preserve"> ГОДА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0822F1">
    <w:pPr>
      <w:pStyle w:val="aa"/>
    </w:pPr>
    <w:r>
      <w:rPr>
        <w:noProof/>
      </w:rPr>
      <w:pict>
        <v:rect id="Прямоугольник 1" o:spid="_x0000_s281601" style="position:absolute;margin-left:-6.15pt;margin-top:5.25pt;width:517.6pt;height:803.9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" fillcolor="white [3201]" strokecolor="black [3213]" strokeweight="2pt">
          <v:stroke linestyle="thickBetweenThin"/>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Pr="00AD5AA9" w:rsidRDefault="00500D5B" w:rsidP="00B00D40">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 xml:space="preserve"> ГОРОДСКОГО ПОСЕЛЕНИЯ «КЛЮЧЕВСКОЕ» МОГОЧИНСКОГО МУНИЦИПАЛ</w:t>
    </w:r>
    <w:r>
      <w:rPr>
        <w:rFonts w:ascii="Times New Roman" w:eastAsiaTheme="minorHAnsi" w:hAnsi="Times New Roman"/>
        <w:sz w:val="24"/>
        <w:szCs w:val="24"/>
        <w:lang w:eastAsia="en-US"/>
      </w:rPr>
      <w:t>Ь</w:t>
    </w:r>
    <w:r>
      <w:rPr>
        <w:rFonts w:ascii="Times New Roman" w:eastAsiaTheme="minorHAnsi" w:hAnsi="Times New Roman"/>
        <w:sz w:val="24"/>
        <w:szCs w:val="24"/>
        <w:lang w:eastAsia="en-US"/>
      </w:rPr>
      <w:t>НОГО РАЙОНА ЗАБАЙКАЛЬСКОГО КРАЯ ДО 202</w:t>
    </w:r>
    <w:r w:rsidR="00C01B8E">
      <w:rPr>
        <w:rFonts w:ascii="Times New Roman" w:eastAsiaTheme="minorHAnsi" w:hAnsi="Times New Roman"/>
        <w:sz w:val="24"/>
        <w:szCs w:val="24"/>
        <w:lang w:eastAsia="en-US"/>
      </w:rPr>
      <w:t>4</w:t>
    </w:r>
    <w:r>
      <w:rPr>
        <w:rFonts w:ascii="Times New Roman" w:eastAsiaTheme="minorHAnsi" w:hAnsi="Times New Roman"/>
        <w:sz w:val="24"/>
        <w:szCs w:val="24"/>
        <w:lang w:eastAsia="en-US"/>
      </w:rPr>
      <w:t xml:space="preserve"> ГОДА</w:t>
    </w:r>
  </w:p>
  <w:p w:rsidR="00500D5B" w:rsidRPr="000C71AA" w:rsidRDefault="00500D5B" w:rsidP="000C71AA">
    <w:pPr>
      <w:pStyle w:val="aa"/>
      <w:rPr>
        <w:rFonts w:eastAsiaTheme="minorHAnsi"/>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500D5B">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500D5B">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500D5B">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D5B" w:rsidRDefault="00500D5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01F94C22"/>
    <w:multiLevelType w:val="multilevel"/>
    <w:tmpl w:val="EEA4A6B8"/>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04C1212C"/>
    <w:multiLevelType w:val="multilevel"/>
    <w:tmpl w:val="73C8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57A3F32"/>
    <w:multiLevelType w:val="hybridMultilevel"/>
    <w:tmpl w:val="19841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8E0273A"/>
    <w:multiLevelType w:val="hybridMultilevel"/>
    <w:tmpl w:val="92CA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0B5441ED"/>
    <w:multiLevelType w:val="hybridMultilevel"/>
    <w:tmpl w:val="C862FFDA"/>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0D6A5F95"/>
    <w:multiLevelType w:val="hybridMultilevel"/>
    <w:tmpl w:val="5A0ABD20"/>
    <w:lvl w:ilvl="0" w:tplc="8D1AC4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0E4770EE"/>
    <w:multiLevelType w:val="hybridMultilevel"/>
    <w:tmpl w:val="E0D04A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14B22882"/>
    <w:multiLevelType w:val="multilevel"/>
    <w:tmpl w:val="5B9E3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997967"/>
    <w:multiLevelType w:val="multilevel"/>
    <w:tmpl w:val="9186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28E4C7D"/>
    <w:multiLevelType w:val="multilevel"/>
    <w:tmpl w:val="35705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A03720B"/>
    <w:multiLevelType w:val="hybridMultilevel"/>
    <w:tmpl w:val="59102E3E"/>
    <w:lvl w:ilvl="0" w:tplc="B8042B00">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2B257061"/>
    <w:multiLevelType w:val="multilevel"/>
    <w:tmpl w:val="263A08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C655FFA"/>
    <w:multiLevelType w:val="hybridMultilevel"/>
    <w:tmpl w:val="9932B7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D1076D7"/>
    <w:multiLevelType w:val="hybridMultilevel"/>
    <w:tmpl w:val="D8C0BF0A"/>
    <w:lvl w:ilvl="0" w:tplc="F19ED448">
      <w:start w:val="1"/>
      <w:numFmt w:val="decimal"/>
      <w:lvlText w:val="%1."/>
      <w:lvlJc w:val="left"/>
      <w:pPr>
        <w:tabs>
          <w:tab w:val="num" w:pos="778"/>
        </w:tabs>
        <w:ind w:left="77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02A467C"/>
    <w:multiLevelType w:val="multilevel"/>
    <w:tmpl w:val="7EDA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0AA77BD"/>
    <w:multiLevelType w:val="hybridMultilevel"/>
    <w:tmpl w:val="37980E3E"/>
    <w:lvl w:ilvl="0" w:tplc="784C8AFA">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49D24C9E"/>
    <w:multiLevelType w:val="hybridMultilevel"/>
    <w:tmpl w:val="0DC0F3A6"/>
    <w:lvl w:ilvl="0" w:tplc="B5E6EA1A">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nsid w:val="4A5E36E3"/>
    <w:multiLevelType w:val="multilevel"/>
    <w:tmpl w:val="DD349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B5B2B75"/>
    <w:multiLevelType w:val="hybridMultilevel"/>
    <w:tmpl w:val="A8F0AC76"/>
    <w:lvl w:ilvl="0" w:tplc="0419000F">
      <w:start w:val="1"/>
      <w:numFmt w:val="decimal"/>
      <w:lvlText w:val="%1."/>
      <w:lvlJc w:val="left"/>
      <w:pPr>
        <w:tabs>
          <w:tab w:val="num" w:pos="720"/>
        </w:tabs>
        <w:ind w:left="720" w:hanging="360"/>
      </w:pPr>
      <w:rPr>
        <w:rFonts w:hint="default"/>
      </w:rPr>
    </w:lvl>
    <w:lvl w:ilvl="1" w:tplc="CA046E54">
      <w:start w:val="1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24D0D3D"/>
    <w:multiLevelType w:val="multilevel"/>
    <w:tmpl w:val="44282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30822D0"/>
    <w:multiLevelType w:val="hybridMultilevel"/>
    <w:tmpl w:val="79589F74"/>
    <w:lvl w:ilvl="0" w:tplc="0419000F">
      <w:start w:val="1"/>
      <w:numFmt w:val="decimal"/>
      <w:lvlText w:val="%1."/>
      <w:lvlJc w:val="left"/>
      <w:pPr>
        <w:tabs>
          <w:tab w:val="num" w:pos="778"/>
        </w:tabs>
        <w:ind w:left="778" w:hanging="360"/>
      </w:pPr>
    </w:lvl>
    <w:lvl w:ilvl="1" w:tplc="04190019" w:tentative="1">
      <w:start w:val="1"/>
      <w:numFmt w:val="lowerLetter"/>
      <w:lvlText w:val="%2."/>
      <w:lvlJc w:val="left"/>
      <w:pPr>
        <w:tabs>
          <w:tab w:val="num" w:pos="1498"/>
        </w:tabs>
        <w:ind w:left="1498" w:hanging="360"/>
      </w:pPr>
    </w:lvl>
    <w:lvl w:ilvl="2" w:tplc="0419001B" w:tentative="1">
      <w:start w:val="1"/>
      <w:numFmt w:val="lowerRoman"/>
      <w:lvlText w:val="%3."/>
      <w:lvlJc w:val="right"/>
      <w:pPr>
        <w:tabs>
          <w:tab w:val="num" w:pos="2218"/>
        </w:tabs>
        <w:ind w:left="2218" w:hanging="180"/>
      </w:pPr>
    </w:lvl>
    <w:lvl w:ilvl="3" w:tplc="0419000F" w:tentative="1">
      <w:start w:val="1"/>
      <w:numFmt w:val="decimal"/>
      <w:lvlText w:val="%4."/>
      <w:lvlJc w:val="left"/>
      <w:pPr>
        <w:tabs>
          <w:tab w:val="num" w:pos="2938"/>
        </w:tabs>
        <w:ind w:left="2938" w:hanging="360"/>
      </w:pPr>
    </w:lvl>
    <w:lvl w:ilvl="4" w:tplc="04190019" w:tentative="1">
      <w:start w:val="1"/>
      <w:numFmt w:val="lowerLetter"/>
      <w:lvlText w:val="%5."/>
      <w:lvlJc w:val="left"/>
      <w:pPr>
        <w:tabs>
          <w:tab w:val="num" w:pos="3658"/>
        </w:tabs>
        <w:ind w:left="3658" w:hanging="360"/>
      </w:pPr>
    </w:lvl>
    <w:lvl w:ilvl="5" w:tplc="0419001B" w:tentative="1">
      <w:start w:val="1"/>
      <w:numFmt w:val="lowerRoman"/>
      <w:lvlText w:val="%6."/>
      <w:lvlJc w:val="right"/>
      <w:pPr>
        <w:tabs>
          <w:tab w:val="num" w:pos="4378"/>
        </w:tabs>
        <w:ind w:left="4378" w:hanging="180"/>
      </w:pPr>
    </w:lvl>
    <w:lvl w:ilvl="6" w:tplc="0419000F" w:tentative="1">
      <w:start w:val="1"/>
      <w:numFmt w:val="decimal"/>
      <w:lvlText w:val="%7."/>
      <w:lvlJc w:val="left"/>
      <w:pPr>
        <w:tabs>
          <w:tab w:val="num" w:pos="5098"/>
        </w:tabs>
        <w:ind w:left="5098" w:hanging="360"/>
      </w:pPr>
    </w:lvl>
    <w:lvl w:ilvl="7" w:tplc="04190019" w:tentative="1">
      <w:start w:val="1"/>
      <w:numFmt w:val="lowerLetter"/>
      <w:lvlText w:val="%8."/>
      <w:lvlJc w:val="left"/>
      <w:pPr>
        <w:tabs>
          <w:tab w:val="num" w:pos="5818"/>
        </w:tabs>
        <w:ind w:left="5818" w:hanging="360"/>
      </w:pPr>
    </w:lvl>
    <w:lvl w:ilvl="8" w:tplc="0419001B" w:tentative="1">
      <w:start w:val="1"/>
      <w:numFmt w:val="lowerRoman"/>
      <w:lvlText w:val="%9."/>
      <w:lvlJc w:val="right"/>
      <w:pPr>
        <w:tabs>
          <w:tab w:val="num" w:pos="6538"/>
        </w:tabs>
        <w:ind w:left="6538" w:hanging="180"/>
      </w:pPr>
    </w:lvl>
  </w:abstractNum>
  <w:abstractNum w:abstractNumId="43">
    <w:nsid w:val="54AC0032"/>
    <w:multiLevelType w:val="multilevel"/>
    <w:tmpl w:val="5110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A106BE4"/>
    <w:multiLevelType w:val="multilevel"/>
    <w:tmpl w:val="D0225428"/>
    <w:lvl w:ilvl="0">
      <w:start w:val="1"/>
      <w:numFmt w:val="decimal"/>
      <w:lvlText w:val="%1"/>
      <w:lvlJc w:val="left"/>
      <w:pPr>
        <w:ind w:left="510" w:hanging="510"/>
      </w:pPr>
      <w:rPr>
        <w:rFonts w:hint="default"/>
      </w:rPr>
    </w:lvl>
    <w:lvl w:ilvl="1">
      <w:start w:val="1"/>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5BD53A3E"/>
    <w:multiLevelType w:val="multilevel"/>
    <w:tmpl w:val="613E1916"/>
    <w:lvl w:ilvl="0">
      <w:start w:val="1"/>
      <w:numFmt w:val="decimal"/>
      <w:lvlText w:val="%1."/>
      <w:lvlJc w:val="left"/>
      <w:pPr>
        <w:ind w:left="5039" w:hanging="360"/>
      </w:pPr>
      <w:rPr>
        <w:rFonts w:hint="default"/>
      </w:rPr>
    </w:lvl>
    <w:lvl w:ilvl="1">
      <w:start w:val="1"/>
      <w:numFmt w:val="decimal"/>
      <w:isLgl/>
      <w:lvlText w:val="%1.%2."/>
      <w:lvlJc w:val="left"/>
      <w:pPr>
        <w:ind w:left="3981" w:hanging="720"/>
      </w:pPr>
      <w:rPr>
        <w:rFonts w:hint="default"/>
        <w:b/>
        <w:sz w:val="28"/>
        <w:szCs w:val="28"/>
      </w:rPr>
    </w:lvl>
    <w:lvl w:ilvl="2">
      <w:start w:val="1"/>
      <w:numFmt w:val="decimal"/>
      <w:isLgl/>
      <w:lvlText w:val="%1.%2.%3."/>
      <w:lvlJc w:val="left"/>
      <w:pPr>
        <w:ind w:left="5616" w:hanging="720"/>
      </w:pPr>
      <w:rPr>
        <w:rFonts w:hint="default"/>
        <w:b w:val="0"/>
        <w:sz w:val="22"/>
      </w:rPr>
    </w:lvl>
    <w:lvl w:ilvl="3">
      <w:start w:val="1"/>
      <w:numFmt w:val="decimal"/>
      <w:isLgl/>
      <w:lvlText w:val="%1.%2.%3.%4."/>
      <w:lvlJc w:val="left"/>
      <w:pPr>
        <w:ind w:left="5976" w:hanging="1080"/>
      </w:pPr>
      <w:rPr>
        <w:rFonts w:hint="default"/>
        <w:b w:val="0"/>
        <w:sz w:val="22"/>
      </w:rPr>
    </w:lvl>
    <w:lvl w:ilvl="4">
      <w:start w:val="1"/>
      <w:numFmt w:val="decimal"/>
      <w:isLgl/>
      <w:lvlText w:val="%1.%2.%3.%4.%5."/>
      <w:lvlJc w:val="left"/>
      <w:pPr>
        <w:ind w:left="5976" w:hanging="1080"/>
      </w:pPr>
      <w:rPr>
        <w:rFonts w:hint="default"/>
        <w:b w:val="0"/>
        <w:sz w:val="22"/>
      </w:rPr>
    </w:lvl>
    <w:lvl w:ilvl="5">
      <w:start w:val="1"/>
      <w:numFmt w:val="decimal"/>
      <w:isLgl/>
      <w:lvlText w:val="%1.%2.%3.%4.%5.%6."/>
      <w:lvlJc w:val="left"/>
      <w:pPr>
        <w:ind w:left="6336" w:hanging="1440"/>
      </w:pPr>
      <w:rPr>
        <w:rFonts w:hint="default"/>
        <w:b w:val="0"/>
        <w:sz w:val="22"/>
      </w:rPr>
    </w:lvl>
    <w:lvl w:ilvl="6">
      <w:start w:val="1"/>
      <w:numFmt w:val="decimal"/>
      <w:isLgl/>
      <w:lvlText w:val="%1.%2.%3.%4.%5.%6.%7."/>
      <w:lvlJc w:val="left"/>
      <w:pPr>
        <w:ind w:left="6696" w:hanging="1800"/>
      </w:pPr>
      <w:rPr>
        <w:rFonts w:hint="default"/>
        <w:b w:val="0"/>
        <w:sz w:val="22"/>
      </w:rPr>
    </w:lvl>
    <w:lvl w:ilvl="7">
      <w:start w:val="1"/>
      <w:numFmt w:val="decimal"/>
      <w:isLgl/>
      <w:lvlText w:val="%1.%2.%3.%4.%5.%6.%7.%8."/>
      <w:lvlJc w:val="left"/>
      <w:pPr>
        <w:ind w:left="6696" w:hanging="1800"/>
      </w:pPr>
      <w:rPr>
        <w:rFonts w:hint="default"/>
        <w:b w:val="0"/>
        <w:sz w:val="22"/>
      </w:rPr>
    </w:lvl>
    <w:lvl w:ilvl="8">
      <w:start w:val="1"/>
      <w:numFmt w:val="decimal"/>
      <w:isLgl/>
      <w:lvlText w:val="%1.%2.%3.%4.%5.%6.%7.%8.%9."/>
      <w:lvlJc w:val="left"/>
      <w:pPr>
        <w:ind w:left="7056" w:hanging="2160"/>
      </w:pPr>
      <w:rPr>
        <w:rFonts w:hint="default"/>
        <w:b w:val="0"/>
        <w:sz w:val="22"/>
      </w:rPr>
    </w:lvl>
  </w:abstractNum>
  <w:abstractNum w:abstractNumId="46">
    <w:nsid w:val="5C6F5FEA"/>
    <w:multiLevelType w:val="hybridMultilevel"/>
    <w:tmpl w:val="C07499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C770652"/>
    <w:multiLevelType w:val="hybridMultilevel"/>
    <w:tmpl w:val="2DEE877A"/>
    <w:lvl w:ilvl="0" w:tplc="C79AFBAC">
      <w:start w:val="1"/>
      <w:numFmt w:val="bullet"/>
      <w:lvlText w:val="-"/>
      <w:lvlJc w:val="left"/>
      <w:pPr>
        <w:ind w:left="1440" w:hanging="360"/>
      </w:pPr>
      <w:rPr>
        <w:rFonts w:ascii="Courier New" w:hAnsi="Courier New" w:hint="default"/>
      </w:rPr>
    </w:lvl>
    <w:lvl w:ilvl="1" w:tplc="9D3230EC" w:tentative="1">
      <w:start w:val="1"/>
      <w:numFmt w:val="bullet"/>
      <w:lvlText w:val="o"/>
      <w:lvlJc w:val="left"/>
      <w:pPr>
        <w:ind w:left="2160" w:hanging="360"/>
      </w:pPr>
      <w:rPr>
        <w:rFonts w:ascii="Courier New" w:hAnsi="Courier New" w:cs="Courier New" w:hint="default"/>
      </w:rPr>
    </w:lvl>
    <w:lvl w:ilvl="2" w:tplc="44164BCA" w:tentative="1">
      <w:start w:val="1"/>
      <w:numFmt w:val="bullet"/>
      <w:lvlText w:val=""/>
      <w:lvlJc w:val="left"/>
      <w:pPr>
        <w:ind w:left="2880" w:hanging="360"/>
      </w:pPr>
      <w:rPr>
        <w:rFonts w:ascii="Wingdings" w:hAnsi="Wingdings" w:hint="default"/>
      </w:rPr>
    </w:lvl>
    <w:lvl w:ilvl="3" w:tplc="00A05270" w:tentative="1">
      <w:start w:val="1"/>
      <w:numFmt w:val="bullet"/>
      <w:lvlText w:val=""/>
      <w:lvlJc w:val="left"/>
      <w:pPr>
        <w:ind w:left="3600" w:hanging="360"/>
      </w:pPr>
      <w:rPr>
        <w:rFonts w:ascii="Symbol" w:hAnsi="Symbol" w:hint="default"/>
      </w:rPr>
    </w:lvl>
    <w:lvl w:ilvl="4" w:tplc="14242E86" w:tentative="1">
      <w:start w:val="1"/>
      <w:numFmt w:val="bullet"/>
      <w:lvlText w:val="o"/>
      <w:lvlJc w:val="left"/>
      <w:pPr>
        <w:ind w:left="4320" w:hanging="360"/>
      </w:pPr>
      <w:rPr>
        <w:rFonts w:ascii="Courier New" w:hAnsi="Courier New" w:cs="Courier New" w:hint="default"/>
      </w:rPr>
    </w:lvl>
    <w:lvl w:ilvl="5" w:tplc="29C6EC06" w:tentative="1">
      <w:start w:val="1"/>
      <w:numFmt w:val="bullet"/>
      <w:lvlText w:val=""/>
      <w:lvlJc w:val="left"/>
      <w:pPr>
        <w:ind w:left="5040" w:hanging="360"/>
      </w:pPr>
      <w:rPr>
        <w:rFonts w:ascii="Wingdings" w:hAnsi="Wingdings" w:hint="default"/>
      </w:rPr>
    </w:lvl>
    <w:lvl w:ilvl="6" w:tplc="2D4C34E2" w:tentative="1">
      <w:start w:val="1"/>
      <w:numFmt w:val="bullet"/>
      <w:lvlText w:val=""/>
      <w:lvlJc w:val="left"/>
      <w:pPr>
        <w:ind w:left="5760" w:hanging="360"/>
      </w:pPr>
      <w:rPr>
        <w:rFonts w:ascii="Symbol" w:hAnsi="Symbol" w:hint="default"/>
      </w:rPr>
    </w:lvl>
    <w:lvl w:ilvl="7" w:tplc="08F28CA8" w:tentative="1">
      <w:start w:val="1"/>
      <w:numFmt w:val="bullet"/>
      <w:lvlText w:val="o"/>
      <w:lvlJc w:val="left"/>
      <w:pPr>
        <w:ind w:left="6480" w:hanging="360"/>
      </w:pPr>
      <w:rPr>
        <w:rFonts w:ascii="Courier New" w:hAnsi="Courier New" w:cs="Courier New" w:hint="default"/>
      </w:rPr>
    </w:lvl>
    <w:lvl w:ilvl="8" w:tplc="8998F86C" w:tentative="1">
      <w:start w:val="1"/>
      <w:numFmt w:val="bullet"/>
      <w:lvlText w:val=""/>
      <w:lvlJc w:val="left"/>
      <w:pPr>
        <w:ind w:left="7200" w:hanging="360"/>
      </w:pPr>
      <w:rPr>
        <w:rFonts w:ascii="Wingdings" w:hAnsi="Wingdings" w:hint="default"/>
      </w:rPr>
    </w:lvl>
  </w:abstractNum>
  <w:abstractNum w:abstractNumId="48">
    <w:nsid w:val="5FEC1E4A"/>
    <w:multiLevelType w:val="hybridMultilevel"/>
    <w:tmpl w:val="701C58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9">
    <w:nsid w:val="639E657F"/>
    <w:multiLevelType w:val="multilevel"/>
    <w:tmpl w:val="1B947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57D2E20"/>
    <w:multiLevelType w:val="hybridMultilevel"/>
    <w:tmpl w:val="996C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6C27CA3"/>
    <w:multiLevelType w:val="hybridMultilevel"/>
    <w:tmpl w:val="92CA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nsid w:val="7D322924"/>
    <w:multiLevelType w:val="multilevel"/>
    <w:tmpl w:val="09F8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5"/>
  </w:num>
  <w:num w:numId="2">
    <w:abstractNumId w:val="32"/>
  </w:num>
  <w:num w:numId="3">
    <w:abstractNumId w:val="5"/>
  </w:num>
  <w:num w:numId="4">
    <w:abstractNumId w:val="4"/>
  </w:num>
  <w:num w:numId="5">
    <w:abstractNumId w:val="2"/>
  </w:num>
  <w:num w:numId="6">
    <w:abstractNumId w:val="10"/>
  </w:num>
  <w:num w:numId="7">
    <w:abstractNumId w:val="19"/>
  </w:num>
  <w:num w:numId="8">
    <w:abstractNumId w:val="55"/>
  </w:num>
  <w:num w:numId="9">
    <w:abstractNumId w:val="37"/>
  </w:num>
  <w:num w:numId="10">
    <w:abstractNumId w:val="43"/>
  </w:num>
  <w:num w:numId="11">
    <w:abstractNumId w:val="36"/>
  </w:num>
  <w:num w:numId="12">
    <w:abstractNumId w:val="44"/>
  </w:num>
  <w:num w:numId="13">
    <w:abstractNumId w:val="21"/>
  </w:num>
  <w:num w:numId="14">
    <w:abstractNumId w:val="3"/>
  </w:num>
  <w:num w:numId="15">
    <w:abstractNumId w:val="33"/>
  </w:num>
  <w:num w:numId="16">
    <w:abstractNumId w:val="28"/>
  </w:num>
  <w:num w:numId="17">
    <w:abstractNumId w:val="41"/>
  </w:num>
  <w:num w:numId="18">
    <w:abstractNumId w:val="39"/>
  </w:num>
  <w:num w:numId="19">
    <w:abstractNumId w:val="49"/>
  </w:num>
  <w:num w:numId="20">
    <w:abstractNumId w:val="30"/>
  </w:num>
  <w:num w:numId="21">
    <w:abstractNumId w:val="26"/>
  </w:num>
  <w:num w:numId="22">
    <w:abstractNumId w:val="50"/>
  </w:num>
  <w:num w:numId="23">
    <w:abstractNumId w:val="54"/>
  </w:num>
  <w:num w:numId="24">
    <w:abstractNumId w:val="53"/>
  </w:num>
  <w:num w:numId="25">
    <w:abstractNumId w:val="29"/>
  </w:num>
  <w:num w:numId="26">
    <w:abstractNumId w:val="52"/>
  </w:num>
  <w:num w:numId="27">
    <w:abstractNumId w:val="34"/>
  </w:num>
  <w:num w:numId="28">
    <w:abstractNumId w:val="38"/>
  </w:num>
  <w:num w:numId="29">
    <w:abstractNumId w:val="42"/>
  </w:num>
  <w:num w:numId="30">
    <w:abstractNumId w:val="35"/>
  </w:num>
  <w:num w:numId="31">
    <w:abstractNumId w:val="22"/>
  </w:num>
  <w:num w:numId="32">
    <w:abstractNumId w:val="27"/>
  </w:num>
  <w:num w:numId="33">
    <w:abstractNumId w:val="48"/>
  </w:num>
  <w:num w:numId="34">
    <w:abstractNumId w:val="46"/>
  </w:num>
  <w:num w:numId="35">
    <w:abstractNumId w:val="51"/>
  </w:num>
  <w:num w:numId="36">
    <w:abstractNumId w:val="24"/>
  </w:num>
  <w:num w:numId="37">
    <w:abstractNumId w:val="31"/>
  </w:num>
  <w:num w:numId="38">
    <w:abstractNumId w:val="40"/>
  </w:num>
  <w:num w:numId="39">
    <w:abstractNumId w:val="47"/>
  </w:num>
  <w:num w:numId="40">
    <w:abstractNumId w:val="23"/>
  </w:num>
  <w:num w:numId="41">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8"/>
  <w:autoHyphenation/>
  <w:hyphenationZone w:val="340"/>
  <w:drawingGridHorizontalSpacing w:val="110"/>
  <w:displayHorizontalDrawingGridEvery w:val="2"/>
  <w:characterSpacingControl w:val="doNotCompress"/>
  <w:hdrShapeDefaults>
    <o:shapedefaults v:ext="edit" spidmax="281602">
      <o:colormenu v:ext="edit" fillcolor="none"/>
    </o:shapedefaults>
    <o:shapelayout v:ext="edit">
      <o:idmap v:ext="edit" data="275"/>
    </o:shapelayout>
  </w:hdrShapeDefaults>
  <w:footnotePr>
    <w:footnote w:id="0"/>
    <w:footnote w:id="1"/>
  </w:footnotePr>
  <w:endnotePr>
    <w:endnote w:id="0"/>
    <w:endnote w:id="1"/>
  </w:endnotePr>
  <w:compat/>
  <w:rsids>
    <w:rsidRoot w:val="007D1972"/>
    <w:rsid w:val="0000025D"/>
    <w:rsid w:val="00000CA8"/>
    <w:rsid w:val="00001018"/>
    <w:rsid w:val="000022EA"/>
    <w:rsid w:val="00002F86"/>
    <w:rsid w:val="000045E5"/>
    <w:rsid w:val="000056AC"/>
    <w:rsid w:val="00005BAC"/>
    <w:rsid w:val="00006192"/>
    <w:rsid w:val="00006D89"/>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11CB"/>
    <w:rsid w:val="0002188B"/>
    <w:rsid w:val="00021FB8"/>
    <w:rsid w:val="00023433"/>
    <w:rsid w:val="0002547E"/>
    <w:rsid w:val="00026676"/>
    <w:rsid w:val="00027B5E"/>
    <w:rsid w:val="000300EC"/>
    <w:rsid w:val="00030577"/>
    <w:rsid w:val="00030D34"/>
    <w:rsid w:val="00031A8A"/>
    <w:rsid w:val="000337EC"/>
    <w:rsid w:val="00034DFC"/>
    <w:rsid w:val="00035586"/>
    <w:rsid w:val="0003676C"/>
    <w:rsid w:val="00037E86"/>
    <w:rsid w:val="000412A7"/>
    <w:rsid w:val="00041C07"/>
    <w:rsid w:val="00043AA8"/>
    <w:rsid w:val="00044E04"/>
    <w:rsid w:val="00046A18"/>
    <w:rsid w:val="000478C2"/>
    <w:rsid w:val="000503BE"/>
    <w:rsid w:val="00050C75"/>
    <w:rsid w:val="00052598"/>
    <w:rsid w:val="000527B3"/>
    <w:rsid w:val="00052B2E"/>
    <w:rsid w:val="00053BAE"/>
    <w:rsid w:val="00053EEA"/>
    <w:rsid w:val="000540A3"/>
    <w:rsid w:val="00056CB9"/>
    <w:rsid w:val="000577FC"/>
    <w:rsid w:val="00061B34"/>
    <w:rsid w:val="000624F4"/>
    <w:rsid w:val="00063ACC"/>
    <w:rsid w:val="000650C4"/>
    <w:rsid w:val="0006623A"/>
    <w:rsid w:val="00067253"/>
    <w:rsid w:val="000705C4"/>
    <w:rsid w:val="0007223E"/>
    <w:rsid w:val="00072E78"/>
    <w:rsid w:val="00072FE2"/>
    <w:rsid w:val="000737C6"/>
    <w:rsid w:val="0007411A"/>
    <w:rsid w:val="00074301"/>
    <w:rsid w:val="00076D62"/>
    <w:rsid w:val="000775DC"/>
    <w:rsid w:val="00077CBB"/>
    <w:rsid w:val="000822F1"/>
    <w:rsid w:val="00082716"/>
    <w:rsid w:val="000844FB"/>
    <w:rsid w:val="00084820"/>
    <w:rsid w:val="000875EF"/>
    <w:rsid w:val="00090D15"/>
    <w:rsid w:val="00090D69"/>
    <w:rsid w:val="00091EC7"/>
    <w:rsid w:val="00092CBA"/>
    <w:rsid w:val="00092E4A"/>
    <w:rsid w:val="00093316"/>
    <w:rsid w:val="00094C1F"/>
    <w:rsid w:val="00095AC6"/>
    <w:rsid w:val="00096DA4"/>
    <w:rsid w:val="0009734A"/>
    <w:rsid w:val="000A0017"/>
    <w:rsid w:val="000A0EB0"/>
    <w:rsid w:val="000A1CA3"/>
    <w:rsid w:val="000A1FE5"/>
    <w:rsid w:val="000A2086"/>
    <w:rsid w:val="000A27BB"/>
    <w:rsid w:val="000A2E2D"/>
    <w:rsid w:val="000A3C8A"/>
    <w:rsid w:val="000A5ABD"/>
    <w:rsid w:val="000A5E2E"/>
    <w:rsid w:val="000A6E39"/>
    <w:rsid w:val="000A7CDC"/>
    <w:rsid w:val="000B0797"/>
    <w:rsid w:val="000B0A99"/>
    <w:rsid w:val="000B0C8D"/>
    <w:rsid w:val="000B3872"/>
    <w:rsid w:val="000B399C"/>
    <w:rsid w:val="000B3C11"/>
    <w:rsid w:val="000B4585"/>
    <w:rsid w:val="000B58EB"/>
    <w:rsid w:val="000B62B6"/>
    <w:rsid w:val="000B76ED"/>
    <w:rsid w:val="000B791E"/>
    <w:rsid w:val="000B7AA0"/>
    <w:rsid w:val="000C0415"/>
    <w:rsid w:val="000C1C78"/>
    <w:rsid w:val="000C2909"/>
    <w:rsid w:val="000C3BB1"/>
    <w:rsid w:val="000C49FD"/>
    <w:rsid w:val="000C4F69"/>
    <w:rsid w:val="000C5403"/>
    <w:rsid w:val="000C5863"/>
    <w:rsid w:val="000C5DD4"/>
    <w:rsid w:val="000C678E"/>
    <w:rsid w:val="000C71AA"/>
    <w:rsid w:val="000D0D95"/>
    <w:rsid w:val="000D1D5D"/>
    <w:rsid w:val="000D3912"/>
    <w:rsid w:val="000D3E29"/>
    <w:rsid w:val="000D3E35"/>
    <w:rsid w:val="000D448A"/>
    <w:rsid w:val="000D48F5"/>
    <w:rsid w:val="000D4AFF"/>
    <w:rsid w:val="000D5024"/>
    <w:rsid w:val="000D5094"/>
    <w:rsid w:val="000D5E21"/>
    <w:rsid w:val="000E018B"/>
    <w:rsid w:val="000E0CEC"/>
    <w:rsid w:val="000E1EEF"/>
    <w:rsid w:val="000E212E"/>
    <w:rsid w:val="000E4094"/>
    <w:rsid w:val="000E43AA"/>
    <w:rsid w:val="000E4CBB"/>
    <w:rsid w:val="000E7766"/>
    <w:rsid w:val="000E7905"/>
    <w:rsid w:val="000F0546"/>
    <w:rsid w:val="000F0A6E"/>
    <w:rsid w:val="000F37DA"/>
    <w:rsid w:val="000F3F93"/>
    <w:rsid w:val="000F4066"/>
    <w:rsid w:val="000F4F4B"/>
    <w:rsid w:val="000F5B46"/>
    <w:rsid w:val="000F5D8F"/>
    <w:rsid w:val="000F5F6D"/>
    <w:rsid w:val="0010259B"/>
    <w:rsid w:val="0010286D"/>
    <w:rsid w:val="00102FD4"/>
    <w:rsid w:val="00103450"/>
    <w:rsid w:val="00104B68"/>
    <w:rsid w:val="001058BA"/>
    <w:rsid w:val="00107226"/>
    <w:rsid w:val="00107F40"/>
    <w:rsid w:val="00110C47"/>
    <w:rsid w:val="00116729"/>
    <w:rsid w:val="00122BF2"/>
    <w:rsid w:val="00124393"/>
    <w:rsid w:val="00124745"/>
    <w:rsid w:val="001264AB"/>
    <w:rsid w:val="00127071"/>
    <w:rsid w:val="001277E2"/>
    <w:rsid w:val="00127EF7"/>
    <w:rsid w:val="00131FAA"/>
    <w:rsid w:val="00134D57"/>
    <w:rsid w:val="00135304"/>
    <w:rsid w:val="00135C38"/>
    <w:rsid w:val="00136435"/>
    <w:rsid w:val="00137D1A"/>
    <w:rsid w:val="00140392"/>
    <w:rsid w:val="00141155"/>
    <w:rsid w:val="00141511"/>
    <w:rsid w:val="00143291"/>
    <w:rsid w:val="00143DD8"/>
    <w:rsid w:val="00143F19"/>
    <w:rsid w:val="00144259"/>
    <w:rsid w:val="00144915"/>
    <w:rsid w:val="0014738E"/>
    <w:rsid w:val="00150957"/>
    <w:rsid w:val="00151185"/>
    <w:rsid w:val="00151B8F"/>
    <w:rsid w:val="0015209A"/>
    <w:rsid w:val="0015403D"/>
    <w:rsid w:val="001547AE"/>
    <w:rsid w:val="001551B5"/>
    <w:rsid w:val="00157C02"/>
    <w:rsid w:val="001609D8"/>
    <w:rsid w:val="00161327"/>
    <w:rsid w:val="00161B53"/>
    <w:rsid w:val="00163161"/>
    <w:rsid w:val="00163BCE"/>
    <w:rsid w:val="00163C70"/>
    <w:rsid w:val="00165038"/>
    <w:rsid w:val="00165CB2"/>
    <w:rsid w:val="00166EF0"/>
    <w:rsid w:val="001671F6"/>
    <w:rsid w:val="00170254"/>
    <w:rsid w:val="00170318"/>
    <w:rsid w:val="00172571"/>
    <w:rsid w:val="001732FD"/>
    <w:rsid w:val="0017438D"/>
    <w:rsid w:val="00177515"/>
    <w:rsid w:val="00180A71"/>
    <w:rsid w:val="001832F5"/>
    <w:rsid w:val="001835B9"/>
    <w:rsid w:val="00184693"/>
    <w:rsid w:val="00191676"/>
    <w:rsid w:val="00191A4D"/>
    <w:rsid w:val="001921E6"/>
    <w:rsid w:val="00194352"/>
    <w:rsid w:val="0019524E"/>
    <w:rsid w:val="0019633E"/>
    <w:rsid w:val="001967EC"/>
    <w:rsid w:val="001970A9"/>
    <w:rsid w:val="0019747C"/>
    <w:rsid w:val="00197D2C"/>
    <w:rsid w:val="00197F10"/>
    <w:rsid w:val="001A0E6B"/>
    <w:rsid w:val="001A10A8"/>
    <w:rsid w:val="001A1705"/>
    <w:rsid w:val="001A2792"/>
    <w:rsid w:val="001A2E7C"/>
    <w:rsid w:val="001A313C"/>
    <w:rsid w:val="001A3C3B"/>
    <w:rsid w:val="001A41A6"/>
    <w:rsid w:val="001A643A"/>
    <w:rsid w:val="001A6E89"/>
    <w:rsid w:val="001A6F50"/>
    <w:rsid w:val="001A7F24"/>
    <w:rsid w:val="001B03AA"/>
    <w:rsid w:val="001B058E"/>
    <w:rsid w:val="001B2AE6"/>
    <w:rsid w:val="001B3584"/>
    <w:rsid w:val="001B5BE7"/>
    <w:rsid w:val="001B66F4"/>
    <w:rsid w:val="001B7001"/>
    <w:rsid w:val="001B72F8"/>
    <w:rsid w:val="001C080B"/>
    <w:rsid w:val="001C08D1"/>
    <w:rsid w:val="001C2A3F"/>
    <w:rsid w:val="001C4107"/>
    <w:rsid w:val="001C4356"/>
    <w:rsid w:val="001C6629"/>
    <w:rsid w:val="001C694A"/>
    <w:rsid w:val="001C6C28"/>
    <w:rsid w:val="001C6DA3"/>
    <w:rsid w:val="001C6E1E"/>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2BC5"/>
    <w:rsid w:val="001E2D75"/>
    <w:rsid w:val="001E320E"/>
    <w:rsid w:val="001E7203"/>
    <w:rsid w:val="001F1E3F"/>
    <w:rsid w:val="001F26DA"/>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DCC"/>
    <w:rsid w:val="00221F9D"/>
    <w:rsid w:val="00222A97"/>
    <w:rsid w:val="002259B8"/>
    <w:rsid w:val="002264B2"/>
    <w:rsid w:val="002275D2"/>
    <w:rsid w:val="00232F9C"/>
    <w:rsid w:val="00234B6D"/>
    <w:rsid w:val="00235780"/>
    <w:rsid w:val="0023580D"/>
    <w:rsid w:val="0023742F"/>
    <w:rsid w:val="00240767"/>
    <w:rsid w:val="00240C26"/>
    <w:rsid w:val="0024120D"/>
    <w:rsid w:val="002425CF"/>
    <w:rsid w:val="00242959"/>
    <w:rsid w:val="00242BD1"/>
    <w:rsid w:val="00245BC2"/>
    <w:rsid w:val="00246263"/>
    <w:rsid w:val="00246C56"/>
    <w:rsid w:val="002472BA"/>
    <w:rsid w:val="0024735B"/>
    <w:rsid w:val="00247B58"/>
    <w:rsid w:val="00247FBD"/>
    <w:rsid w:val="00250717"/>
    <w:rsid w:val="002512CE"/>
    <w:rsid w:val="0025141A"/>
    <w:rsid w:val="0025149E"/>
    <w:rsid w:val="002514B2"/>
    <w:rsid w:val="00251B8B"/>
    <w:rsid w:val="00252588"/>
    <w:rsid w:val="002540B2"/>
    <w:rsid w:val="00254D07"/>
    <w:rsid w:val="0025521D"/>
    <w:rsid w:val="00255A37"/>
    <w:rsid w:val="00257F95"/>
    <w:rsid w:val="00260BB7"/>
    <w:rsid w:val="002615E3"/>
    <w:rsid w:val="00262F49"/>
    <w:rsid w:val="00264F40"/>
    <w:rsid w:val="00265441"/>
    <w:rsid w:val="0026666B"/>
    <w:rsid w:val="00271A8E"/>
    <w:rsid w:val="00271C08"/>
    <w:rsid w:val="00272F88"/>
    <w:rsid w:val="00273D92"/>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5C6"/>
    <w:rsid w:val="002946C1"/>
    <w:rsid w:val="0029575E"/>
    <w:rsid w:val="00297556"/>
    <w:rsid w:val="002A10DA"/>
    <w:rsid w:val="002A1EB3"/>
    <w:rsid w:val="002A2B5A"/>
    <w:rsid w:val="002A33EF"/>
    <w:rsid w:val="002A73C0"/>
    <w:rsid w:val="002B0FC1"/>
    <w:rsid w:val="002B10EE"/>
    <w:rsid w:val="002B2376"/>
    <w:rsid w:val="002B2BAC"/>
    <w:rsid w:val="002B3B4C"/>
    <w:rsid w:val="002B5288"/>
    <w:rsid w:val="002B5EC1"/>
    <w:rsid w:val="002B5FFD"/>
    <w:rsid w:val="002B70A4"/>
    <w:rsid w:val="002C0328"/>
    <w:rsid w:val="002C0C7A"/>
    <w:rsid w:val="002C2A07"/>
    <w:rsid w:val="002C31DC"/>
    <w:rsid w:val="002C3706"/>
    <w:rsid w:val="002C45D1"/>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7DB4"/>
    <w:rsid w:val="002D7E95"/>
    <w:rsid w:val="002E0A4F"/>
    <w:rsid w:val="002E0B15"/>
    <w:rsid w:val="002E126E"/>
    <w:rsid w:val="002E1778"/>
    <w:rsid w:val="002E1FDF"/>
    <w:rsid w:val="002E2C54"/>
    <w:rsid w:val="002E39CA"/>
    <w:rsid w:val="002E676A"/>
    <w:rsid w:val="002E6B02"/>
    <w:rsid w:val="002F033C"/>
    <w:rsid w:val="002F0CEE"/>
    <w:rsid w:val="002F0F34"/>
    <w:rsid w:val="002F12BA"/>
    <w:rsid w:val="002F1B8D"/>
    <w:rsid w:val="002F2BF8"/>
    <w:rsid w:val="002F2CAD"/>
    <w:rsid w:val="002F2FEF"/>
    <w:rsid w:val="002F3973"/>
    <w:rsid w:val="002F40A8"/>
    <w:rsid w:val="002F4267"/>
    <w:rsid w:val="002F44D3"/>
    <w:rsid w:val="00301C0C"/>
    <w:rsid w:val="00302EF8"/>
    <w:rsid w:val="00305D75"/>
    <w:rsid w:val="00306260"/>
    <w:rsid w:val="00306871"/>
    <w:rsid w:val="00313494"/>
    <w:rsid w:val="003155E3"/>
    <w:rsid w:val="00320652"/>
    <w:rsid w:val="003219C4"/>
    <w:rsid w:val="003267B3"/>
    <w:rsid w:val="003302EF"/>
    <w:rsid w:val="003313CE"/>
    <w:rsid w:val="00334659"/>
    <w:rsid w:val="00334CB6"/>
    <w:rsid w:val="00335421"/>
    <w:rsid w:val="003354D7"/>
    <w:rsid w:val="00337125"/>
    <w:rsid w:val="003379C2"/>
    <w:rsid w:val="0034075A"/>
    <w:rsid w:val="00341DD2"/>
    <w:rsid w:val="0034260E"/>
    <w:rsid w:val="00345EA9"/>
    <w:rsid w:val="00347822"/>
    <w:rsid w:val="00347CB3"/>
    <w:rsid w:val="00351813"/>
    <w:rsid w:val="00352082"/>
    <w:rsid w:val="00353206"/>
    <w:rsid w:val="003542A4"/>
    <w:rsid w:val="00354CAC"/>
    <w:rsid w:val="00354EF4"/>
    <w:rsid w:val="00357366"/>
    <w:rsid w:val="003608A3"/>
    <w:rsid w:val="0036105D"/>
    <w:rsid w:val="003635EA"/>
    <w:rsid w:val="0036377E"/>
    <w:rsid w:val="003638DE"/>
    <w:rsid w:val="003665D8"/>
    <w:rsid w:val="00366B45"/>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851"/>
    <w:rsid w:val="00381F56"/>
    <w:rsid w:val="00382D66"/>
    <w:rsid w:val="0038469A"/>
    <w:rsid w:val="003859D5"/>
    <w:rsid w:val="00386BDD"/>
    <w:rsid w:val="00387480"/>
    <w:rsid w:val="00390A62"/>
    <w:rsid w:val="00390E0C"/>
    <w:rsid w:val="00391378"/>
    <w:rsid w:val="00391DB2"/>
    <w:rsid w:val="00392FCA"/>
    <w:rsid w:val="00394D2C"/>
    <w:rsid w:val="00395D30"/>
    <w:rsid w:val="0039604A"/>
    <w:rsid w:val="00396F6E"/>
    <w:rsid w:val="00397633"/>
    <w:rsid w:val="003A0638"/>
    <w:rsid w:val="003A1401"/>
    <w:rsid w:val="003A189B"/>
    <w:rsid w:val="003A254A"/>
    <w:rsid w:val="003A2BD7"/>
    <w:rsid w:val="003A492D"/>
    <w:rsid w:val="003A4A6A"/>
    <w:rsid w:val="003A560B"/>
    <w:rsid w:val="003A6258"/>
    <w:rsid w:val="003A6492"/>
    <w:rsid w:val="003A6CA9"/>
    <w:rsid w:val="003A77BD"/>
    <w:rsid w:val="003B0AB8"/>
    <w:rsid w:val="003B2D02"/>
    <w:rsid w:val="003B3E1C"/>
    <w:rsid w:val="003B44B8"/>
    <w:rsid w:val="003B4C2F"/>
    <w:rsid w:val="003B4F78"/>
    <w:rsid w:val="003B61B1"/>
    <w:rsid w:val="003B6580"/>
    <w:rsid w:val="003C0025"/>
    <w:rsid w:val="003C0C14"/>
    <w:rsid w:val="003C1452"/>
    <w:rsid w:val="003C1A61"/>
    <w:rsid w:val="003C2ACD"/>
    <w:rsid w:val="003C4879"/>
    <w:rsid w:val="003C5820"/>
    <w:rsid w:val="003C6204"/>
    <w:rsid w:val="003C6CCD"/>
    <w:rsid w:val="003D0DB7"/>
    <w:rsid w:val="003D1EB5"/>
    <w:rsid w:val="003D4E05"/>
    <w:rsid w:val="003D5341"/>
    <w:rsid w:val="003D579E"/>
    <w:rsid w:val="003D67F6"/>
    <w:rsid w:val="003D6FB9"/>
    <w:rsid w:val="003E0F6B"/>
    <w:rsid w:val="003E1022"/>
    <w:rsid w:val="003E1EE2"/>
    <w:rsid w:val="003E30DD"/>
    <w:rsid w:val="003E43C6"/>
    <w:rsid w:val="003E4B04"/>
    <w:rsid w:val="003E5426"/>
    <w:rsid w:val="003E7361"/>
    <w:rsid w:val="003E7E70"/>
    <w:rsid w:val="003F0F17"/>
    <w:rsid w:val="003F21BB"/>
    <w:rsid w:val="003F23F1"/>
    <w:rsid w:val="003F3625"/>
    <w:rsid w:val="003F3A13"/>
    <w:rsid w:val="003F5254"/>
    <w:rsid w:val="003F5320"/>
    <w:rsid w:val="003F55E2"/>
    <w:rsid w:val="003F5F52"/>
    <w:rsid w:val="003F61F8"/>
    <w:rsid w:val="004003A0"/>
    <w:rsid w:val="00401642"/>
    <w:rsid w:val="00401ECC"/>
    <w:rsid w:val="004035D0"/>
    <w:rsid w:val="004040BC"/>
    <w:rsid w:val="0040439A"/>
    <w:rsid w:val="00404B62"/>
    <w:rsid w:val="004057C7"/>
    <w:rsid w:val="00405D40"/>
    <w:rsid w:val="004074DA"/>
    <w:rsid w:val="00410E98"/>
    <w:rsid w:val="00413939"/>
    <w:rsid w:val="00413C11"/>
    <w:rsid w:val="00413D83"/>
    <w:rsid w:val="00413F9A"/>
    <w:rsid w:val="0041418F"/>
    <w:rsid w:val="0041571D"/>
    <w:rsid w:val="00415A94"/>
    <w:rsid w:val="00416C30"/>
    <w:rsid w:val="00417167"/>
    <w:rsid w:val="00417828"/>
    <w:rsid w:val="00421E74"/>
    <w:rsid w:val="00422199"/>
    <w:rsid w:val="00431983"/>
    <w:rsid w:val="004321BD"/>
    <w:rsid w:val="004322A1"/>
    <w:rsid w:val="00435463"/>
    <w:rsid w:val="004364C5"/>
    <w:rsid w:val="00436FAA"/>
    <w:rsid w:val="0044272F"/>
    <w:rsid w:val="00443B8B"/>
    <w:rsid w:val="0044453E"/>
    <w:rsid w:val="00444B6C"/>
    <w:rsid w:val="004468E3"/>
    <w:rsid w:val="00450723"/>
    <w:rsid w:val="00450D84"/>
    <w:rsid w:val="0045126F"/>
    <w:rsid w:val="00451674"/>
    <w:rsid w:val="00452B10"/>
    <w:rsid w:val="00452E16"/>
    <w:rsid w:val="0045383E"/>
    <w:rsid w:val="00455568"/>
    <w:rsid w:val="004564EF"/>
    <w:rsid w:val="004566E7"/>
    <w:rsid w:val="0045799E"/>
    <w:rsid w:val="00460845"/>
    <w:rsid w:val="00460DEA"/>
    <w:rsid w:val="00462404"/>
    <w:rsid w:val="004625F2"/>
    <w:rsid w:val="00463349"/>
    <w:rsid w:val="0046377A"/>
    <w:rsid w:val="004649D1"/>
    <w:rsid w:val="004671E2"/>
    <w:rsid w:val="00470A48"/>
    <w:rsid w:val="00471934"/>
    <w:rsid w:val="00471B20"/>
    <w:rsid w:val="004728BF"/>
    <w:rsid w:val="00472E9B"/>
    <w:rsid w:val="00475C20"/>
    <w:rsid w:val="00476548"/>
    <w:rsid w:val="004766F3"/>
    <w:rsid w:val="00476C29"/>
    <w:rsid w:val="00477E09"/>
    <w:rsid w:val="00481A87"/>
    <w:rsid w:val="0048323C"/>
    <w:rsid w:val="00483E7E"/>
    <w:rsid w:val="004856F2"/>
    <w:rsid w:val="00487362"/>
    <w:rsid w:val="00490A4D"/>
    <w:rsid w:val="004919B8"/>
    <w:rsid w:val="004934FD"/>
    <w:rsid w:val="00493FC8"/>
    <w:rsid w:val="004967BA"/>
    <w:rsid w:val="004A2214"/>
    <w:rsid w:val="004A2BE8"/>
    <w:rsid w:val="004A31E2"/>
    <w:rsid w:val="004A3249"/>
    <w:rsid w:val="004A3A27"/>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F47"/>
    <w:rsid w:val="004C4538"/>
    <w:rsid w:val="004C7206"/>
    <w:rsid w:val="004C751B"/>
    <w:rsid w:val="004D0E49"/>
    <w:rsid w:val="004D1168"/>
    <w:rsid w:val="004D14A5"/>
    <w:rsid w:val="004D2440"/>
    <w:rsid w:val="004D25CB"/>
    <w:rsid w:val="004D4199"/>
    <w:rsid w:val="004D462E"/>
    <w:rsid w:val="004D5F5F"/>
    <w:rsid w:val="004D6DEB"/>
    <w:rsid w:val="004D7FE8"/>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525E"/>
    <w:rsid w:val="004F5332"/>
    <w:rsid w:val="004F6988"/>
    <w:rsid w:val="00500184"/>
    <w:rsid w:val="005006FF"/>
    <w:rsid w:val="00500AB1"/>
    <w:rsid w:val="00500D5B"/>
    <w:rsid w:val="00501496"/>
    <w:rsid w:val="00501807"/>
    <w:rsid w:val="0050250E"/>
    <w:rsid w:val="00502CA4"/>
    <w:rsid w:val="005100CB"/>
    <w:rsid w:val="00510216"/>
    <w:rsid w:val="005115D9"/>
    <w:rsid w:val="00512345"/>
    <w:rsid w:val="00512807"/>
    <w:rsid w:val="00512D62"/>
    <w:rsid w:val="00512F05"/>
    <w:rsid w:val="00514621"/>
    <w:rsid w:val="0051585B"/>
    <w:rsid w:val="00515F87"/>
    <w:rsid w:val="00516964"/>
    <w:rsid w:val="00516BDC"/>
    <w:rsid w:val="00521873"/>
    <w:rsid w:val="00524ADB"/>
    <w:rsid w:val="0052527B"/>
    <w:rsid w:val="00526675"/>
    <w:rsid w:val="005269BA"/>
    <w:rsid w:val="005279C2"/>
    <w:rsid w:val="00531E82"/>
    <w:rsid w:val="005322CB"/>
    <w:rsid w:val="00533042"/>
    <w:rsid w:val="0053386D"/>
    <w:rsid w:val="00533B83"/>
    <w:rsid w:val="005345E5"/>
    <w:rsid w:val="0053461A"/>
    <w:rsid w:val="00534C5D"/>
    <w:rsid w:val="00536252"/>
    <w:rsid w:val="00536817"/>
    <w:rsid w:val="00537DA3"/>
    <w:rsid w:val="00541391"/>
    <w:rsid w:val="00541B08"/>
    <w:rsid w:val="00542DAD"/>
    <w:rsid w:val="00542EB2"/>
    <w:rsid w:val="005430AB"/>
    <w:rsid w:val="00543801"/>
    <w:rsid w:val="00545093"/>
    <w:rsid w:val="005467AF"/>
    <w:rsid w:val="00546BD6"/>
    <w:rsid w:val="005474C0"/>
    <w:rsid w:val="00547FA9"/>
    <w:rsid w:val="005512AF"/>
    <w:rsid w:val="0055292A"/>
    <w:rsid w:val="005531B5"/>
    <w:rsid w:val="00553C92"/>
    <w:rsid w:val="00555C9D"/>
    <w:rsid w:val="00555D1F"/>
    <w:rsid w:val="00561317"/>
    <w:rsid w:val="00562178"/>
    <w:rsid w:val="00564717"/>
    <w:rsid w:val="0056591E"/>
    <w:rsid w:val="00565C6B"/>
    <w:rsid w:val="005672F7"/>
    <w:rsid w:val="005676BB"/>
    <w:rsid w:val="00567B97"/>
    <w:rsid w:val="0057086B"/>
    <w:rsid w:val="0057210B"/>
    <w:rsid w:val="00572C81"/>
    <w:rsid w:val="005739BB"/>
    <w:rsid w:val="005747A8"/>
    <w:rsid w:val="005750F9"/>
    <w:rsid w:val="00575611"/>
    <w:rsid w:val="00576A11"/>
    <w:rsid w:val="00576F47"/>
    <w:rsid w:val="0057724C"/>
    <w:rsid w:val="005778D2"/>
    <w:rsid w:val="005779DC"/>
    <w:rsid w:val="00577E3E"/>
    <w:rsid w:val="00581210"/>
    <w:rsid w:val="0058161E"/>
    <w:rsid w:val="00582697"/>
    <w:rsid w:val="005828CC"/>
    <w:rsid w:val="005847B9"/>
    <w:rsid w:val="00584E58"/>
    <w:rsid w:val="00585467"/>
    <w:rsid w:val="00586394"/>
    <w:rsid w:val="00586438"/>
    <w:rsid w:val="00586664"/>
    <w:rsid w:val="00586872"/>
    <w:rsid w:val="0059047C"/>
    <w:rsid w:val="00590EE5"/>
    <w:rsid w:val="0059175E"/>
    <w:rsid w:val="00591F4F"/>
    <w:rsid w:val="005920F5"/>
    <w:rsid w:val="00593748"/>
    <w:rsid w:val="00593800"/>
    <w:rsid w:val="00593AA9"/>
    <w:rsid w:val="0059429C"/>
    <w:rsid w:val="00595988"/>
    <w:rsid w:val="0059753E"/>
    <w:rsid w:val="005A01C4"/>
    <w:rsid w:val="005A065B"/>
    <w:rsid w:val="005A0A67"/>
    <w:rsid w:val="005A0E4F"/>
    <w:rsid w:val="005A281A"/>
    <w:rsid w:val="005A3B85"/>
    <w:rsid w:val="005A5759"/>
    <w:rsid w:val="005A5A93"/>
    <w:rsid w:val="005A63F0"/>
    <w:rsid w:val="005A6409"/>
    <w:rsid w:val="005A720C"/>
    <w:rsid w:val="005A781C"/>
    <w:rsid w:val="005B1BA6"/>
    <w:rsid w:val="005B1F2E"/>
    <w:rsid w:val="005B2C88"/>
    <w:rsid w:val="005B38A9"/>
    <w:rsid w:val="005B3F96"/>
    <w:rsid w:val="005B4647"/>
    <w:rsid w:val="005B48E8"/>
    <w:rsid w:val="005B5F09"/>
    <w:rsid w:val="005B6EE9"/>
    <w:rsid w:val="005B754B"/>
    <w:rsid w:val="005C0EE5"/>
    <w:rsid w:val="005C191D"/>
    <w:rsid w:val="005C251D"/>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E3B"/>
    <w:rsid w:val="005D2E8A"/>
    <w:rsid w:val="005D2FA0"/>
    <w:rsid w:val="005D3B19"/>
    <w:rsid w:val="005D62A5"/>
    <w:rsid w:val="005D6557"/>
    <w:rsid w:val="005D7B91"/>
    <w:rsid w:val="005E05A9"/>
    <w:rsid w:val="005E09FA"/>
    <w:rsid w:val="005E14C3"/>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101DA"/>
    <w:rsid w:val="006103C1"/>
    <w:rsid w:val="00610A34"/>
    <w:rsid w:val="00611158"/>
    <w:rsid w:val="00611A04"/>
    <w:rsid w:val="00611D46"/>
    <w:rsid w:val="006131E4"/>
    <w:rsid w:val="00613639"/>
    <w:rsid w:val="0061441D"/>
    <w:rsid w:val="0061442F"/>
    <w:rsid w:val="00615ADC"/>
    <w:rsid w:val="006168FE"/>
    <w:rsid w:val="006178B1"/>
    <w:rsid w:val="006210BB"/>
    <w:rsid w:val="00622ACF"/>
    <w:rsid w:val="00622AD3"/>
    <w:rsid w:val="00622B91"/>
    <w:rsid w:val="00623053"/>
    <w:rsid w:val="006233E8"/>
    <w:rsid w:val="006237F9"/>
    <w:rsid w:val="00624FF0"/>
    <w:rsid w:val="0062572B"/>
    <w:rsid w:val="006257FF"/>
    <w:rsid w:val="006269EC"/>
    <w:rsid w:val="00627934"/>
    <w:rsid w:val="006303C6"/>
    <w:rsid w:val="006310A5"/>
    <w:rsid w:val="0063159C"/>
    <w:rsid w:val="00633705"/>
    <w:rsid w:val="0063397B"/>
    <w:rsid w:val="00635467"/>
    <w:rsid w:val="00635E38"/>
    <w:rsid w:val="00636993"/>
    <w:rsid w:val="006369DE"/>
    <w:rsid w:val="00637D92"/>
    <w:rsid w:val="00640BA1"/>
    <w:rsid w:val="00641465"/>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6437"/>
    <w:rsid w:val="00657295"/>
    <w:rsid w:val="00660664"/>
    <w:rsid w:val="006631DC"/>
    <w:rsid w:val="00663555"/>
    <w:rsid w:val="00664952"/>
    <w:rsid w:val="00665BA2"/>
    <w:rsid w:val="00666709"/>
    <w:rsid w:val="0066708A"/>
    <w:rsid w:val="00667CEC"/>
    <w:rsid w:val="00670AFA"/>
    <w:rsid w:val="00670BE8"/>
    <w:rsid w:val="00671C00"/>
    <w:rsid w:val="0067465F"/>
    <w:rsid w:val="0067498A"/>
    <w:rsid w:val="00674A9C"/>
    <w:rsid w:val="006755FF"/>
    <w:rsid w:val="00676C2F"/>
    <w:rsid w:val="00676C6B"/>
    <w:rsid w:val="00677B67"/>
    <w:rsid w:val="00677F07"/>
    <w:rsid w:val="00680BD4"/>
    <w:rsid w:val="00683B80"/>
    <w:rsid w:val="00684663"/>
    <w:rsid w:val="00685EAF"/>
    <w:rsid w:val="006862C8"/>
    <w:rsid w:val="00687064"/>
    <w:rsid w:val="00687366"/>
    <w:rsid w:val="006874A9"/>
    <w:rsid w:val="00690927"/>
    <w:rsid w:val="00690C85"/>
    <w:rsid w:val="00691567"/>
    <w:rsid w:val="00692206"/>
    <w:rsid w:val="0069624A"/>
    <w:rsid w:val="006967CC"/>
    <w:rsid w:val="00696993"/>
    <w:rsid w:val="006A1BFB"/>
    <w:rsid w:val="006A26F4"/>
    <w:rsid w:val="006A2816"/>
    <w:rsid w:val="006A2BB2"/>
    <w:rsid w:val="006A3181"/>
    <w:rsid w:val="006A3BA6"/>
    <w:rsid w:val="006A4E82"/>
    <w:rsid w:val="006A73EB"/>
    <w:rsid w:val="006A7CEA"/>
    <w:rsid w:val="006A7E3B"/>
    <w:rsid w:val="006B25B7"/>
    <w:rsid w:val="006B2F06"/>
    <w:rsid w:val="006B384C"/>
    <w:rsid w:val="006B393E"/>
    <w:rsid w:val="006B3D20"/>
    <w:rsid w:val="006B58DE"/>
    <w:rsid w:val="006B5B63"/>
    <w:rsid w:val="006B5E33"/>
    <w:rsid w:val="006B7054"/>
    <w:rsid w:val="006B715F"/>
    <w:rsid w:val="006B7909"/>
    <w:rsid w:val="006C20F7"/>
    <w:rsid w:val="006C369A"/>
    <w:rsid w:val="006C371E"/>
    <w:rsid w:val="006C4102"/>
    <w:rsid w:val="006C48AD"/>
    <w:rsid w:val="006C4D42"/>
    <w:rsid w:val="006C510A"/>
    <w:rsid w:val="006C55FF"/>
    <w:rsid w:val="006C7AD0"/>
    <w:rsid w:val="006D0B82"/>
    <w:rsid w:val="006D0DE1"/>
    <w:rsid w:val="006D1ECB"/>
    <w:rsid w:val="006D25C6"/>
    <w:rsid w:val="006D2BD4"/>
    <w:rsid w:val="006D2FA1"/>
    <w:rsid w:val="006D3216"/>
    <w:rsid w:val="006D5507"/>
    <w:rsid w:val="006D62DF"/>
    <w:rsid w:val="006D7787"/>
    <w:rsid w:val="006D7A77"/>
    <w:rsid w:val="006E0D0F"/>
    <w:rsid w:val="006E1648"/>
    <w:rsid w:val="006E23C7"/>
    <w:rsid w:val="006E5EE8"/>
    <w:rsid w:val="006E7AB6"/>
    <w:rsid w:val="006F0A01"/>
    <w:rsid w:val="006F156B"/>
    <w:rsid w:val="006F20A6"/>
    <w:rsid w:val="006F3B9C"/>
    <w:rsid w:val="006F3C8F"/>
    <w:rsid w:val="006F5925"/>
    <w:rsid w:val="006F5FDD"/>
    <w:rsid w:val="006F70AE"/>
    <w:rsid w:val="006F7117"/>
    <w:rsid w:val="006F760D"/>
    <w:rsid w:val="0070014A"/>
    <w:rsid w:val="00701022"/>
    <w:rsid w:val="007026A5"/>
    <w:rsid w:val="007027BD"/>
    <w:rsid w:val="00702D10"/>
    <w:rsid w:val="00703621"/>
    <w:rsid w:val="00703E95"/>
    <w:rsid w:val="007041A5"/>
    <w:rsid w:val="00705191"/>
    <w:rsid w:val="00705211"/>
    <w:rsid w:val="007063FC"/>
    <w:rsid w:val="00707097"/>
    <w:rsid w:val="007108D0"/>
    <w:rsid w:val="007109E6"/>
    <w:rsid w:val="00713703"/>
    <w:rsid w:val="0071413E"/>
    <w:rsid w:val="00714F74"/>
    <w:rsid w:val="007154C2"/>
    <w:rsid w:val="007155A1"/>
    <w:rsid w:val="00715CD2"/>
    <w:rsid w:val="00717AD5"/>
    <w:rsid w:val="00722651"/>
    <w:rsid w:val="00722756"/>
    <w:rsid w:val="00722F38"/>
    <w:rsid w:val="00723088"/>
    <w:rsid w:val="007258BD"/>
    <w:rsid w:val="00725A52"/>
    <w:rsid w:val="0072693E"/>
    <w:rsid w:val="007270AC"/>
    <w:rsid w:val="00732DDC"/>
    <w:rsid w:val="00734C4F"/>
    <w:rsid w:val="00735E83"/>
    <w:rsid w:val="007367F2"/>
    <w:rsid w:val="0073711A"/>
    <w:rsid w:val="0073753F"/>
    <w:rsid w:val="007377C1"/>
    <w:rsid w:val="00740266"/>
    <w:rsid w:val="00740A93"/>
    <w:rsid w:val="00741E6E"/>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62B8"/>
    <w:rsid w:val="0075686E"/>
    <w:rsid w:val="0075690A"/>
    <w:rsid w:val="00757393"/>
    <w:rsid w:val="00760AB3"/>
    <w:rsid w:val="00761C58"/>
    <w:rsid w:val="007620CB"/>
    <w:rsid w:val="007627B1"/>
    <w:rsid w:val="00762B98"/>
    <w:rsid w:val="007642EA"/>
    <w:rsid w:val="00765745"/>
    <w:rsid w:val="007663EF"/>
    <w:rsid w:val="00767459"/>
    <w:rsid w:val="00767892"/>
    <w:rsid w:val="007707BB"/>
    <w:rsid w:val="007708FF"/>
    <w:rsid w:val="00773FD0"/>
    <w:rsid w:val="00780FB7"/>
    <w:rsid w:val="00781031"/>
    <w:rsid w:val="00781CE6"/>
    <w:rsid w:val="0078310C"/>
    <w:rsid w:val="00783505"/>
    <w:rsid w:val="00784EAF"/>
    <w:rsid w:val="00786108"/>
    <w:rsid w:val="007864D4"/>
    <w:rsid w:val="00786BFD"/>
    <w:rsid w:val="00791DAE"/>
    <w:rsid w:val="00792682"/>
    <w:rsid w:val="00793D15"/>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C0274"/>
    <w:rsid w:val="007C26CF"/>
    <w:rsid w:val="007C3AD3"/>
    <w:rsid w:val="007C6AB8"/>
    <w:rsid w:val="007C6DA9"/>
    <w:rsid w:val="007C7F26"/>
    <w:rsid w:val="007D1972"/>
    <w:rsid w:val="007D1CAC"/>
    <w:rsid w:val="007D2CBC"/>
    <w:rsid w:val="007D2D3E"/>
    <w:rsid w:val="007D33CA"/>
    <w:rsid w:val="007D520D"/>
    <w:rsid w:val="007D5900"/>
    <w:rsid w:val="007D675B"/>
    <w:rsid w:val="007D6845"/>
    <w:rsid w:val="007D7AC8"/>
    <w:rsid w:val="007D7F01"/>
    <w:rsid w:val="007E2769"/>
    <w:rsid w:val="007E317B"/>
    <w:rsid w:val="007E3C4C"/>
    <w:rsid w:val="007E5837"/>
    <w:rsid w:val="007E7444"/>
    <w:rsid w:val="007E7BF4"/>
    <w:rsid w:val="007E7FA2"/>
    <w:rsid w:val="007F010B"/>
    <w:rsid w:val="007F0D03"/>
    <w:rsid w:val="007F116A"/>
    <w:rsid w:val="007F2A6F"/>
    <w:rsid w:val="007F356E"/>
    <w:rsid w:val="007F4315"/>
    <w:rsid w:val="007F6593"/>
    <w:rsid w:val="007F6E03"/>
    <w:rsid w:val="00800062"/>
    <w:rsid w:val="00800520"/>
    <w:rsid w:val="00801C2B"/>
    <w:rsid w:val="00801EE1"/>
    <w:rsid w:val="00805EA6"/>
    <w:rsid w:val="00807C9E"/>
    <w:rsid w:val="00810015"/>
    <w:rsid w:val="00810087"/>
    <w:rsid w:val="008105CD"/>
    <w:rsid w:val="00811D8C"/>
    <w:rsid w:val="00812080"/>
    <w:rsid w:val="0081242F"/>
    <w:rsid w:val="00814594"/>
    <w:rsid w:val="00814DD1"/>
    <w:rsid w:val="00816628"/>
    <w:rsid w:val="008168CF"/>
    <w:rsid w:val="00816D76"/>
    <w:rsid w:val="00816E48"/>
    <w:rsid w:val="008213BE"/>
    <w:rsid w:val="008214C0"/>
    <w:rsid w:val="00821A13"/>
    <w:rsid w:val="00821A9D"/>
    <w:rsid w:val="008314FC"/>
    <w:rsid w:val="00831551"/>
    <w:rsid w:val="00831AB3"/>
    <w:rsid w:val="00832C00"/>
    <w:rsid w:val="0083317A"/>
    <w:rsid w:val="008337A5"/>
    <w:rsid w:val="00836891"/>
    <w:rsid w:val="00837CF2"/>
    <w:rsid w:val="00837F60"/>
    <w:rsid w:val="0084177C"/>
    <w:rsid w:val="0084599A"/>
    <w:rsid w:val="00846E50"/>
    <w:rsid w:val="0085089B"/>
    <w:rsid w:val="00850CD8"/>
    <w:rsid w:val="00850F42"/>
    <w:rsid w:val="008517D5"/>
    <w:rsid w:val="0085315F"/>
    <w:rsid w:val="008532ED"/>
    <w:rsid w:val="00853C95"/>
    <w:rsid w:val="0085415A"/>
    <w:rsid w:val="008542AA"/>
    <w:rsid w:val="0085537A"/>
    <w:rsid w:val="00857109"/>
    <w:rsid w:val="00861104"/>
    <w:rsid w:val="00862F23"/>
    <w:rsid w:val="00864146"/>
    <w:rsid w:val="0086507A"/>
    <w:rsid w:val="00865D47"/>
    <w:rsid w:val="00867002"/>
    <w:rsid w:val="00870F9A"/>
    <w:rsid w:val="008718FD"/>
    <w:rsid w:val="00872010"/>
    <w:rsid w:val="00873017"/>
    <w:rsid w:val="00874B1A"/>
    <w:rsid w:val="008769FA"/>
    <w:rsid w:val="00881B83"/>
    <w:rsid w:val="00881F56"/>
    <w:rsid w:val="0088325F"/>
    <w:rsid w:val="00883357"/>
    <w:rsid w:val="0088377D"/>
    <w:rsid w:val="0088440B"/>
    <w:rsid w:val="008854FA"/>
    <w:rsid w:val="008864EC"/>
    <w:rsid w:val="008879B7"/>
    <w:rsid w:val="00887BED"/>
    <w:rsid w:val="00890F4B"/>
    <w:rsid w:val="00893E96"/>
    <w:rsid w:val="00893EB3"/>
    <w:rsid w:val="00893F4C"/>
    <w:rsid w:val="008943C1"/>
    <w:rsid w:val="00895DB7"/>
    <w:rsid w:val="008A1868"/>
    <w:rsid w:val="008A2816"/>
    <w:rsid w:val="008A3BBF"/>
    <w:rsid w:val="008B00ED"/>
    <w:rsid w:val="008B0961"/>
    <w:rsid w:val="008B0B29"/>
    <w:rsid w:val="008B1791"/>
    <w:rsid w:val="008B1B72"/>
    <w:rsid w:val="008B1ECA"/>
    <w:rsid w:val="008B2CF3"/>
    <w:rsid w:val="008B3349"/>
    <w:rsid w:val="008B3D7F"/>
    <w:rsid w:val="008B5316"/>
    <w:rsid w:val="008B558A"/>
    <w:rsid w:val="008B6089"/>
    <w:rsid w:val="008B6C85"/>
    <w:rsid w:val="008B78B0"/>
    <w:rsid w:val="008C1114"/>
    <w:rsid w:val="008C2D6F"/>
    <w:rsid w:val="008C4CDB"/>
    <w:rsid w:val="008C75CC"/>
    <w:rsid w:val="008C79ED"/>
    <w:rsid w:val="008D0EE8"/>
    <w:rsid w:val="008D2FCF"/>
    <w:rsid w:val="008D33A8"/>
    <w:rsid w:val="008D343B"/>
    <w:rsid w:val="008D3AE3"/>
    <w:rsid w:val="008D457A"/>
    <w:rsid w:val="008D508D"/>
    <w:rsid w:val="008D516C"/>
    <w:rsid w:val="008D5268"/>
    <w:rsid w:val="008D54C9"/>
    <w:rsid w:val="008D786F"/>
    <w:rsid w:val="008E0DB3"/>
    <w:rsid w:val="008E52FF"/>
    <w:rsid w:val="008E659C"/>
    <w:rsid w:val="008E7749"/>
    <w:rsid w:val="008F0D97"/>
    <w:rsid w:val="008F0FB2"/>
    <w:rsid w:val="008F106E"/>
    <w:rsid w:val="008F20F6"/>
    <w:rsid w:val="008F2CBD"/>
    <w:rsid w:val="008F335C"/>
    <w:rsid w:val="008F4A52"/>
    <w:rsid w:val="008F5428"/>
    <w:rsid w:val="008F5FA5"/>
    <w:rsid w:val="008F6BE8"/>
    <w:rsid w:val="008F6C46"/>
    <w:rsid w:val="008F6F00"/>
    <w:rsid w:val="008F763B"/>
    <w:rsid w:val="0090116A"/>
    <w:rsid w:val="009013F5"/>
    <w:rsid w:val="00903D6D"/>
    <w:rsid w:val="00906917"/>
    <w:rsid w:val="00906FE4"/>
    <w:rsid w:val="00907840"/>
    <w:rsid w:val="009117AD"/>
    <w:rsid w:val="0091250C"/>
    <w:rsid w:val="00913919"/>
    <w:rsid w:val="00915C4E"/>
    <w:rsid w:val="009160D2"/>
    <w:rsid w:val="0092269E"/>
    <w:rsid w:val="00923AC5"/>
    <w:rsid w:val="00925E28"/>
    <w:rsid w:val="009266AF"/>
    <w:rsid w:val="00926715"/>
    <w:rsid w:val="00927BF8"/>
    <w:rsid w:val="00930361"/>
    <w:rsid w:val="00930FED"/>
    <w:rsid w:val="0093136B"/>
    <w:rsid w:val="00931A1D"/>
    <w:rsid w:val="00931CAE"/>
    <w:rsid w:val="00931E88"/>
    <w:rsid w:val="00933E44"/>
    <w:rsid w:val="00933FAC"/>
    <w:rsid w:val="009362C9"/>
    <w:rsid w:val="0093742E"/>
    <w:rsid w:val="00937769"/>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B5D"/>
    <w:rsid w:val="009639F7"/>
    <w:rsid w:val="00964EA7"/>
    <w:rsid w:val="009654A5"/>
    <w:rsid w:val="0096668B"/>
    <w:rsid w:val="00966A0F"/>
    <w:rsid w:val="00966E7D"/>
    <w:rsid w:val="009702ED"/>
    <w:rsid w:val="0097144F"/>
    <w:rsid w:val="009715FE"/>
    <w:rsid w:val="00972622"/>
    <w:rsid w:val="009729E9"/>
    <w:rsid w:val="00976936"/>
    <w:rsid w:val="00977CA9"/>
    <w:rsid w:val="00980273"/>
    <w:rsid w:val="00980882"/>
    <w:rsid w:val="00981B09"/>
    <w:rsid w:val="00981DA5"/>
    <w:rsid w:val="00982E18"/>
    <w:rsid w:val="00984594"/>
    <w:rsid w:val="00985379"/>
    <w:rsid w:val="00985645"/>
    <w:rsid w:val="00985E70"/>
    <w:rsid w:val="0098638C"/>
    <w:rsid w:val="00986FAB"/>
    <w:rsid w:val="009876D8"/>
    <w:rsid w:val="00987CE7"/>
    <w:rsid w:val="009901F4"/>
    <w:rsid w:val="00990B9E"/>
    <w:rsid w:val="009918B9"/>
    <w:rsid w:val="009924CF"/>
    <w:rsid w:val="0099271C"/>
    <w:rsid w:val="009934E0"/>
    <w:rsid w:val="00994CD0"/>
    <w:rsid w:val="00996F26"/>
    <w:rsid w:val="009970AC"/>
    <w:rsid w:val="009975CD"/>
    <w:rsid w:val="00997D40"/>
    <w:rsid w:val="009A0182"/>
    <w:rsid w:val="009A0AAF"/>
    <w:rsid w:val="009A1D38"/>
    <w:rsid w:val="009A2555"/>
    <w:rsid w:val="009A2CC3"/>
    <w:rsid w:val="009A3265"/>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ABE"/>
    <w:rsid w:val="009B6DFE"/>
    <w:rsid w:val="009B7919"/>
    <w:rsid w:val="009B7C0C"/>
    <w:rsid w:val="009C0255"/>
    <w:rsid w:val="009C0C53"/>
    <w:rsid w:val="009C16AE"/>
    <w:rsid w:val="009C182A"/>
    <w:rsid w:val="009C300D"/>
    <w:rsid w:val="009C4253"/>
    <w:rsid w:val="009C42CA"/>
    <w:rsid w:val="009C492B"/>
    <w:rsid w:val="009C5163"/>
    <w:rsid w:val="009C5520"/>
    <w:rsid w:val="009C63D3"/>
    <w:rsid w:val="009C65E1"/>
    <w:rsid w:val="009C66A4"/>
    <w:rsid w:val="009C6750"/>
    <w:rsid w:val="009D01BB"/>
    <w:rsid w:val="009D31FE"/>
    <w:rsid w:val="009D43B7"/>
    <w:rsid w:val="009D5CDC"/>
    <w:rsid w:val="009D604D"/>
    <w:rsid w:val="009D63D5"/>
    <w:rsid w:val="009D650E"/>
    <w:rsid w:val="009E0714"/>
    <w:rsid w:val="009E0722"/>
    <w:rsid w:val="009E157E"/>
    <w:rsid w:val="009E3250"/>
    <w:rsid w:val="009E45E0"/>
    <w:rsid w:val="009E6548"/>
    <w:rsid w:val="009E684E"/>
    <w:rsid w:val="009E76DB"/>
    <w:rsid w:val="009F11C4"/>
    <w:rsid w:val="009F14A5"/>
    <w:rsid w:val="009F2BAB"/>
    <w:rsid w:val="009F3E9B"/>
    <w:rsid w:val="009F4D87"/>
    <w:rsid w:val="009F5BE5"/>
    <w:rsid w:val="009F6474"/>
    <w:rsid w:val="00A003AC"/>
    <w:rsid w:val="00A00A42"/>
    <w:rsid w:val="00A0106E"/>
    <w:rsid w:val="00A0208E"/>
    <w:rsid w:val="00A026B0"/>
    <w:rsid w:val="00A03903"/>
    <w:rsid w:val="00A05F09"/>
    <w:rsid w:val="00A06B6B"/>
    <w:rsid w:val="00A07101"/>
    <w:rsid w:val="00A07C1C"/>
    <w:rsid w:val="00A1333D"/>
    <w:rsid w:val="00A165A8"/>
    <w:rsid w:val="00A17EC0"/>
    <w:rsid w:val="00A20029"/>
    <w:rsid w:val="00A2090B"/>
    <w:rsid w:val="00A20AAB"/>
    <w:rsid w:val="00A20E4C"/>
    <w:rsid w:val="00A22EEC"/>
    <w:rsid w:val="00A23681"/>
    <w:rsid w:val="00A27320"/>
    <w:rsid w:val="00A277F4"/>
    <w:rsid w:val="00A31E4B"/>
    <w:rsid w:val="00A31E92"/>
    <w:rsid w:val="00A33AC1"/>
    <w:rsid w:val="00A33EC4"/>
    <w:rsid w:val="00A34A23"/>
    <w:rsid w:val="00A35985"/>
    <w:rsid w:val="00A37B5F"/>
    <w:rsid w:val="00A37F14"/>
    <w:rsid w:val="00A40760"/>
    <w:rsid w:val="00A40FE1"/>
    <w:rsid w:val="00A42B75"/>
    <w:rsid w:val="00A43203"/>
    <w:rsid w:val="00A434BB"/>
    <w:rsid w:val="00A43BE4"/>
    <w:rsid w:val="00A43F20"/>
    <w:rsid w:val="00A44D75"/>
    <w:rsid w:val="00A44FF1"/>
    <w:rsid w:val="00A45DC2"/>
    <w:rsid w:val="00A47131"/>
    <w:rsid w:val="00A47378"/>
    <w:rsid w:val="00A5062A"/>
    <w:rsid w:val="00A525D7"/>
    <w:rsid w:val="00A52DFF"/>
    <w:rsid w:val="00A52F72"/>
    <w:rsid w:val="00A53C87"/>
    <w:rsid w:val="00A53E38"/>
    <w:rsid w:val="00A545EA"/>
    <w:rsid w:val="00A55C25"/>
    <w:rsid w:val="00A562F2"/>
    <w:rsid w:val="00A57036"/>
    <w:rsid w:val="00A57156"/>
    <w:rsid w:val="00A57220"/>
    <w:rsid w:val="00A6141C"/>
    <w:rsid w:val="00A630AD"/>
    <w:rsid w:val="00A63939"/>
    <w:rsid w:val="00A6467E"/>
    <w:rsid w:val="00A65D0A"/>
    <w:rsid w:val="00A669EB"/>
    <w:rsid w:val="00A67CB2"/>
    <w:rsid w:val="00A70585"/>
    <w:rsid w:val="00A70FAE"/>
    <w:rsid w:val="00A7179C"/>
    <w:rsid w:val="00A71E8B"/>
    <w:rsid w:val="00A73BE6"/>
    <w:rsid w:val="00A741F0"/>
    <w:rsid w:val="00A773B1"/>
    <w:rsid w:val="00A77D55"/>
    <w:rsid w:val="00A81A62"/>
    <w:rsid w:val="00A828E4"/>
    <w:rsid w:val="00A84115"/>
    <w:rsid w:val="00A8611A"/>
    <w:rsid w:val="00A87104"/>
    <w:rsid w:val="00A94350"/>
    <w:rsid w:val="00A943D5"/>
    <w:rsid w:val="00A94649"/>
    <w:rsid w:val="00A948B6"/>
    <w:rsid w:val="00A95737"/>
    <w:rsid w:val="00A965E9"/>
    <w:rsid w:val="00A969A2"/>
    <w:rsid w:val="00A97C59"/>
    <w:rsid w:val="00A97EBF"/>
    <w:rsid w:val="00A97F87"/>
    <w:rsid w:val="00AA0DFA"/>
    <w:rsid w:val="00AA5179"/>
    <w:rsid w:val="00AA54E8"/>
    <w:rsid w:val="00AA568F"/>
    <w:rsid w:val="00AA5700"/>
    <w:rsid w:val="00AA5CAE"/>
    <w:rsid w:val="00AA5D25"/>
    <w:rsid w:val="00AA6738"/>
    <w:rsid w:val="00AA69A6"/>
    <w:rsid w:val="00AA7B1C"/>
    <w:rsid w:val="00AA7C02"/>
    <w:rsid w:val="00AA7C08"/>
    <w:rsid w:val="00AB09E6"/>
    <w:rsid w:val="00AB22E1"/>
    <w:rsid w:val="00AB24BB"/>
    <w:rsid w:val="00AB2DC9"/>
    <w:rsid w:val="00AB30D8"/>
    <w:rsid w:val="00AB6B3C"/>
    <w:rsid w:val="00AB6EFB"/>
    <w:rsid w:val="00AB6FEF"/>
    <w:rsid w:val="00AC0A8B"/>
    <w:rsid w:val="00AC1DFE"/>
    <w:rsid w:val="00AC3589"/>
    <w:rsid w:val="00AC5AEE"/>
    <w:rsid w:val="00AC5B74"/>
    <w:rsid w:val="00AC62E2"/>
    <w:rsid w:val="00AC6D1B"/>
    <w:rsid w:val="00AC7A25"/>
    <w:rsid w:val="00AD00F2"/>
    <w:rsid w:val="00AD0CD9"/>
    <w:rsid w:val="00AD16FA"/>
    <w:rsid w:val="00AD1898"/>
    <w:rsid w:val="00AD3807"/>
    <w:rsid w:val="00AD5A3C"/>
    <w:rsid w:val="00AD5AA9"/>
    <w:rsid w:val="00AD5ACB"/>
    <w:rsid w:val="00AD6CD7"/>
    <w:rsid w:val="00AD7408"/>
    <w:rsid w:val="00AD74E9"/>
    <w:rsid w:val="00AE03BF"/>
    <w:rsid w:val="00AE0C6E"/>
    <w:rsid w:val="00AE1C87"/>
    <w:rsid w:val="00AE1FEF"/>
    <w:rsid w:val="00AE41A5"/>
    <w:rsid w:val="00AE69D2"/>
    <w:rsid w:val="00AE6C4C"/>
    <w:rsid w:val="00AF1C9D"/>
    <w:rsid w:val="00AF3837"/>
    <w:rsid w:val="00AF44E4"/>
    <w:rsid w:val="00AF5606"/>
    <w:rsid w:val="00AF5D5E"/>
    <w:rsid w:val="00AF6276"/>
    <w:rsid w:val="00B00269"/>
    <w:rsid w:val="00B00D40"/>
    <w:rsid w:val="00B01F59"/>
    <w:rsid w:val="00B02FA5"/>
    <w:rsid w:val="00B032CE"/>
    <w:rsid w:val="00B03876"/>
    <w:rsid w:val="00B0426B"/>
    <w:rsid w:val="00B0465C"/>
    <w:rsid w:val="00B069D5"/>
    <w:rsid w:val="00B06EB3"/>
    <w:rsid w:val="00B07CDC"/>
    <w:rsid w:val="00B07CE8"/>
    <w:rsid w:val="00B113FC"/>
    <w:rsid w:val="00B1349D"/>
    <w:rsid w:val="00B13A45"/>
    <w:rsid w:val="00B167F3"/>
    <w:rsid w:val="00B168F8"/>
    <w:rsid w:val="00B206AA"/>
    <w:rsid w:val="00B21781"/>
    <w:rsid w:val="00B222C0"/>
    <w:rsid w:val="00B22887"/>
    <w:rsid w:val="00B2402E"/>
    <w:rsid w:val="00B261BD"/>
    <w:rsid w:val="00B2749F"/>
    <w:rsid w:val="00B279C0"/>
    <w:rsid w:val="00B279D3"/>
    <w:rsid w:val="00B306BB"/>
    <w:rsid w:val="00B31B72"/>
    <w:rsid w:val="00B34544"/>
    <w:rsid w:val="00B34B22"/>
    <w:rsid w:val="00B37F25"/>
    <w:rsid w:val="00B40A39"/>
    <w:rsid w:val="00B412C1"/>
    <w:rsid w:val="00B415BB"/>
    <w:rsid w:val="00B418AE"/>
    <w:rsid w:val="00B4493D"/>
    <w:rsid w:val="00B4554E"/>
    <w:rsid w:val="00B45915"/>
    <w:rsid w:val="00B45C65"/>
    <w:rsid w:val="00B45F65"/>
    <w:rsid w:val="00B465CB"/>
    <w:rsid w:val="00B50E1B"/>
    <w:rsid w:val="00B51B56"/>
    <w:rsid w:val="00B5295B"/>
    <w:rsid w:val="00B52E32"/>
    <w:rsid w:val="00B54AAC"/>
    <w:rsid w:val="00B55E5B"/>
    <w:rsid w:val="00B55EB7"/>
    <w:rsid w:val="00B5610D"/>
    <w:rsid w:val="00B60FAF"/>
    <w:rsid w:val="00B613BF"/>
    <w:rsid w:val="00B63390"/>
    <w:rsid w:val="00B662CA"/>
    <w:rsid w:val="00B66D14"/>
    <w:rsid w:val="00B7042F"/>
    <w:rsid w:val="00B70A25"/>
    <w:rsid w:val="00B70BA3"/>
    <w:rsid w:val="00B712F4"/>
    <w:rsid w:val="00B71B6F"/>
    <w:rsid w:val="00B72049"/>
    <w:rsid w:val="00B72783"/>
    <w:rsid w:val="00B735EE"/>
    <w:rsid w:val="00B741AF"/>
    <w:rsid w:val="00B74706"/>
    <w:rsid w:val="00B75810"/>
    <w:rsid w:val="00B760AC"/>
    <w:rsid w:val="00B76666"/>
    <w:rsid w:val="00B77E7A"/>
    <w:rsid w:val="00B81686"/>
    <w:rsid w:val="00B821E5"/>
    <w:rsid w:val="00B8231E"/>
    <w:rsid w:val="00B83161"/>
    <w:rsid w:val="00B8328E"/>
    <w:rsid w:val="00B84AE7"/>
    <w:rsid w:val="00B86270"/>
    <w:rsid w:val="00B86294"/>
    <w:rsid w:val="00B86FBC"/>
    <w:rsid w:val="00B87870"/>
    <w:rsid w:val="00B87F87"/>
    <w:rsid w:val="00B90BD8"/>
    <w:rsid w:val="00B91471"/>
    <w:rsid w:val="00B94827"/>
    <w:rsid w:val="00B958D5"/>
    <w:rsid w:val="00BA1341"/>
    <w:rsid w:val="00BA21BD"/>
    <w:rsid w:val="00BA2C50"/>
    <w:rsid w:val="00BA2F43"/>
    <w:rsid w:val="00BA3AD8"/>
    <w:rsid w:val="00BA42BB"/>
    <w:rsid w:val="00BA60C4"/>
    <w:rsid w:val="00BA6E97"/>
    <w:rsid w:val="00BA7874"/>
    <w:rsid w:val="00BB0C0A"/>
    <w:rsid w:val="00BB0C3D"/>
    <w:rsid w:val="00BB1E82"/>
    <w:rsid w:val="00BB3D69"/>
    <w:rsid w:val="00BB5488"/>
    <w:rsid w:val="00BB70DB"/>
    <w:rsid w:val="00BB716B"/>
    <w:rsid w:val="00BC088F"/>
    <w:rsid w:val="00BC0A6C"/>
    <w:rsid w:val="00BC3137"/>
    <w:rsid w:val="00BC31CA"/>
    <w:rsid w:val="00BC34DB"/>
    <w:rsid w:val="00BC3715"/>
    <w:rsid w:val="00BC3BF7"/>
    <w:rsid w:val="00BC46DD"/>
    <w:rsid w:val="00BC52E8"/>
    <w:rsid w:val="00BC5766"/>
    <w:rsid w:val="00BD0A80"/>
    <w:rsid w:val="00BD0EB3"/>
    <w:rsid w:val="00BD26A1"/>
    <w:rsid w:val="00BD4901"/>
    <w:rsid w:val="00BD58D6"/>
    <w:rsid w:val="00BD5A6B"/>
    <w:rsid w:val="00BD60ED"/>
    <w:rsid w:val="00BD65E5"/>
    <w:rsid w:val="00BD6F53"/>
    <w:rsid w:val="00BE2175"/>
    <w:rsid w:val="00BE2E8B"/>
    <w:rsid w:val="00BE5D19"/>
    <w:rsid w:val="00BE640E"/>
    <w:rsid w:val="00BF0423"/>
    <w:rsid w:val="00BF04D0"/>
    <w:rsid w:val="00BF0BA1"/>
    <w:rsid w:val="00BF16EE"/>
    <w:rsid w:val="00BF2DA4"/>
    <w:rsid w:val="00BF2DFD"/>
    <w:rsid w:val="00BF331A"/>
    <w:rsid w:val="00BF3509"/>
    <w:rsid w:val="00BF3809"/>
    <w:rsid w:val="00BF6356"/>
    <w:rsid w:val="00C006F3"/>
    <w:rsid w:val="00C00D06"/>
    <w:rsid w:val="00C01B8E"/>
    <w:rsid w:val="00C01CBE"/>
    <w:rsid w:val="00C023EE"/>
    <w:rsid w:val="00C027CA"/>
    <w:rsid w:val="00C02E7B"/>
    <w:rsid w:val="00C043B7"/>
    <w:rsid w:val="00C04458"/>
    <w:rsid w:val="00C06669"/>
    <w:rsid w:val="00C07BA4"/>
    <w:rsid w:val="00C104CE"/>
    <w:rsid w:val="00C105D1"/>
    <w:rsid w:val="00C11CCD"/>
    <w:rsid w:val="00C122FC"/>
    <w:rsid w:val="00C12550"/>
    <w:rsid w:val="00C163FB"/>
    <w:rsid w:val="00C17567"/>
    <w:rsid w:val="00C24DEF"/>
    <w:rsid w:val="00C25204"/>
    <w:rsid w:val="00C26414"/>
    <w:rsid w:val="00C26C37"/>
    <w:rsid w:val="00C30567"/>
    <w:rsid w:val="00C308A5"/>
    <w:rsid w:val="00C312C0"/>
    <w:rsid w:val="00C31CA8"/>
    <w:rsid w:val="00C31F9C"/>
    <w:rsid w:val="00C3336B"/>
    <w:rsid w:val="00C356C2"/>
    <w:rsid w:val="00C36159"/>
    <w:rsid w:val="00C42645"/>
    <w:rsid w:val="00C45CDB"/>
    <w:rsid w:val="00C466F9"/>
    <w:rsid w:val="00C467BC"/>
    <w:rsid w:val="00C46E26"/>
    <w:rsid w:val="00C470CF"/>
    <w:rsid w:val="00C50849"/>
    <w:rsid w:val="00C51103"/>
    <w:rsid w:val="00C51306"/>
    <w:rsid w:val="00C5195B"/>
    <w:rsid w:val="00C52891"/>
    <w:rsid w:val="00C52FF0"/>
    <w:rsid w:val="00C55847"/>
    <w:rsid w:val="00C5587D"/>
    <w:rsid w:val="00C55C91"/>
    <w:rsid w:val="00C55DC1"/>
    <w:rsid w:val="00C60861"/>
    <w:rsid w:val="00C6146D"/>
    <w:rsid w:val="00C6159F"/>
    <w:rsid w:val="00C61B31"/>
    <w:rsid w:val="00C61E15"/>
    <w:rsid w:val="00C61E68"/>
    <w:rsid w:val="00C6258A"/>
    <w:rsid w:val="00C628CA"/>
    <w:rsid w:val="00C643C5"/>
    <w:rsid w:val="00C65D9F"/>
    <w:rsid w:val="00C65F7E"/>
    <w:rsid w:val="00C6664E"/>
    <w:rsid w:val="00C67792"/>
    <w:rsid w:val="00C70795"/>
    <w:rsid w:val="00C70F27"/>
    <w:rsid w:val="00C71CF6"/>
    <w:rsid w:val="00C72BF7"/>
    <w:rsid w:val="00C738D9"/>
    <w:rsid w:val="00C74631"/>
    <w:rsid w:val="00C74D34"/>
    <w:rsid w:val="00C753F1"/>
    <w:rsid w:val="00C77204"/>
    <w:rsid w:val="00C77371"/>
    <w:rsid w:val="00C81BC7"/>
    <w:rsid w:val="00C81F0F"/>
    <w:rsid w:val="00C842E5"/>
    <w:rsid w:val="00C851DE"/>
    <w:rsid w:val="00C854CB"/>
    <w:rsid w:val="00C862A8"/>
    <w:rsid w:val="00C863E3"/>
    <w:rsid w:val="00C866D4"/>
    <w:rsid w:val="00C86EDA"/>
    <w:rsid w:val="00C87994"/>
    <w:rsid w:val="00C87F9C"/>
    <w:rsid w:val="00C93B58"/>
    <w:rsid w:val="00C955F0"/>
    <w:rsid w:val="00C964D0"/>
    <w:rsid w:val="00C96513"/>
    <w:rsid w:val="00C96DE1"/>
    <w:rsid w:val="00CA0461"/>
    <w:rsid w:val="00CA1F77"/>
    <w:rsid w:val="00CA45AC"/>
    <w:rsid w:val="00CA51C5"/>
    <w:rsid w:val="00CA53C3"/>
    <w:rsid w:val="00CA5F3E"/>
    <w:rsid w:val="00CB1A77"/>
    <w:rsid w:val="00CB354C"/>
    <w:rsid w:val="00CB39AA"/>
    <w:rsid w:val="00CB4BA4"/>
    <w:rsid w:val="00CB73F1"/>
    <w:rsid w:val="00CB7C3E"/>
    <w:rsid w:val="00CC23F0"/>
    <w:rsid w:val="00CC2479"/>
    <w:rsid w:val="00CC322F"/>
    <w:rsid w:val="00CC32E0"/>
    <w:rsid w:val="00CC3FC1"/>
    <w:rsid w:val="00CC5B26"/>
    <w:rsid w:val="00CC6472"/>
    <w:rsid w:val="00CC6752"/>
    <w:rsid w:val="00CD0D23"/>
    <w:rsid w:val="00CD1432"/>
    <w:rsid w:val="00CD3C1E"/>
    <w:rsid w:val="00CD5104"/>
    <w:rsid w:val="00CD563E"/>
    <w:rsid w:val="00CD5938"/>
    <w:rsid w:val="00CD640E"/>
    <w:rsid w:val="00CD6521"/>
    <w:rsid w:val="00CD7963"/>
    <w:rsid w:val="00CE1607"/>
    <w:rsid w:val="00CE3794"/>
    <w:rsid w:val="00CE544C"/>
    <w:rsid w:val="00CE5F23"/>
    <w:rsid w:val="00CE600C"/>
    <w:rsid w:val="00CE70C3"/>
    <w:rsid w:val="00CF00A5"/>
    <w:rsid w:val="00CF16A7"/>
    <w:rsid w:val="00CF16CF"/>
    <w:rsid w:val="00CF1B5B"/>
    <w:rsid w:val="00CF1E19"/>
    <w:rsid w:val="00CF21C9"/>
    <w:rsid w:val="00CF312F"/>
    <w:rsid w:val="00CF36DF"/>
    <w:rsid w:val="00CF3D9B"/>
    <w:rsid w:val="00CF54BA"/>
    <w:rsid w:val="00CF58BC"/>
    <w:rsid w:val="00CF60A2"/>
    <w:rsid w:val="00CF613B"/>
    <w:rsid w:val="00CF7116"/>
    <w:rsid w:val="00CF7877"/>
    <w:rsid w:val="00CF7ED4"/>
    <w:rsid w:val="00CF7F0D"/>
    <w:rsid w:val="00D007F5"/>
    <w:rsid w:val="00D012E2"/>
    <w:rsid w:val="00D01C3A"/>
    <w:rsid w:val="00D02CAF"/>
    <w:rsid w:val="00D034AF"/>
    <w:rsid w:val="00D03E26"/>
    <w:rsid w:val="00D102FD"/>
    <w:rsid w:val="00D12951"/>
    <w:rsid w:val="00D12A83"/>
    <w:rsid w:val="00D14D83"/>
    <w:rsid w:val="00D16203"/>
    <w:rsid w:val="00D165D0"/>
    <w:rsid w:val="00D166AB"/>
    <w:rsid w:val="00D177FC"/>
    <w:rsid w:val="00D20504"/>
    <w:rsid w:val="00D211E3"/>
    <w:rsid w:val="00D214E7"/>
    <w:rsid w:val="00D21741"/>
    <w:rsid w:val="00D21A37"/>
    <w:rsid w:val="00D229C4"/>
    <w:rsid w:val="00D2453C"/>
    <w:rsid w:val="00D24D1A"/>
    <w:rsid w:val="00D24E0D"/>
    <w:rsid w:val="00D250C1"/>
    <w:rsid w:val="00D25309"/>
    <w:rsid w:val="00D255CF"/>
    <w:rsid w:val="00D262BC"/>
    <w:rsid w:val="00D26F42"/>
    <w:rsid w:val="00D30ABC"/>
    <w:rsid w:val="00D30EF5"/>
    <w:rsid w:val="00D3141C"/>
    <w:rsid w:val="00D31E4E"/>
    <w:rsid w:val="00D32186"/>
    <w:rsid w:val="00D321AE"/>
    <w:rsid w:val="00D32EF5"/>
    <w:rsid w:val="00D33DE8"/>
    <w:rsid w:val="00D3517F"/>
    <w:rsid w:val="00D354BA"/>
    <w:rsid w:val="00D40395"/>
    <w:rsid w:val="00D421A4"/>
    <w:rsid w:val="00D42F24"/>
    <w:rsid w:val="00D43F65"/>
    <w:rsid w:val="00D44D76"/>
    <w:rsid w:val="00D4514F"/>
    <w:rsid w:val="00D45187"/>
    <w:rsid w:val="00D458B2"/>
    <w:rsid w:val="00D46363"/>
    <w:rsid w:val="00D46808"/>
    <w:rsid w:val="00D5088C"/>
    <w:rsid w:val="00D51A4B"/>
    <w:rsid w:val="00D51A54"/>
    <w:rsid w:val="00D527A3"/>
    <w:rsid w:val="00D55556"/>
    <w:rsid w:val="00D558F5"/>
    <w:rsid w:val="00D56356"/>
    <w:rsid w:val="00D5663B"/>
    <w:rsid w:val="00D56B3E"/>
    <w:rsid w:val="00D612C4"/>
    <w:rsid w:val="00D6196E"/>
    <w:rsid w:val="00D620C9"/>
    <w:rsid w:val="00D6257A"/>
    <w:rsid w:val="00D62933"/>
    <w:rsid w:val="00D63A3D"/>
    <w:rsid w:val="00D6778C"/>
    <w:rsid w:val="00D70A9A"/>
    <w:rsid w:val="00D70AD5"/>
    <w:rsid w:val="00D71235"/>
    <w:rsid w:val="00D71DC4"/>
    <w:rsid w:val="00D72D59"/>
    <w:rsid w:val="00D732F5"/>
    <w:rsid w:val="00D7472E"/>
    <w:rsid w:val="00D7607C"/>
    <w:rsid w:val="00D76350"/>
    <w:rsid w:val="00D77BD4"/>
    <w:rsid w:val="00D8021C"/>
    <w:rsid w:val="00D8066E"/>
    <w:rsid w:val="00D812BB"/>
    <w:rsid w:val="00D815DB"/>
    <w:rsid w:val="00D81A74"/>
    <w:rsid w:val="00D825C2"/>
    <w:rsid w:val="00D826D2"/>
    <w:rsid w:val="00D8398E"/>
    <w:rsid w:val="00D859CD"/>
    <w:rsid w:val="00D906C6"/>
    <w:rsid w:val="00D92F95"/>
    <w:rsid w:val="00D94315"/>
    <w:rsid w:val="00D946C1"/>
    <w:rsid w:val="00D968CF"/>
    <w:rsid w:val="00D96BA7"/>
    <w:rsid w:val="00D9744E"/>
    <w:rsid w:val="00D97790"/>
    <w:rsid w:val="00DA03E2"/>
    <w:rsid w:val="00DA142A"/>
    <w:rsid w:val="00DA31E5"/>
    <w:rsid w:val="00DA3E66"/>
    <w:rsid w:val="00DA3EA0"/>
    <w:rsid w:val="00DA418A"/>
    <w:rsid w:val="00DA4613"/>
    <w:rsid w:val="00DA48DD"/>
    <w:rsid w:val="00DA51B5"/>
    <w:rsid w:val="00DA5B88"/>
    <w:rsid w:val="00DA60E7"/>
    <w:rsid w:val="00DB0965"/>
    <w:rsid w:val="00DB15B5"/>
    <w:rsid w:val="00DB2288"/>
    <w:rsid w:val="00DB330F"/>
    <w:rsid w:val="00DB39C9"/>
    <w:rsid w:val="00DB442C"/>
    <w:rsid w:val="00DB4E54"/>
    <w:rsid w:val="00DB57A4"/>
    <w:rsid w:val="00DB6D6D"/>
    <w:rsid w:val="00DB78C4"/>
    <w:rsid w:val="00DC08D4"/>
    <w:rsid w:val="00DC0A9A"/>
    <w:rsid w:val="00DC2C76"/>
    <w:rsid w:val="00DC35FF"/>
    <w:rsid w:val="00DC3F95"/>
    <w:rsid w:val="00DC4927"/>
    <w:rsid w:val="00DC4CB5"/>
    <w:rsid w:val="00DC5946"/>
    <w:rsid w:val="00DC6CDF"/>
    <w:rsid w:val="00DD0241"/>
    <w:rsid w:val="00DD1865"/>
    <w:rsid w:val="00DD20BA"/>
    <w:rsid w:val="00DD5903"/>
    <w:rsid w:val="00DD5FF7"/>
    <w:rsid w:val="00DE0422"/>
    <w:rsid w:val="00DE1C73"/>
    <w:rsid w:val="00DE22FA"/>
    <w:rsid w:val="00DE2398"/>
    <w:rsid w:val="00DE3BF2"/>
    <w:rsid w:val="00DE4426"/>
    <w:rsid w:val="00DE44F3"/>
    <w:rsid w:val="00DE508B"/>
    <w:rsid w:val="00DE58A0"/>
    <w:rsid w:val="00DF0422"/>
    <w:rsid w:val="00DF0750"/>
    <w:rsid w:val="00DF260F"/>
    <w:rsid w:val="00DF2FAE"/>
    <w:rsid w:val="00DF4427"/>
    <w:rsid w:val="00DF45B3"/>
    <w:rsid w:val="00E007C4"/>
    <w:rsid w:val="00E00EC4"/>
    <w:rsid w:val="00E01C33"/>
    <w:rsid w:val="00E02F4F"/>
    <w:rsid w:val="00E0335D"/>
    <w:rsid w:val="00E03832"/>
    <w:rsid w:val="00E04852"/>
    <w:rsid w:val="00E04E23"/>
    <w:rsid w:val="00E06750"/>
    <w:rsid w:val="00E13D3F"/>
    <w:rsid w:val="00E15A86"/>
    <w:rsid w:val="00E16695"/>
    <w:rsid w:val="00E1780E"/>
    <w:rsid w:val="00E20C12"/>
    <w:rsid w:val="00E212F5"/>
    <w:rsid w:val="00E22593"/>
    <w:rsid w:val="00E230A7"/>
    <w:rsid w:val="00E2398A"/>
    <w:rsid w:val="00E240A2"/>
    <w:rsid w:val="00E24EFA"/>
    <w:rsid w:val="00E25FC6"/>
    <w:rsid w:val="00E2634A"/>
    <w:rsid w:val="00E270CE"/>
    <w:rsid w:val="00E30C43"/>
    <w:rsid w:val="00E314A7"/>
    <w:rsid w:val="00E31979"/>
    <w:rsid w:val="00E32EAB"/>
    <w:rsid w:val="00E32F93"/>
    <w:rsid w:val="00E33CF7"/>
    <w:rsid w:val="00E341A3"/>
    <w:rsid w:val="00E342B4"/>
    <w:rsid w:val="00E342EE"/>
    <w:rsid w:val="00E34A3D"/>
    <w:rsid w:val="00E35526"/>
    <w:rsid w:val="00E35932"/>
    <w:rsid w:val="00E41E27"/>
    <w:rsid w:val="00E4224E"/>
    <w:rsid w:val="00E42B06"/>
    <w:rsid w:val="00E42E31"/>
    <w:rsid w:val="00E42FE9"/>
    <w:rsid w:val="00E456F0"/>
    <w:rsid w:val="00E46140"/>
    <w:rsid w:val="00E4773F"/>
    <w:rsid w:val="00E47BF2"/>
    <w:rsid w:val="00E47D26"/>
    <w:rsid w:val="00E51791"/>
    <w:rsid w:val="00E51C05"/>
    <w:rsid w:val="00E52173"/>
    <w:rsid w:val="00E52D02"/>
    <w:rsid w:val="00E535B9"/>
    <w:rsid w:val="00E546FD"/>
    <w:rsid w:val="00E559FE"/>
    <w:rsid w:val="00E5751B"/>
    <w:rsid w:val="00E6158E"/>
    <w:rsid w:val="00E61BE0"/>
    <w:rsid w:val="00E636A5"/>
    <w:rsid w:val="00E639AA"/>
    <w:rsid w:val="00E64043"/>
    <w:rsid w:val="00E666E1"/>
    <w:rsid w:val="00E66799"/>
    <w:rsid w:val="00E6679B"/>
    <w:rsid w:val="00E6693D"/>
    <w:rsid w:val="00E70153"/>
    <w:rsid w:val="00E703BB"/>
    <w:rsid w:val="00E707E6"/>
    <w:rsid w:val="00E70815"/>
    <w:rsid w:val="00E70A58"/>
    <w:rsid w:val="00E715F3"/>
    <w:rsid w:val="00E744F9"/>
    <w:rsid w:val="00E763A4"/>
    <w:rsid w:val="00E76A8F"/>
    <w:rsid w:val="00E76B23"/>
    <w:rsid w:val="00E77511"/>
    <w:rsid w:val="00E81053"/>
    <w:rsid w:val="00E8232E"/>
    <w:rsid w:val="00E84868"/>
    <w:rsid w:val="00E86EFB"/>
    <w:rsid w:val="00E87C42"/>
    <w:rsid w:val="00E905E8"/>
    <w:rsid w:val="00E9129C"/>
    <w:rsid w:val="00E91DB4"/>
    <w:rsid w:val="00E92EF3"/>
    <w:rsid w:val="00E93212"/>
    <w:rsid w:val="00E93524"/>
    <w:rsid w:val="00E95A40"/>
    <w:rsid w:val="00E95AFB"/>
    <w:rsid w:val="00E95D31"/>
    <w:rsid w:val="00E96980"/>
    <w:rsid w:val="00E97C8B"/>
    <w:rsid w:val="00EA0E32"/>
    <w:rsid w:val="00EA42E1"/>
    <w:rsid w:val="00EA490C"/>
    <w:rsid w:val="00EA502F"/>
    <w:rsid w:val="00EA6412"/>
    <w:rsid w:val="00EA72FD"/>
    <w:rsid w:val="00EA7D45"/>
    <w:rsid w:val="00EB0057"/>
    <w:rsid w:val="00EB08A6"/>
    <w:rsid w:val="00EB0D04"/>
    <w:rsid w:val="00EB0DC5"/>
    <w:rsid w:val="00EB0ED6"/>
    <w:rsid w:val="00EB0EF5"/>
    <w:rsid w:val="00EB1556"/>
    <w:rsid w:val="00EB1C3D"/>
    <w:rsid w:val="00EB423A"/>
    <w:rsid w:val="00EB4B7B"/>
    <w:rsid w:val="00EB617B"/>
    <w:rsid w:val="00EB6FF1"/>
    <w:rsid w:val="00EB792C"/>
    <w:rsid w:val="00EC0A07"/>
    <w:rsid w:val="00EC1ED9"/>
    <w:rsid w:val="00EC2A8D"/>
    <w:rsid w:val="00EC2E75"/>
    <w:rsid w:val="00EC35B6"/>
    <w:rsid w:val="00EC4C29"/>
    <w:rsid w:val="00EC51F7"/>
    <w:rsid w:val="00EC535D"/>
    <w:rsid w:val="00EC5FBA"/>
    <w:rsid w:val="00EC75D2"/>
    <w:rsid w:val="00ED2BE8"/>
    <w:rsid w:val="00ED456F"/>
    <w:rsid w:val="00ED457B"/>
    <w:rsid w:val="00EE23F0"/>
    <w:rsid w:val="00EE34F8"/>
    <w:rsid w:val="00EE43FE"/>
    <w:rsid w:val="00EE777E"/>
    <w:rsid w:val="00EE7AB7"/>
    <w:rsid w:val="00EF4564"/>
    <w:rsid w:val="00EF4971"/>
    <w:rsid w:val="00EF5920"/>
    <w:rsid w:val="00EF5F22"/>
    <w:rsid w:val="00EF6A03"/>
    <w:rsid w:val="00EF75AD"/>
    <w:rsid w:val="00EF7E1D"/>
    <w:rsid w:val="00F027F9"/>
    <w:rsid w:val="00F03D08"/>
    <w:rsid w:val="00F055C8"/>
    <w:rsid w:val="00F05727"/>
    <w:rsid w:val="00F059D6"/>
    <w:rsid w:val="00F05A25"/>
    <w:rsid w:val="00F05A68"/>
    <w:rsid w:val="00F065F6"/>
    <w:rsid w:val="00F10BF9"/>
    <w:rsid w:val="00F11951"/>
    <w:rsid w:val="00F11B96"/>
    <w:rsid w:val="00F11F33"/>
    <w:rsid w:val="00F12265"/>
    <w:rsid w:val="00F144D3"/>
    <w:rsid w:val="00F15076"/>
    <w:rsid w:val="00F172FF"/>
    <w:rsid w:val="00F220EF"/>
    <w:rsid w:val="00F2289E"/>
    <w:rsid w:val="00F23955"/>
    <w:rsid w:val="00F272F7"/>
    <w:rsid w:val="00F300DC"/>
    <w:rsid w:val="00F316CF"/>
    <w:rsid w:val="00F319AC"/>
    <w:rsid w:val="00F3225E"/>
    <w:rsid w:val="00F34627"/>
    <w:rsid w:val="00F363BE"/>
    <w:rsid w:val="00F40737"/>
    <w:rsid w:val="00F41011"/>
    <w:rsid w:val="00F4158A"/>
    <w:rsid w:val="00F430E7"/>
    <w:rsid w:val="00F4399E"/>
    <w:rsid w:val="00F43F82"/>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977"/>
    <w:rsid w:val="00F5775A"/>
    <w:rsid w:val="00F57DD5"/>
    <w:rsid w:val="00F612DE"/>
    <w:rsid w:val="00F6146D"/>
    <w:rsid w:val="00F61EE3"/>
    <w:rsid w:val="00F61EF9"/>
    <w:rsid w:val="00F62F24"/>
    <w:rsid w:val="00F63438"/>
    <w:rsid w:val="00F642F9"/>
    <w:rsid w:val="00F65B7E"/>
    <w:rsid w:val="00F668FE"/>
    <w:rsid w:val="00F6706D"/>
    <w:rsid w:val="00F67E6B"/>
    <w:rsid w:val="00F70959"/>
    <w:rsid w:val="00F70E5E"/>
    <w:rsid w:val="00F749C0"/>
    <w:rsid w:val="00F749D9"/>
    <w:rsid w:val="00F74A97"/>
    <w:rsid w:val="00F76796"/>
    <w:rsid w:val="00F768A8"/>
    <w:rsid w:val="00F77498"/>
    <w:rsid w:val="00F80041"/>
    <w:rsid w:val="00F8020B"/>
    <w:rsid w:val="00F80587"/>
    <w:rsid w:val="00F80FD2"/>
    <w:rsid w:val="00F816C5"/>
    <w:rsid w:val="00F823FD"/>
    <w:rsid w:val="00F825D9"/>
    <w:rsid w:val="00F83CB2"/>
    <w:rsid w:val="00F84467"/>
    <w:rsid w:val="00F84F57"/>
    <w:rsid w:val="00F853E4"/>
    <w:rsid w:val="00F854B3"/>
    <w:rsid w:val="00F871BD"/>
    <w:rsid w:val="00F877AB"/>
    <w:rsid w:val="00F926CF"/>
    <w:rsid w:val="00F929F8"/>
    <w:rsid w:val="00F92D24"/>
    <w:rsid w:val="00F94049"/>
    <w:rsid w:val="00FA138A"/>
    <w:rsid w:val="00FA160A"/>
    <w:rsid w:val="00FA29A1"/>
    <w:rsid w:val="00FA2AAA"/>
    <w:rsid w:val="00FA4382"/>
    <w:rsid w:val="00FA51A1"/>
    <w:rsid w:val="00FA53D3"/>
    <w:rsid w:val="00FA5546"/>
    <w:rsid w:val="00FA62B2"/>
    <w:rsid w:val="00FA79F7"/>
    <w:rsid w:val="00FB0738"/>
    <w:rsid w:val="00FB0747"/>
    <w:rsid w:val="00FB2B9B"/>
    <w:rsid w:val="00FB44AF"/>
    <w:rsid w:val="00FB4961"/>
    <w:rsid w:val="00FB4F3D"/>
    <w:rsid w:val="00FB6FFD"/>
    <w:rsid w:val="00FB760A"/>
    <w:rsid w:val="00FB76F1"/>
    <w:rsid w:val="00FC0C62"/>
    <w:rsid w:val="00FC0D12"/>
    <w:rsid w:val="00FC0DD2"/>
    <w:rsid w:val="00FC158B"/>
    <w:rsid w:val="00FC29E2"/>
    <w:rsid w:val="00FC3D82"/>
    <w:rsid w:val="00FC5B1F"/>
    <w:rsid w:val="00FC6C5C"/>
    <w:rsid w:val="00FD0E89"/>
    <w:rsid w:val="00FD25CF"/>
    <w:rsid w:val="00FD40AB"/>
    <w:rsid w:val="00FD45FE"/>
    <w:rsid w:val="00FD4CBB"/>
    <w:rsid w:val="00FD5B3E"/>
    <w:rsid w:val="00FD6A70"/>
    <w:rsid w:val="00FD6B06"/>
    <w:rsid w:val="00FE0736"/>
    <w:rsid w:val="00FE0934"/>
    <w:rsid w:val="00FE2F15"/>
    <w:rsid w:val="00FE2F23"/>
    <w:rsid w:val="00FE3184"/>
    <w:rsid w:val="00FE5BD3"/>
    <w:rsid w:val="00FE6478"/>
    <w:rsid w:val="00FE73E5"/>
    <w:rsid w:val="00FE7975"/>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160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CC"/>
  </w:style>
  <w:style w:type="paragraph" w:styleId="1">
    <w:name w:val="heading 1"/>
    <w:basedOn w:val="a"/>
    <w:next w:val="a"/>
    <w:link w:val="10"/>
    <w:autoRedefine/>
    <w:uiPriority w:val="9"/>
    <w:qFormat/>
    <w:rsid w:val="000E212E"/>
    <w:pPr>
      <w:keepNext/>
      <w:keepLines/>
      <w:spacing w:after="0" w:line="360" w:lineRule="auto"/>
      <w:ind w:firstLine="567"/>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lang w:eastAsia="ru-RU"/>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212E"/>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C25204"/>
    <w:pPr>
      <w:ind w:left="720"/>
      <w:contextualSpacing/>
    </w:pPr>
  </w:style>
  <w:style w:type="paragraph" w:styleId="a5">
    <w:name w:val="Normal (Web)"/>
    <w:basedOn w:val="a"/>
    <w:uiPriority w:val="99"/>
    <w:unhideWhenUsed/>
    <w:rsid w:val="005345E5"/>
    <w:pPr>
      <w:spacing w:before="100" w:beforeAutospacing="1" w:after="100" w:afterAutospacing="1" w:line="240" w:lineRule="auto"/>
    </w:pPr>
    <w:rPr>
      <w:rFonts w:ascii="Verdana" w:eastAsia="Times New Roman" w:hAnsi="Verdana" w:cs="Times New Roman"/>
      <w:sz w:val="17"/>
      <w:szCs w:val="17"/>
      <w:lang w:eastAsia="ru-RU"/>
    </w:rPr>
  </w:style>
  <w:style w:type="paragraph" w:styleId="a6">
    <w:name w:val="Balloon Text"/>
    <w:basedOn w:val="a"/>
    <w:link w:val="a7"/>
    <w:unhideWhenUsed/>
    <w:rsid w:val="00801C2B"/>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801C2B"/>
    <w:rPr>
      <w:rFonts w:ascii="Tahoma" w:eastAsia="Times New Roman" w:hAnsi="Tahoma" w:cs="Tahoma"/>
      <w:sz w:val="16"/>
      <w:szCs w:val="16"/>
      <w:lang w:eastAsia="ru-RU"/>
    </w:rPr>
  </w:style>
  <w:style w:type="paragraph" w:styleId="a8">
    <w:name w:val="Body Text"/>
    <w:aliases w:val="bt,Òàáë òåêñò"/>
    <w:basedOn w:val="a"/>
    <w:link w:val="a9"/>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9">
    <w:name w:val="Основной текст Знак"/>
    <w:aliases w:val="bt Знак,Òàáë òåêñò Знак"/>
    <w:basedOn w:val="a0"/>
    <w:link w:val="a8"/>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a">
    <w:name w:val="header"/>
    <w:aliases w:val="ВерхКолонтитул"/>
    <w:basedOn w:val="a"/>
    <w:link w:val="ab"/>
    <w:rsid w:val="00801C2B"/>
    <w:pPr>
      <w:tabs>
        <w:tab w:val="center" w:pos="4677"/>
        <w:tab w:val="right" w:pos="9355"/>
      </w:tabs>
    </w:pPr>
    <w:rPr>
      <w:rFonts w:ascii="Calibri" w:eastAsia="Times New Roman" w:hAnsi="Calibri" w:cs="Times New Roman"/>
      <w:lang w:eastAsia="ru-RU"/>
    </w:rPr>
  </w:style>
  <w:style w:type="character" w:customStyle="1" w:styleId="ab">
    <w:name w:val="Верхний колонтитул Знак"/>
    <w:aliases w:val="ВерхКолонтитул Знак"/>
    <w:basedOn w:val="a0"/>
    <w:link w:val="aa"/>
    <w:uiPriority w:val="99"/>
    <w:rsid w:val="00801C2B"/>
    <w:rPr>
      <w:rFonts w:ascii="Calibri" w:eastAsia="Times New Roman" w:hAnsi="Calibri" w:cs="Times New Roman"/>
      <w:lang w:eastAsia="ru-RU"/>
    </w:rPr>
  </w:style>
  <w:style w:type="paragraph" w:styleId="ac">
    <w:name w:val="footer"/>
    <w:basedOn w:val="a"/>
    <w:link w:val="ad"/>
    <w:uiPriority w:val="99"/>
    <w:rsid w:val="00801C2B"/>
    <w:pPr>
      <w:tabs>
        <w:tab w:val="center" w:pos="4677"/>
        <w:tab w:val="right" w:pos="9355"/>
      </w:tabs>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801C2B"/>
    <w:rPr>
      <w:rFonts w:ascii="Calibri" w:eastAsia="Times New Roman" w:hAnsi="Calibri" w:cs="Times New Roman"/>
      <w:lang w:eastAsia="ru-RU"/>
    </w:rPr>
  </w:style>
  <w:style w:type="character" w:styleId="ae">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
    <w:name w:val="Placeholder Text"/>
    <w:basedOn w:val="a0"/>
    <w:uiPriority w:val="99"/>
    <w:semiHidden/>
    <w:rsid w:val="00020185"/>
    <w:rPr>
      <w:color w:val="808080"/>
    </w:rPr>
  </w:style>
  <w:style w:type="character" w:styleId="af0">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279D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1">
    <w:name w:val="Основной текст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1"/>
    <w:rsid w:val="00F11F33"/>
    <w:rPr>
      <w:sz w:val="18"/>
    </w:rPr>
  </w:style>
  <w:style w:type="character" w:customStyle="1" w:styleId="61">
    <w:name w:val="Основной текст + 6"/>
    <w:aliases w:val="5 pt"/>
    <w:basedOn w:val="11"/>
    <w:uiPriority w:val="99"/>
    <w:rsid w:val="00F11F33"/>
    <w:rPr>
      <w:b/>
      <w:bCs/>
      <w:sz w:val="13"/>
    </w:rPr>
  </w:style>
  <w:style w:type="character" w:customStyle="1" w:styleId="0pt">
    <w:name w:val="Основной текст + Интервал 0 pt"/>
    <w:basedOn w:val="11"/>
    <w:rsid w:val="00F11F33"/>
    <w:rPr>
      <w:sz w:val="19"/>
    </w:rPr>
  </w:style>
  <w:style w:type="character" w:customStyle="1" w:styleId="81">
    <w:name w:val="Основной текст + 81"/>
    <w:basedOn w:val="11"/>
    <w:rsid w:val="00F11F33"/>
  </w:style>
  <w:style w:type="character" w:customStyle="1" w:styleId="af1">
    <w:name w:val="Основной текст + Полужирный"/>
    <w:basedOn w:val="11"/>
    <w:rsid w:val="00F11F33"/>
    <w:rPr>
      <w:b/>
      <w:bCs/>
      <w:sz w:val="19"/>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style>
  <w:style w:type="character" w:customStyle="1" w:styleId="220">
    <w:name w:val="Основной текст (2)2"/>
    <w:basedOn w:val="22"/>
    <w:rsid w:val="00C46E26"/>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2">
    <w:name w:val="Основной шрифт абзаца1"/>
    <w:rsid w:val="00C46E26"/>
  </w:style>
  <w:style w:type="character" w:customStyle="1" w:styleId="af2">
    <w:name w:val="Маркеры списка"/>
    <w:rsid w:val="00C46E26"/>
    <w:rPr>
      <w:rFonts w:ascii="StarSymbol" w:eastAsia="StarSymbol" w:hAnsi="StarSymbol" w:cs="StarSymbol"/>
      <w:sz w:val="18"/>
      <w:szCs w:val="18"/>
    </w:rPr>
  </w:style>
  <w:style w:type="character" w:customStyle="1" w:styleId="af3">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4">
    <w:name w:val="Заголовок"/>
    <w:basedOn w:val="a"/>
    <w:next w:val="a8"/>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8"/>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3">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5">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 Spacing"/>
    <w:uiPriority w:val="1"/>
    <w:qFormat/>
    <w:rsid w:val="001C4356"/>
    <w:pPr>
      <w:spacing w:after="0" w:line="240" w:lineRule="auto"/>
    </w:pPr>
  </w:style>
  <w:style w:type="paragraph" w:customStyle="1" w:styleId="afb">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МГП Обычный"/>
    <w:basedOn w:val="a"/>
    <w:link w:val="afd"/>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d">
    <w:name w:val="МГП Обычный Знак"/>
    <w:basedOn w:val="a0"/>
    <w:link w:val="afc"/>
    <w:rsid w:val="004F1AB2"/>
    <w:rPr>
      <w:rFonts w:ascii="Times New Roman" w:eastAsia="Times New Roman" w:hAnsi="Times New Roman" w:cs="Times New Roman"/>
      <w:color w:val="000000"/>
      <w:sz w:val="28"/>
      <w:szCs w:val="28"/>
    </w:rPr>
  </w:style>
  <w:style w:type="paragraph" w:customStyle="1" w:styleId="afe">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
    <w:name w:val="Document Map"/>
    <w:basedOn w:val="a"/>
    <w:link w:val="aff0"/>
    <w:unhideWhenUsed/>
    <w:rsid w:val="00FD5B3E"/>
    <w:pPr>
      <w:spacing w:after="0" w:line="240" w:lineRule="auto"/>
    </w:pPr>
    <w:rPr>
      <w:rFonts w:ascii="Tahoma" w:hAnsi="Tahoma" w:cs="Tahoma"/>
      <w:sz w:val="16"/>
      <w:szCs w:val="16"/>
    </w:rPr>
  </w:style>
  <w:style w:type="character" w:customStyle="1" w:styleId="aff0">
    <w:name w:val="Схема документа Знак"/>
    <w:basedOn w:val="a0"/>
    <w:link w:val="aff"/>
    <w:rsid w:val="00FD5B3E"/>
    <w:rPr>
      <w:rFonts w:ascii="Tahoma" w:hAnsi="Tahoma" w:cs="Tahoma"/>
      <w:sz w:val="16"/>
      <w:szCs w:val="16"/>
    </w:rPr>
  </w:style>
  <w:style w:type="paragraph" w:styleId="aff1">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6">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2">
    <w:name w:val="Body Text Indent"/>
    <w:basedOn w:val="a"/>
    <w:link w:val="aff3"/>
    <w:unhideWhenUsed/>
    <w:rsid w:val="00AA0DFA"/>
    <w:pPr>
      <w:spacing w:after="120"/>
      <w:ind w:left="283"/>
    </w:pPr>
  </w:style>
  <w:style w:type="character" w:customStyle="1" w:styleId="aff3">
    <w:name w:val="Основной текст с отступом Знак"/>
    <w:basedOn w:val="a0"/>
    <w:link w:val="aff2"/>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4">
    <w:name w:val="Обычный в таблице"/>
    <w:basedOn w:val="a"/>
    <w:link w:val="aff5"/>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5">
    <w:name w:val="Обычный в таблице Знак"/>
    <w:link w:val="aff4"/>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basedOn w:val="a"/>
    <w:link w:val="35"/>
    <w:rsid w:val="007F0D0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link w:val="2b"/>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6">
    <w:name w:val="Для записок Знак Знак"/>
    <w:link w:val="aff7"/>
    <w:locked/>
    <w:rsid w:val="007F0D03"/>
    <w:rPr>
      <w:sz w:val="24"/>
      <w:lang w:eastAsia="ru-RU"/>
    </w:rPr>
  </w:style>
  <w:style w:type="paragraph" w:customStyle="1" w:styleId="aff7">
    <w:name w:val="Для записок Знак"/>
    <w:basedOn w:val="a"/>
    <w:link w:val="aff6"/>
    <w:rsid w:val="007F0D03"/>
    <w:pPr>
      <w:spacing w:before="120" w:after="0" w:line="240" w:lineRule="auto"/>
      <w:ind w:firstLine="708"/>
      <w:jc w:val="both"/>
    </w:pPr>
    <w:rPr>
      <w:sz w:val="24"/>
      <w:lang w:eastAsia="ru-RU"/>
    </w:rPr>
  </w:style>
  <w:style w:type="paragraph" w:styleId="aff8">
    <w:name w:val="Title"/>
    <w:basedOn w:val="a"/>
    <w:link w:val="aff9"/>
    <w:qFormat/>
    <w:rsid w:val="007F0D03"/>
    <w:pPr>
      <w:spacing w:after="0" w:line="240" w:lineRule="auto"/>
      <w:jc w:val="center"/>
    </w:pPr>
    <w:rPr>
      <w:rFonts w:ascii="Times New Roman" w:eastAsia="Times New Roman" w:hAnsi="Times New Roman" w:cs="Times New Roman"/>
      <w:sz w:val="32"/>
      <w:szCs w:val="20"/>
      <w:lang w:eastAsia="ru-RU"/>
    </w:rPr>
  </w:style>
  <w:style w:type="character" w:customStyle="1" w:styleId="aff9">
    <w:name w:val="Название Знак"/>
    <w:basedOn w:val="a0"/>
    <w:link w:val="aff8"/>
    <w:rsid w:val="007F0D03"/>
    <w:rPr>
      <w:rFonts w:ascii="Times New Roman" w:eastAsia="Times New Roman" w:hAnsi="Times New Roman" w:cs="Times New Roman"/>
      <w:sz w:val="32"/>
      <w:szCs w:val="20"/>
      <w:lang w:eastAsia="ru-RU"/>
    </w:rPr>
  </w:style>
  <w:style w:type="paragraph" w:styleId="affa">
    <w:name w:val="Plain Text"/>
    <w:basedOn w:val="a"/>
    <w:link w:val="affb"/>
    <w:rsid w:val="007F0D03"/>
    <w:pPr>
      <w:spacing w:after="0" w:line="240" w:lineRule="auto"/>
    </w:pPr>
    <w:rPr>
      <w:rFonts w:ascii="Courier New" w:eastAsia="Times New Roman" w:hAnsi="Courier New" w:cs="Times New Roman"/>
      <w:sz w:val="28"/>
      <w:szCs w:val="20"/>
      <w:lang w:eastAsia="ru-RU"/>
    </w:rPr>
  </w:style>
  <w:style w:type="character" w:customStyle="1" w:styleId="affb">
    <w:name w:val="Текст Знак"/>
    <w:basedOn w:val="a0"/>
    <w:link w:val="affa"/>
    <w:rsid w:val="007F0D03"/>
    <w:rPr>
      <w:rFonts w:ascii="Courier New" w:eastAsia="Times New Roman" w:hAnsi="Courier New" w:cs="Times New Roman"/>
      <w:sz w:val="28"/>
      <w:szCs w:val="20"/>
      <w:lang w:eastAsia="ru-RU"/>
    </w:rPr>
  </w:style>
  <w:style w:type="paragraph" w:customStyle="1" w:styleId="17">
    <w:name w:val="заголовок 1"/>
    <w:basedOn w:val="a"/>
    <w:next w:val="a"/>
    <w:link w:val="18"/>
    <w:rsid w:val="007F0D03"/>
    <w:pPr>
      <w:keepNext/>
      <w:spacing w:after="0" w:line="240" w:lineRule="auto"/>
      <w:jc w:val="center"/>
      <w:outlineLvl w:val="0"/>
    </w:pPr>
    <w:rPr>
      <w:rFonts w:ascii="Peterburg" w:eastAsia="Times New Roman" w:hAnsi="Peterburg" w:cs="Times New Roman"/>
      <w:sz w:val="32"/>
      <w:szCs w:val="20"/>
      <w:lang w:eastAsia="ru-RU"/>
    </w:rPr>
  </w:style>
  <w:style w:type="character" w:customStyle="1" w:styleId="18">
    <w:name w:val="заголовок 1 Знак"/>
    <w:link w:val="17"/>
    <w:rsid w:val="007F0D03"/>
    <w:rPr>
      <w:rFonts w:ascii="Peterburg" w:eastAsia="Times New Roman" w:hAnsi="Peterburg" w:cs="Times New Roman"/>
      <w:sz w:val="32"/>
      <w:szCs w:val="20"/>
      <w:lang w:eastAsia="ru-RU"/>
    </w:rPr>
  </w:style>
  <w:style w:type="paragraph" w:styleId="affc">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customStyle="1" w:styleId="affd">
    <w:name w:val="Содержание"/>
    <w:basedOn w:val="affc"/>
    <w:next w:val="affc"/>
    <w:rsid w:val="007F0D03"/>
    <w:pPr>
      <w:tabs>
        <w:tab w:val="clear" w:pos="360"/>
      </w:tabs>
      <w:ind w:left="0" w:firstLine="0"/>
    </w:pPr>
    <w:rPr>
      <w:b/>
      <w:lang w:val="en-US"/>
    </w:rPr>
  </w:style>
  <w:style w:type="paragraph" w:customStyle="1" w:styleId="19">
    <w:name w:val="Содержание1"/>
    <w:basedOn w:val="affc"/>
    <w:next w:val="affc"/>
    <w:rsid w:val="007F0D03"/>
    <w:pPr>
      <w:tabs>
        <w:tab w:val="clear" w:pos="360"/>
        <w:tab w:val="num" w:pos="1080"/>
      </w:tabs>
      <w:ind w:left="941" w:hanging="431"/>
    </w:pPr>
    <w:rPr>
      <w:i/>
    </w:rPr>
  </w:style>
  <w:style w:type="paragraph" w:customStyle="1" w:styleId="1a">
    <w:name w:val="Стиль1"/>
    <w:basedOn w:val="a"/>
    <w:rsid w:val="007F0D03"/>
    <w:pPr>
      <w:spacing w:after="0" w:line="240" w:lineRule="auto"/>
    </w:pPr>
    <w:rPr>
      <w:rFonts w:ascii="Times New Roman" w:eastAsia="Times New Roman" w:hAnsi="Times New Roman" w:cs="Times New Roman"/>
      <w:sz w:val="28"/>
      <w:szCs w:val="20"/>
      <w:lang w:eastAsia="ru-RU"/>
    </w:rPr>
  </w:style>
  <w:style w:type="paragraph" w:styleId="1b">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lang w:eastAsia="ru-RU"/>
    </w:rPr>
  </w:style>
  <w:style w:type="paragraph" w:styleId="affe">
    <w:name w:val="index heading"/>
    <w:basedOn w:val="a"/>
    <w:next w:val="1b"/>
    <w:semiHidden/>
    <w:rsid w:val="007F0D03"/>
    <w:pPr>
      <w:spacing w:after="0" w:line="240" w:lineRule="auto"/>
    </w:pPr>
    <w:rPr>
      <w:rFonts w:ascii="Times New Roman" w:eastAsia="Times New Roman" w:hAnsi="Times New Roman" w:cs="Times New Roman"/>
      <w:sz w:val="28"/>
      <w:szCs w:val="20"/>
      <w:lang w:eastAsia="ru-RU"/>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lang w:eastAsia="ru-RU"/>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lang w:eastAsia="ru-RU"/>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lang w:eastAsia="ru-RU"/>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lang w:eastAsia="ru-RU"/>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lang w:eastAsia="ru-RU"/>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lang w:eastAsia="ru-RU"/>
    </w:rPr>
  </w:style>
  <w:style w:type="paragraph" w:customStyle="1" w:styleId="afff">
    <w:name w:val="Стиль По ширине"/>
    <w:basedOn w:val="a"/>
    <w:rsid w:val="007F0D03"/>
    <w:pPr>
      <w:spacing w:after="0" w:line="240" w:lineRule="auto"/>
      <w:jc w:val="both"/>
    </w:pPr>
    <w:rPr>
      <w:rFonts w:ascii="Times New Roman" w:eastAsia="Times New Roman" w:hAnsi="Times New Roman" w:cs="Times New Roman"/>
      <w:sz w:val="28"/>
      <w:szCs w:val="20"/>
      <w:lang w:eastAsia="ru-RU"/>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lang w:eastAsia="ru-RU"/>
    </w:rPr>
  </w:style>
  <w:style w:type="character" w:styleId="afff0">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lang w:eastAsia="ru-RU"/>
    </w:rPr>
  </w:style>
  <w:style w:type="character" w:styleId="afff1">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lang w:eastAsia="ru-RU"/>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2e">
    <w:name w:val="Стиль2"/>
    <w:basedOn w:val="a8"/>
    <w:rsid w:val="007F0D03"/>
    <w:pPr>
      <w:suppressAutoHyphens w:val="0"/>
      <w:ind w:left="1134" w:hanging="414"/>
      <w:jc w:val="both"/>
    </w:pPr>
    <w:rPr>
      <w:rFonts w:ascii="Peterburg" w:hAnsi="Peterburg"/>
      <w:b w:val="0"/>
      <w:bCs w:val="0"/>
      <w:snapToGrid w:val="0"/>
      <w:kern w:val="0"/>
      <w:szCs w:val="20"/>
      <w:lang w:eastAsia="ru-RU"/>
    </w:rPr>
  </w:style>
  <w:style w:type="paragraph" w:styleId="afff2">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lang w:eastAsia="ru-RU"/>
    </w:rPr>
  </w:style>
  <w:style w:type="paragraph" w:customStyle="1" w:styleId="afff3">
    <w:name w:val="Основной текст ГД Знак Знак"/>
    <w:basedOn w:val="aff2"/>
    <w:rsid w:val="007F0D03"/>
    <w:pPr>
      <w:spacing w:after="0" w:line="240" w:lineRule="auto"/>
      <w:ind w:left="0" w:firstLine="709"/>
      <w:jc w:val="both"/>
    </w:pPr>
    <w:rPr>
      <w:rFonts w:ascii="Times New Roman" w:eastAsia="Times New Roman" w:hAnsi="Times New Roman" w:cs="Times New Roman"/>
      <w:sz w:val="28"/>
      <w:szCs w:val="28"/>
      <w:lang w:eastAsia="ru-RU"/>
    </w:rPr>
  </w:style>
  <w:style w:type="paragraph" w:customStyle="1" w:styleId="1c">
    <w:name w:val="Обычный1"/>
    <w:link w:val="Normal"/>
    <w:rsid w:val="007F0D0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ormal0">
    <w:name w:val="normal"/>
    <w:basedOn w:val="a"/>
    <w:rsid w:val="007F0D03"/>
    <w:pPr>
      <w:snapToGrid w:val="0"/>
      <w:spacing w:after="0" w:line="240" w:lineRule="auto"/>
    </w:pPr>
    <w:rPr>
      <w:rFonts w:ascii="Courier New" w:eastAsia="Times New Roman" w:hAnsi="Courier New" w:cs="Courier New"/>
      <w:sz w:val="24"/>
      <w:szCs w:val="24"/>
      <w:lang w:eastAsia="ru-RU"/>
    </w:rPr>
  </w:style>
  <w:style w:type="character" w:styleId="afff4">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d">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e">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afff5">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lang w:eastAsia="ru-RU"/>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lang w:eastAsia="ru-RU"/>
    </w:rPr>
  </w:style>
  <w:style w:type="table" w:customStyle="1" w:styleId="1f">
    <w:name w:val="Стиль таблицы1"/>
    <w:basedOn w:val="a1"/>
    <w:rsid w:val="007F0D0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6">
    <w:name w:val="Основной тект"/>
    <w:basedOn w:val="a"/>
    <w:link w:val="afff7"/>
    <w:rsid w:val="007F0D03"/>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fff7">
    <w:name w:val="Основной тект Знак"/>
    <w:link w:val="afff6"/>
    <w:rsid w:val="007F0D03"/>
    <w:rPr>
      <w:rFonts w:ascii="Times New Roman" w:eastAsia="Times New Roman" w:hAnsi="Times New Roman" w:cs="Times New Roman"/>
      <w:sz w:val="28"/>
      <w:szCs w:val="28"/>
      <w:lang w:eastAsia="ru-RU"/>
    </w:rPr>
  </w:style>
  <w:style w:type="paragraph" w:styleId="afff8">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lang w:eastAsia="ru-RU"/>
    </w:rPr>
  </w:style>
  <w:style w:type="character" w:customStyle="1" w:styleId="Normal">
    <w:name w:val="Normal Знак"/>
    <w:link w:val="1c"/>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lang w:eastAsia="ru-RU"/>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lang w:eastAsia="ru-RU"/>
    </w:rPr>
  </w:style>
  <w:style w:type="table" w:styleId="-2">
    <w:name w:val="Table Web 2"/>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0">
    <w:name w:val="Основной текст1"/>
    <w:basedOn w:val="a"/>
    <w:rsid w:val="007F0D03"/>
    <w:pPr>
      <w:spacing w:after="0" w:line="240" w:lineRule="auto"/>
      <w:jc w:val="both"/>
    </w:pPr>
    <w:rPr>
      <w:rFonts w:ascii="Bookman Old Style" w:eastAsia="Times New Roman" w:hAnsi="Bookman Old Style" w:cs="Arial"/>
      <w:sz w:val="24"/>
      <w:szCs w:val="24"/>
      <w:lang w:eastAsia="ru-RU"/>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styleId="afff9">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lang w:eastAsia="ru-RU"/>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
    <w:name w:val="Абзац списка2"/>
    <w:basedOn w:val="a"/>
    <w:rsid w:val="007F0D03"/>
    <w:pPr>
      <w:spacing w:after="0" w:line="240" w:lineRule="auto"/>
      <w:ind w:left="720"/>
    </w:pPr>
    <w:rPr>
      <w:rFonts w:ascii="Times New Roman" w:eastAsia="Times New Roman" w:hAnsi="Times New Roman" w:cs="Times New Roman"/>
      <w:sz w:val="20"/>
      <w:szCs w:val="20"/>
      <w:lang w:eastAsia="ru-RU"/>
    </w:rPr>
  </w:style>
  <w:style w:type="character" w:customStyle="1" w:styleId="commentcontents">
    <w:name w:val="commentcontents"/>
    <w:rsid w:val="007F0D03"/>
  </w:style>
  <w:style w:type="paragraph" w:customStyle="1" w:styleId="afffa">
    <w:name w:val="Название таблицы"/>
    <w:basedOn w:val="a5"/>
    <w:link w:val="afffb"/>
    <w:autoRedefine/>
    <w:rsid w:val="007F0D03"/>
    <w:pPr>
      <w:suppressAutoHyphens/>
      <w:spacing w:before="0" w:beforeAutospacing="0" w:after="0" w:afterAutospacing="0"/>
      <w:jc w:val="center"/>
    </w:pPr>
    <w:rPr>
      <w:rFonts w:ascii="Tahoma" w:hAnsi="Tahoma" w:cs="Tahoma"/>
      <w:sz w:val="28"/>
      <w:szCs w:val="16"/>
    </w:rPr>
  </w:style>
  <w:style w:type="character" w:customStyle="1" w:styleId="afffb">
    <w:name w:val="Название таблицы Знак"/>
    <w:link w:val="afffa"/>
    <w:rsid w:val="007F0D03"/>
    <w:rPr>
      <w:rFonts w:ascii="Tahoma" w:eastAsia="Times New Roman" w:hAnsi="Tahoma" w:cs="Tahoma"/>
      <w:sz w:val="28"/>
      <w:szCs w:val="16"/>
      <w:lang w:eastAsia="ru-RU"/>
    </w:rPr>
  </w:style>
  <w:style w:type="paragraph" w:styleId="afffc">
    <w:name w:val="Subtitle"/>
    <w:basedOn w:val="a"/>
    <w:next w:val="a"/>
    <w:link w:val="afffd"/>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d">
    <w:name w:val="Подзаголовок Знак"/>
    <w:basedOn w:val="a0"/>
    <w:link w:val="afffc"/>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lang w:eastAsia="ru-RU"/>
    </w:rPr>
  </w:style>
  <w:style w:type="character" w:customStyle="1" w:styleId="2f0">
    <w:name w:val="Знак Знак2"/>
    <w:rsid w:val="007F0D03"/>
    <w:rPr>
      <w:sz w:val="32"/>
      <w:lang w:val="ru-RU" w:eastAsia="ru-RU" w:bidi="ar-SA"/>
    </w:rPr>
  </w:style>
  <w:style w:type="paragraph" w:styleId="2f1">
    <w:name w:val="Quote"/>
    <w:basedOn w:val="a"/>
    <w:next w:val="a"/>
    <w:link w:val="2f2"/>
    <w:uiPriority w:val="29"/>
    <w:qFormat/>
    <w:rsid w:val="007F0D03"/>
    <w:pPr>
      <w:spacing w:after="0" w:line="240" w:lineRule="auto"/>
    </w:pPr>
    <w:rPr>
      <w:rFonts w:ascii="Calibri" w:eastAsia="Times New Roman" w:hAnsi="Calibri" w:cs="Times New Roman"/>
      <w:i/>
      <w:sz w:val="24"/>
      <w:szCs w:val="24"/>
    </w:rPr>
  </w:style>
  <w:style w:type="character" w:customStyle="1" w:styleId="2f2">
    <w:name w:val="Цитата 2 Знак"/>
    <w:basedOn w:val="a0"/>
    <w:link w:val="2f1"/>
    <w:uiPriority w:val="29"/>
    <w:rsid w:val="007F0D03"/>
    <w:rPr>
      <w:rFonts w:ascii="Calibri" w:eastAsia="Times New Roman" w:hAnsi="Calibri" w:cs="Times New Roman"/>
      <w:i/>
      <w:sz w:val="24"/>
      <w:szCs w:val="24"/>
    </w:rPr>
  </w:style>
  <w:style w:type="paragraph" w:styleId="afffe">
    <w:name w:val="Intense Quote"/>
    <w:basedOn w:val="a"/>
    <w:next w:val="a"/>
    <w:link w:val="affff"/>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
    <w:name w:val="Выделенная цитата Знак"/>
    <w:basedOn w:val="a0"/>
    <w:link w:val="afffe"/>
    <w:uiPriority w:val="30"/>
    <w:rsid w:val="007F0D03"/>
    <w:rPr>
      <w:rFonts w:ascii="Calibri" w:eastAsia="Times New Roman" w:hAnsi="Calibri" w:cs="Times New Roman"/>
      <w:b/>
      <w:i/>
      <w:sz w:val="24"/>
      <w:szCs w:val="20"/>
    </w:rPr>
  </w:style>
  <w:style w:type="character" w:styleId="affff0">
    <w:name w:val="Subtle Emphasis"/>
    <w:uiPriority w:val="19"/>
    <w:qFormat/>
    <w:rsid w:val="007F0D03"/>
    <w:rPr>
      <w:i/>
      <w:color w:val="5A5A5A"/>
    </w:rPr>
  </w:style>
  <w:style w:type="character" w:styleId="affff1">
    <w:name w:val="Intense Emphasis"/>
    <w:uiPriority w:val="21"/>
    <w:qFormat/>
    <w:rsid w:val="007F0D03"/>
    <w:rPr>
      <w:b/>
      <w:i/>
      <w:sz w:val="24"/>
      <w:szCs w:val="24"/>
      <w:u w:val="single"/>
    </w:rPr>
  </w:style>
  <w:style w:type="character" w:styleId="affff2">
    <w:name w:val="Subtle Reference"/>
    <w:uiPriority w:val="31"/>
    <w:qFormat/>
    <w:rsid w:val="007F0D03"/>
    <w:rPr>
      <w:sz w:val="24"/>
      <w:szCs w:val="24"/>
      <w:u w:val="single"/>
    </w:rPr>
  </w:style>
  <w:style w:type="character" w:styleId="affff3">
    <w:name w:val="Intense Reference"/>
    <w:uiPriority w:val="32"/>
    <w:qFormat/>
    <w:rsid w:val="007F0D03"/>
    <w:rPr>
      <w:b/>
      <w:sz w:val="24"/>
      <w:u w:val="single"/>
    </w:rPr>
  </w:style>
  <w:style w:type="character" w:styleId="affff4">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 w:val="0"/>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 w:val="0"/>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1">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1"/>
    <w:uiPriority w:val="99"/>
    <w:rsid w:val="004564EF"/>
    <w:rPr>
      <w:b/>
      <w:bCs/>
      <w:sz w:val="19"/>
      <w:szCs w:val="19"/>
      <w:shd w:val="clear" w:color="auto" w:fill="FFFFFF"/>
    </w:rPr>
  </w:style>
  <w:style w:type="character" w:customStyle="1" w:styleId="920">
    <w:name w:val="Основной текст + 92"/>
    <w:aliases w:val="5 pt5"/>
    <w:basedOn w:val="11"/>
    <w:uiPriority w:val="99"/>
    <w:rsid w:val="004564EF"/>
    <w:rPr>
      <w:sz w:val="19"/>
      <w:szCs w:val="19"/>
      <w:shd w:val="clear" w:color="auto" w:fill="FFFFFF"/>
    </w:rPr>
  </w:style>
  <w:style w:type="character" w:customStyle="1" w:styleId="affff5">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5"/>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1"/>
    <w:uiPriority w:val="99"/>
    <w:rsid w:val="00A23681"/>
    <w:rPr>
      <w:rFonts w:ascii="Lucida Sans Unicode" w:hAnsi="Lucida Sans Unicode" w:cs="Lucida Sans Unicode"/>
      <w:sz w:val="16"/>
      <w:szCs w:val="16"/>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rsid w:val="00405D40"/>
    <w:pPr>
      <w:spacing w:after="0" w:line="240" w:lineRule="auto"/>
      <w:ind w:firstLine="709"/>
    </w:pPr>
    <w:rPr>
      <w:rFonts w:ascii="Times New Roman" w:eastAsia="Times New Roman" w:hAnsi="Times New Roman" w:cs="Times New Roman"/>
      <w:color w:val="000000" w:themeColor="text1"/>
      <w:sz w:val="28"/>
      <w:szCs w:val="28"/>
      <w:lang w:eastAsia="ru-RU"/>
    </w:rPr>
  </w:style>
  <w:style w:type="character" w:customStyle="1" w:styleId="S0">
    <w:name w:val="S_Обычный Знак"/>
    <w:basedOn w:val="a0"/>
    <w:link w:val="S"/>
    <w:rsid w:val="00405D40"/>
    <w:rPr>
      <w:rFonts w:ascii="Times New Roman" w:eastAsia="Times New Roman" w:hAnsi="Times New Roman" w:cs="Times New Roman"/>
      <w:color w:val="000000" w:themeColor="text1"/>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Маркированный"/>
    <w:basedOn w:val="afff9"/>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09258044">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ru.wikipedia.org/wiki/%D0%9C%D0%BE%D0%B3%D0%BE%D1%87%D0%B0"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3E1BD-D582-4BDF-B4D7-1396F2FB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8980</TotalTime>
  <Pages>96</Pages>
  <Words>22808</Words>
  <Characters>130009</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152512</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Energo AK</cp:lastModifiedBy>
  <cp:revision>350</cp:revision>
  <cp:lastPrinted>2014-03-19T05:13:00Z</cp:lastPrinted>
  <dcterms:created xsi:type="dcterms:W3CDTF">2013-12-14T09:31:00Z</dcterms:created>
  <dcterms:modified xsi:type="dcterms:W3CDTF">2014-05-22T01:34:00Z</dcterms:modified>
</cp:coreProperties>
</file>